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665" w:rsidRPr="00BC16A6" w:rsidRDefault="00807665" w:rsidP="00807665">
      <w:pPr>
        <w:pStyle w:val="Tekstpodstawowy"/>
        <w:jc w:val="right"/>
        <w:rPr>
          <w:i/>
          <w:iCs/>
          <w:sz w:val="20"/>
          <w:lang w:val="de-DE"/>
        </w:rPr>
      </w:pPr>
      <w:proofErr w:type="spellStart"/>
      <w:r>
        <w:rPr>
          <w:i/>
          <w:iCs/>
          <w:sz w:val="20"/>
          <w:lang w:val="de-DE"/>
        </w:rPr>
        <w:t>Załącznik</w:t>
      </w:r>
      <w:proofErr w:type="spellEnd"/>
      <w:r>
        <w:rPr>
          <w:i/>
          <w:iCs/>
          <w:sz w:val="20"/>
          <w:lang w:val="de-DE"/>
        </w:rPr>
        <w:t xml:space="preserve"> </w:t>
      </w:r>
      <w:proofErr w:type="spellStart"/>
      <w:r>
        <w:rPr>
          <w:i/>
          <w:iCs/>
          <w:sz w:val="20"/>
          <w:lang w:val="de-DE"/>
        </w:rPr>
        <w:t>nr</w:t>
      </w:r>
      <w:proofErr w:type="spellEnd"/>
      <w:r>
        <w:rPr>
          <w:i/>
          <w:iCs/>
          <w:sz w:val="20"/>
          <w:lang w:val="de-DE"/>
        </w:rPr>
        <w:t xml:space="preserve"> 2</w:t>
      </w:r>
    </w:p>
    <w:p w:rsidR="003A61B4" w:rsidRDefault="003A61B4" w:rsidP="00807665">
      <w:pPr>
        <w:pStyle w:val="Tekstpodstawowy"/>
        <w:jc w:val="right"/>
        <w:rPr>
          <w:i/>
          <w:iCs/>
          <w:sz w:val="24"/>
          <w:lang w:val="de-DE"/>
        </w:rPr>
      </w:pPr>
    </w:p>
    <w:p w:rsidR="00DD74A9" w:rsidRDefault="00DD74A9" w:rsidP="000B253E">
      <w:pPr>
        <w:pStyle w:val="Tekstprzypisudolnego"/>
        <w:rPr>
          <w:b/>
          <w:bCs/>
          <w:sz w:val="24"/>
        </w:rPr>
      </w:pPr>
    </w:p>
    <w:p w:rsidR="000B253E" w:rsidRDefault="000B253E" w:rsidP="000B253E">
      <w:pPr>
        <w:pStyle w:val="Tekstprzypisudolnego"/>
        <w:rPr>
          <w:b/>
          <w:bCs/>
          <w:sz w:val="24"/>
          <w:szCs w:val="24"/>
        </w:rPr>
      </w:pPr>
      <w:r>
        <w:rPr>
          <w:sz w:val="24"/>
          <w:szCs w:val="24"/>
        </w:rPr>
        <w:t>..........</w:t>
      </w:r>
      <w:r w:rsidR="000B338E">
        <w:rPr>
          <w:sz w:val="24"/>
          <w:szCs w:val="24"/>
        </w:rPr>
        <w:t>...........................</w:t>
      </w:r>
      <w:r>
        <w:rPr>
          <w:b/>
          <w:bCs/>
          <w:sz w:val="24"/>
          <w:szCs w:val="24"/>
        </w:rPr>
        <w:t xml:space="preserve">                                                             </w:t>
      </w:r>
    </w:p>
    <w:p w:rsidR="000B253E" w:rsidRDefault="000B253E" w:rsidP="000B253E">
      <w:pPr>
        <w:pStyle w:val="Tekstprzypisudolnego"/>
        <w:rPr>
          <w:szCs w:val="24"/>
        </w:rPr>
      </w:pPr>
      <w:r>
        <w:rPr>
          <w:szCs w:val="24"/>
        </w:rPr>
        <w:t xml:space="preserve">     (pieczęć Wykonawcy)</w:t>
      </w:r>
    </w:p>
    <w:p w:rsidR="000B253E" w:rsidRDefault="000B253E" w:rsidP="000B253E">
      <w:pPr>
        <w:pStyle w:val="Tekstpodstawowy"/>
        <w:jc w:val="left"/>
        <w:rPr>
          <w:b w:val="0"/>
          <w:bCs w:val="0"/>
          <w:sz w:val="24"/>
        </w:rPr>
      </w:pPr>
    </w:p>
    <w:p w:rsidR="000B253E" w:rsidRDefault="000B253E" w:rsidP="000B253E">
      <w:pPr>
        <w:pStyle w:val="Tekstpodstawowy"/>
        <w:jc w:val="left"/>
        <w:rPr>
          <w:b w:val="0"/>
          <w:bCs w:val="0"/>
          <w:sz w:val="24"/>
        </w:rPr>
      </w:pPr>
    </w:p>
    <w:p w:rsidR="000B253E" w:rsidRDefault="000B253E" w:rsidP="000B253E">
      <w:pPr>
        <w:pStyle w:val="Tekstpodstawowy"/>
        <w:jc w:val="both"/>
        <w:rPr>
          <w:sz w:val="24"/>
        </w:rPr>
      </w:pPr>
    </w:p>
    <w:p w:rsidR="00994C18" w:rsidRDefault="00994C18" w:rsidP="00994C18">
      <w:pPr>
        <w:pStyle w:val="Tekstpodstawowy"/>
        <w:ind w:left="5649" w:firstLine="444"/>
        <w:jc w:val="left"/>
        <w:rPr>
          <w:bCs w:val="0"/>
          <w:sz w:val="28"/>
          <w:szCs w:val="28"/>
        </w:rPr>
      </w:pPr>
      <w:r>
        <w:rPr>
          <w:bCs w:val="0"/>
          <w:sz w:val="28"/>
          <w:szCs w:val="28"/>
        </w:rPr>
        <w:t>Powiat Tarnobrzeski</w:t>
      </w:r>
    </w:p>
    <w:p w:rsidR="000B253E" w:rsidRPr="00E8419D" w:rsidRDefault="000B253E" w:rsidP="000B253E">
      <w:pPr>
        <w:pStyle w:val="Tekstpodstawowy"/>
        <w:ind w:left="6096" w:hanging="3"/>
        <w:jc w:val="left"/>
        <w:rPr>
          <w:b w:val="0"/>
          <w:bCs w:val="0"/>
          <w:sz w:val="28"/>
          <w:szCs w:val="28"/>
        </w:rPr>
      </w:pPr>
      <w:r w:rsidRPr="00E8419D">
        <w:rPr>
          <w:b w:val="0"/>
          <w:bCs w:val="0"/>
          <w:sz w:val="28"/>
          <w:szCs w:val="28"/>
        </w:rPr>
        <w:t>ul. 1 Maja 4</w:t>
      </w:r>
    </w:p>
    <w:p w:rsidR="000B253E" w:rsidRDefault="000B253E" w:rsidP="000B253E">
      <w:pPr>
        <w:pStyle w:val="Tekstpodstawowy"/>
        <w:ind w:left="6096" w:hanging="3"/>
        <w:jc w:val="left"/>
        <w:rPr>
          <w:b w:val="0"/>
          <w:bCs w:val="0"/>
          <w:sz w:val="28"/>
          <w:szCs w:val="28"/>
        </w:rPr>
      </w:pPr>
      <w:r w:rsidRPr="00E8419D">
        <w:rPr>
          <w:b w:val="0"/>
          <w:bCs w:val="0"/>
          <w:sz w:val="28"/>
          <w:szCs w:val="28"/>
        </w:rPr>
        <w:t xml:space="preserve">39-400 Tarnobrzeg </w:t>
      </w:r>
    </w:p>
    <w:p w:rsidR="001E2CE0" w:rsidRPr="003F5FEE" w:rsidRDefault="001E2CE0" w:rsidP="00550A6C">
      <w:pPr>
        <w:pStyle w:val="Tekstpodstawowy"/>
        <w:jc w:val="left"/>
        <w:rPr>
          <w:b w:val="0"/>
          <w:bCs w:val="0"/>
          <w:sz w:val="24"/>
        </w:rPr>
      </w:pPr>
    </w:p>
    <w:p w:rsidR="00DA6822" w:rsidRPr="003F5FEE" w:rsidRDefault="00DA6822" w:rsidP="00DA6822">
      <w:pPr>
        <w:pStyle w:val="Tekstpodstawowy"/>
        <w:ind w:hanging="3"/>
        <w:jc w:val="left"/>
        <w:rPr>
          <w:b w:val="0"/>
          <w:bCs w:val="0"/>
          <w:sz w:val="24"/>
        </w:rPr>
      </w:pPr>
    </w:p>
    <w:p w:rsidR="00DA6822" w:rsidRPr="00DA6822" w:rsidRDefault="00DA6822" w:rsidP="00DA6822">
      <w:pPr>
        <w:pStyle w:val="Tekstpodstawowy"/>
        <w:ind w:hanging="3"/>
        <w:rPr>
          <w:bCs w:val="0"/>
          <w:sz w:val="28"/>
          <w:szCs w:val="28"/>
        </w:rPr>
      </w:pPr>
      <w:r w:rsidRPr="00DA6822">
        <w:rPr>
          <w:bCs w:val="0"/>
          <w:sz w:val="28"/>
          <w:szCs w:val="28"/>
        </w:rPr>
        <w:t xml:space="preserve">Oświadczenie Wykonawcy o braku podstaw do wykluczenia z postępowania </w:t>
      </w:r>
    </w:p>
    <w:p w:rsidR="00DA6822" w:rsidRDefault="00DA6822" w:rsidP="00DA6822">
      <w:pPr>
        <w:pStyle w:val="Tekstpodstawowy"/>
        <w:ind w:hanging="3"/>
        <w:rPr>
          <w:b w:val="0"/>
          <w:bCs w:val="0"/>
          <w:sz w:val="28"/>
          <w:szCs w:val="28"/>
        </w:rPr>
      </w:pPr>
    </w:p>
    <w:p w:rsidR="00DA6822" w:rsidRPr="00DA6822" w:rsidRDefault="00DA6822" w:rsidP="00DA6822">
      <w:pPr>
        <w:pStyle w:val="Tekstpodstawowy"/>
        <w:ind w:hanging="3"/>
        <w:rPr>
          <w:b w:val="0"/>
          <w:bCs w:val="0"/>
          <w:sz w:val="28"/>
          <w:szCs w:val="28"/>
        </w:rPr>
      </w:pPr>
      <w:r w:rsidRPr="00DA6822">
        <w:rPr>
          <w:b w:val="0"/>
          <w:bCs w:val="0"/>
          <w:sz w:val="28"/>
          <w:szCs w:val="28"/>
        </w:rPr>
        <w:t>składane na podstawie art. 25a ust. 1 ustawy z dnia 29 stycznia 2004 r.</w:t>
      </w:r>
    </w:p>
    <w:p w:rsidR="00DA6822" w:rsidRDefault="00DA6822" w:rsidP="00DA6822">
      <w:pPr>
        <w:pStyle w:val="Tekstpodstawowy"/>
        <w:ind w:hanging="3"/>
        <w:rPr>
          <w:b w:val="0"/>
          <w:bCs w:val="0"/>
          <w:sz w:val="28"/>
          <w:szCs w:val="28"/>
        </w:rPr>
      </w:pPr>
      <w:r w:rsidRPr="00DA6822">
        <w:rPr>
          <w:b w:val="0"/>
          <w:bCs w:val="0"/>
          <w:sz w:val="28"/>
          <w:szCs w:val="28"/>
        </w:rPr>
        <w:t>Prawo zamówień publi</w:t>
      </w:r>
      <w:r>
        <w:rPr>
          <w:b w:val="0"/>
          <w:bCs w:val="0"/>
          <w:sz w:val="28"/>
          <w:szCs w:val="28"/>
        </w:rPr>
        <w:t xml:space="preserve">cznych (dalej jako: ustawa </w:t>
      </w:r>
      <w:proofErr w:type="spellStart"/>
      <w:r>
        <w:rPr>
          <w:b w:val="0"/>
          <w:bCs w:val="0"/>
          <w:sz w:val="28"/>
          <w:szCs w:val="28"/>
        </w:rPr>
        <w:t>Pzp</w:t>
      </w:r>
      <w:proofErr w:type="spellEnd"/>
      <w:r>
        <w:rPr>
          <w:b w:val="0"/>
          <w:bCs w:val="0"/>
          <w:sz w:val="28"/>
          <w:szCs w:val="28"/>
        </w:rPr>
        <w:t>)</w:t>
      </w:r>
    </w:p>
    <w:p w:rsidR="00193A1B" w:rsidRDefault="00193A1B" w:rsidP="003F5FEE">
      <w:pPr>
        <w:pStyle w:val="Tekstpodstawowy"/>
        <w:jc w:val="left"/>
        <w:rPr>
          <w:b w:val="0"/>
          <w:bCs w:val="0"/>
          <w:sz w:val="28"/>
          <w:szCs w:val="28"/>
        </w:rPr>
      </w:pPr>
    </w:p>
    <w:p w:rsidR="000449AE" w:rsidRDefault="000449AE" w:rsidP="006C301A">
      <w:pPr>
        <w:jc w:val="both"/>
      </w:pPr>
    </w:p>
    <w:p w:rsidR="006C301A" w:rsidRDefault="006C301A" w:rsidP="006C301A">
      <w:pPr>
        <w:jc w:val="both"/>
      </w:pPr>
      <w:r w:rsidRPr="006C301A">
        <w:t>Na potrzeby postępowania o udzielenie zamówienia publicznego pn.</w:t>
      </w:r>
      <w:r w:rsidR="00AE280A">
        <w:t>:</w:t>
      </w:r>
      <w:r w:rsidRPr="006C301A">
        <w:t xml:space="preserve"> </w:t>
      </w:r>
      <w:r w:rsidR="00AE280A" w:rsidRPr="00AE280A">
        <w:rPr>
          <w:b/>
        </w:rPr>
        <w:t>„Modernizacja ewidencji gruntów i budynków dla obrębu Dęba, gmina Nowa Dęba (obszar wiejski), powiat tarnobrzeski”</w:t>
      </w:r>
      <w:r w:rsidR="00AE280A">
        <w:t>,</w:t>
      </w:r>
      <w:r w:rsidRPr="006C301A">
        <w:t xml:space="preserve"> prowadzonego przez Powiat Tarnobrzeski, oświadczam, co następuje:</w:t>
      </w:r>
    </w:p>
    <w:p w:rsidR="006C301A" w:rsidRDefault="006C301A" w:rsidP="006C301A">
      <w:pPr>
        <w:jc w:val="both"/>
      </w:pPr>
      <w:bookmarkStart w:id="0" w:name="_GoBack"/>
      <w:bookmarkEnd w:id="0"/>
    </w:p>
    <w:p w:rsidR="006C301A" w:rsidRPr="006C301A" w:rsidRDefault="006C301A" w:rsidP="006C301A">
      <w:pPr>
        <w:spacing w:after="120"/>
        <w:jc w:val="both"/>
        <w:rPr>
          <w:b/>
        </w:rPr>
      </w:pPr>
      <w:r w:rsidRPr="006C301A">
        <w:rPr>
          <w:b/>
        </w:rPr>
        <w:t>1. Oświadczenia dotyczące Wykonawcy</w:t>
      </w:r>
    </w:p>
    <w:p w:rsidR="006C301A" w:rsidRPr="000449AE" w:rsidRDefault="000449AE" w:rsidP="0025277E">
      <w:pPr>
        <w:pStyle w:val="Akapitzlist"/>
        <w:numPr>
          <w:ilvl w:val="0"/>
          <w:numId w:val="42"/>
        </w:numPr>
        <w:ind w:left="567" w:hanging="283"/>
        <w:contextualSpacing/>
        <w:jc w:val="both"/>
      </w:pPr>
      <w:r w:rsidRPr="000449AE">
        <w:t xml:space="preserve">Oświadczam, że nie podlegam wykluczeniu z postępowania na podstawie </w:t>
      </w:r>
      <w:r w:rsidRPr="000449AE">
        <w:br/>
        <w:t xml:space="preserve">art. 24 ust 1 pkt 12-23 ustawy </w:t>
      </w:r>
      <w:proofErr w:type="spellStart"/>
      <w:r w:rsidRPr="000449AE">
        <w:t>Pzp</w:t>
      </w:r>
      <w:proofErr w:type="spellEnd"/>
      <w:r w:rsidRPr="000449AE">
        <w:t>.</w:t>
      </w:r>
    </w:p>
    <w:p w:rsidR="000449AE" w:rsidRPr="000449AE" w:rsidRDefault="000449AE" w:rsidP="0025277E">
      <w:pPr>
        <w:pStyle w:val="Akapitzlist"/>
        <w:numPr>
          <w:ilvl w:val="0"/>
          <w:numId w:val="42"/>
        </w:numPr>
        <w:ind w:left="567" w:hanging="283"/>
        <w:jc w:val="both"/>
      </w:pPr>
      <w:r w:rsidRPr="000449AE">
        <w:t xml:space="preserve">Oświadczam, że nie podlegam wykluczeniu z postępowania na podstawie </w:t>
      </w:r>
      <w:r w:rsidRPr="000449AE">
        <w:br/>
        <w:t xml:space="preserve">art. 24 ust. 5 ustawy </w:t>
      </w:r>
      <w:proofErr w:type="spellStart"/>
      <w:r w:rsidRPr="000449AE">
        <w:t>Pzp</w:t>
      </w:r>
      <w:proofErr w:type="spellEnd"/>
      <w:r w:rsidRPr="000449AE">
        <w:t>.</w:t>
      </w:r>
    </w:p>
    <w:p w:rsidR="004932D7" w:rsidRPr="00193A1B" w:rsidRDefault="004932D7" w:rsidP="004932D7">
      <w:pPr>
        <w:pStyle w:val="Tekstpodstawowy"/>
        <w:ind w:hanging="3"/>
        <w:rPr>
          <w:b w:val="0"/>
          <w:bCs w:val="0"/>
          <w:sz w:val="24"/>
        </w:rPr>
      </w:pPr>
    </w:p>
    <w:p w:rsidR="004932D7" w:rsidRDefault="004932D7" w:rsidP="004932D7">
      <w:pPr>
        <w:pStyle w:val="Tekstpodstawowy"/>
        <w:jc w:val="left"/>
        <w:rPr>
          <w:b w:val="0"/>
          <w:bCs w:val="0"/>
          <w:sz w:val="24"/>
        </w:rPr>
      </w:pPr>
    </w:p>
    <w:p w:rsidR="004932D7" w:rsidRDefault="004932D7" w:rsidP="004932D7">
      <w:pPr>
        <w:pStyle w:val="Tekstpodstawowy"/>
        <w:ind w:hanging="3"/>
        <w:rPr>
          <w:b w:val="0"/>
          <w:bCs w:val="0"/>
          <w:sz w:val="24"/>
        </w:rPr>
      </w:pPr>
    </w:p>
    <w:p w:rsidR="004932D7" w:rsidRPr="005F6AB5" w:rsidRDefault="004932D7" w:rsidP="004932D7">
      <w:pPr>
        <w:pStyle w:val="Tekstpodstawowy"/>
        <w:ind w:hanging="3"/>
        <w:jc w:val="left"/>
        <w:rPr>
          <w:b w:val="0"/>
          <w:bCs w:val="0"/>
          <w:sz w:val="20"/>
          <w:szCs w:val="20"/>
        </w:rPr>
      </w:pPr>
      <w:r w:rsidRPr="005F6AB5">
        <w:rPr>
          <w:b w:val="0"/>
          <w:bCs w:val="0"/>
          <w:sz w:val="20"/>
          <w:szCs w:val="20"/>
        </w:rPr>
        <w:t>…………….……</w:t>
      </w:r>
      <w:r>
        <w:rPr>
          <w:b w:val="0"/>
          <w:bCs w:val="0"/>
          <w:sz w:val="20"/>
          <w:szCs w:val="20"/>
        </w:rPr>
        <w:t>………….</w:t>
      </w:r>
      <w:r w:rsidRPr="005F6AB5">
        <w:rPr>
          <w:b w:val="0"/>
          <w:bCs w:val="0"/>
          <w:sz w:val="20"/>
          <w:szCs w:val="20"/>
        </w:rPr>
        <w:t xml:space="preserve">, dnia ………….……. r. </w:t>
      </w:r>
    </w:p>
    <w:p w:rsidR="004932D7" w:rsidRPr="005F6AB5" w:rsidRDefault="004932D7" w:rsidP="004932D7">
      <w:pPr>
        <w:pStyle w:val="Tekstpodstawowy"/>
        <w:ind w:hanging="3"/>
        <w:jc w:val="left"/>
        <w:rPr>
          <w:b w:val="0"/>
          <w:bCs w:val="0"/>
          <w:sz w:val="20"/>
          <w:szCs w:val="20"/>
        </w:rPr>
      </w:pPr>
      <w:r>
        <w:rPr>
          <w:b w:val="0"/>
          <w:bCs w:val="0"/>
          <w:sz w:val="20"/>
          <w:szCs w:val="20"/>
        </w:rPr>
        <w:t xml:space="preserve">         (miejscowość)</w:t>
      </w:r>
    </w:p>
    <w:p w:rsidR="004932D7" w:rsidRPr="005F6AB5" w:rsidRDefault="004932D7" w:rsidP="004932D7">
      <w:pPr>
        <w:pStyle w:val="Tekstpodstawowy"/>
        <w:ind w:hanging="3"/>
        <w:rPr>
          <w:b w:val="0"/>
          <w:bCs w:val="0"/>
          <w:sz w:val="20"/>
          <w:szCs w:val="20"/>
        </w:rPr>
      </w:pP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t>…………………………………………</w:t>
      </w:r>
    </w:p>
    <w:p w:rsidR="004932D7" w:rsidRPr="005F6AB5" w:rsidRDefault="004932D7" w:rsidP="004932D7">
      <w:pPr>
        <w:pStyle w:val="Tekstpodstawowy"/>
        <w:ind w:hanging="3"/>
        <w:rPr>
          <w:b w:val="0"/>
          <w:bCs w:val="0"/>
          <w:sz w:val="20"/>
          <w:szCs w:val="20"/>
        </w:rPr>
      </w:pPr>
      <w:r>
        <w:rPr>
          <w:b w:val="0"/>
          <w:bCs w:val="0"/>
          <w:sz w:val="20"/>
          <w:szCs w:val="20"/>
        </w:rPr>
        <w:t xml:space="preserve">  </w:t>
      </w:r>
      <w:r>
        <w:rPr>
          <w:b w:val="0"/>
          <w:bCs w:val="0"/>
          <w:sz w:val="20"/>
          <w:szCs w:val="20"/>
        </w:rPr>
        <w:tab/>
      </w:r>
      <w:r>
        <w:rPr>
          <w:b w:val="0"/>
          <w:bCs w:val="0"/>
          <w:sz w:val="20"/>
          <w:szCs w:val="20"/>
        </w:rPr>
        <w:tab/>
      </w:r>
      <w:r>
        <w:rPr>
          <w:b w:val="0"/>
          <w:bCs w:val="0"/>
          <w:sz w:val="20"/>
          <w:szCs w:val="20"/>
        </w:rPr>
        <w:tab/>
      </w:r>
      <w:r>
        <w:rPr>
          <w:b w:val="0"/>
          <w:bCs w:val="0"/>
          <w:sz w:val="20"/>
          <w:szCs w:val="20"/>
        </w:rPr>
        <w:tab/>
      </w:r>
      <w:r>
        <w:rPr>
          <w:b w:val="0"/>
          <w:bCs w:val="0"/>
          <w:sz w:val="20"/>
          <w:szCs w:val="20"/>
        </w:rPr>
        <w:tab/>
      </w:r>
      <w:r>
        <w:rPr>
          <w:b w:val="0"/>
          <w:bCs w:val="0"/>
          <w:sz w:val="20"/>
          <w:szCs w:val="20"/>
        </w:rPr>
        <w:tab/>
      </w:r>
      <w:r w:rsidRPr="005F6AB5">
        <w:rPr>
          <w:b w:val="0"/>
          <w:bCs w:val="0"/>
          <w:sz w:val="20"/>
          <w:szCs w:val="20"/>
        </w:rPr>
        <w:t>(podpis)</w:t>
      </w:r>
    </w:p>
    <w:p w:rsidR="000449AE" w:rsidRPr="000449AE" w:rsidRDefault="000449AE" w:rsidP="006C301A">
      <w:pPr>
        <w:jc w:val="both"/>
        <w:rPr>
          <w:i/>
        </w:rPr>
      </w:pPr>
    </w:p>
    <w:p w:rsidR="000D7CAE" w:rsidRPr="000449AE" w:rsidRDefault="000D7CAE" w:rsidP="00550A6C">
      <w:pPr>
        <w:jc w:val="both"/>
        <w:rPr>
          <w:i/>
        </w:rPr>
      </w:pPr>
    </w:p>
    <w:p w:rsidR="000D7CAE" w:rsidRDefault="000449AE" w:rsidP="006C301A">
      <w:pPr>
        <w:jc w:val="both"/>
      </w:pPr>
      <w:r w:rsidRPr="000449AE">
        <w:t xml:space="preserve">Oświadczam, że zachodzą w stosunku do mnie podstawy wykluczenia z postępowania na podstawie art. …………. ustawy </w:t>
      </w:r>
      <w:proofErr w:type="spellStart"/>
      <w:r w:rsidRPr="000449AE">
        <w:t>Pzp</w:t>
      </w:r>
      <w:proofErr w:type="spellEnd"/>
      <w:r w:rsidRPr="000449AE">
        <w:t xml:space="preserve"> </w:t>
      </w:r>
      <w:r w:rsidRPr="000449AE">
        <w:rPr>
          <w:i/>
        </w:rPr>
        <w:t xml:space="preserve">(podać mającą zastosowanie podstawę wykluczenia spośród wymienionych w art. 24 ust. 1 pkt 13-14, 16-20 lub art. 24 ust. 5 ustawy </w:t>
      </w:r>
      <w:proofErr w:type="spellStart"/>
      <w:r w:rsidRPr="000449AE">
        <w:rPr>
          <w:i/>
        </w:rPr>
        <w:t>Pzp</w:t>
      </w:r>
      <w:proofErr w:type="spellEnd"/>
      <w:r w:rsidRPr="000449AE">
        <w:rPr>
          <w:i/>
        </w:rPr>
        <w:t>).</w:t>
      </w:r>
      <w:r w:rsidRPr="000449AE">
        <w:t xml:space="preserve"> Jednocześnie oświadczam, że w związku z ww. okolicznością, na podstawie art. 24 ust. 8 ustawy </w:t>
      </w:r>
      <w:proofErr w:type="spellStart"/>
      <w:r w:rsidRPr="000449AE">
        <w:t>Pzp</w:t>
      </w:r>
      <w:proofErr w:type="spellEnd"/>
      <w:r w:rsidRPr="000449AE">
        <w:t xml:space="preserve"> podjąłem następujące środki naprawcze: </w:t>
      </w:r>
    </w:p>
    <w:p w:rsidR="000D7CAE" w:rsidRDefault="000449AE" w:rsidP="000D7CAE">
      <w:pPr>
        <w:spacing w:before="240"/>
        <w:jc w:val="both"/>
      </w:pPr>
      <w:r w:rsidRPr="000449AE">
        <w:t>…………………………………………………………………………………………..……………</w:t>
      </w:r>
      <w:r w:rsidR="000D7CAE">
        <w:t>.</w:t>
      </w:r>
    </w:p>
    <w:p w:rsidR="000D7CAE" w:rsidRDefault="000449AE" w:rsidP="000D7CAE">
      <w:pPr>
        <w:spacing w:before="240"/>
        <w:jc w:val="both"/>
      </w:pPr>
      <w:r w:rsidRPr="000449AE">
        <w:t>……...........……………………………………………………………………………………………</w:t>
      </w:r>
    </w:p>
    <w:p w:rsidR="000449AE" w:rsidRPr="000449AE" w:rsidRDefault="000449AE" w:rsidP="000D7CAE">
      <w:pPr>
        <w:spacing w:before="240"/>
        <w:jc w:val="both"/>
      </w:pPr>
      <w:r w:rsidRPr="000449AE">
        <w:t>…………………………………………………………………………………………………………</w:t>
      </w:r>
    </w:p>
    <w:p w:rsidR="000D7CAE" w:rsidRDefault="000D7CAE" w:rsidP="000D7CAE">
      <w:pPr>
        <w:pStyle w:val="Tekstpodstawowy"/>
        <w:jc w:val="left"/>
        <w:rPr>
          <w:b w:val="0"/>
          <w:bCs w:val="0"/>
          <w:sz w:val="24"/>
        </w:rPr>
      </w:pPr>
    </w:p>
    <w:p w:rsidR="000D7CAE" w:rsidRDefault="000D7CAE" w:rsidP="000D7CAE">
      <w:pPr>
        <w:pStyle w:val="Tekstpodstawowy"/>
        <w:ind w:hanging="3"/>
        <w:rPr>
          <w:b w:val="0"/>
          <w:bCs w:val="0"/>
          <w:sz w:val="24"/>
        </w:rPr>
      </w:pPr>
    </w:p>
    <w:p w:rsidR="000D7CAE" w:rsidRPr="005F6AB5" w:rsidRDefault="000D7CAE" w:rsidP="000D7CAE">
      <w:pPr>
        <w:pStyle w:val="Tekstpodstawowy"/>
        <w:ind w:hanging="3"/>
        <w:jc w:val="left"/>
        <w:rPr>
          <w:b w:val="0"/>
          <w:bCs w:val="0"/>
          <w:sz w:val="20"/>
          <w:szCs w:val="20"/>
        </w:rPr>
      </w:pPr>
      <w:r w:rsidRPr="005F6AB5">
        <w:rPr>
          <w:b w:val="0"/>
          <w:bCs w:val="0"/>
          <w:sz w:val="20"/>
          <w:szCs w:val="20"/>
        </w:rPr>
        <w:t>…………….……</w:t>
      </w:r>
      <w:r>
        <w:rPr>
          <w:b w:val="0"/>
          <w:bCs w:val="0"/>
          <w:sz w:val="20"/>
          <w:szCs w:val="20"/>
        </w:rPr>
        <w:t>………….</w:t>
      </w:r>
      <w:r w:rsidRPr="005F6AB5">
        <w:rPr>
          <w:b w:val="0"/>
          <w:bCs w:val="0"/>
          <w:sz w:val="20"/>
          <w:szCs w:val="20"/>
        </w:rPr>
        <w:t xml:space="preserve">, dnia ………….……. r. </w:t>
      </w:r>
    </w:p>
    <w:p w:rsidR="000D7CAE" w:rsidRPr="005F6AB5" w:rsidRDefault="000D7CAE" w:rsidP="000D7CAE">
      <w:pPr>
        <w:pStyle w:val="Tekstpodstawowy"/>
        <w:ind w:hanging="3"/>
        <w:jc w:val="left"/>
        <w:rPr>
          <w:b w:val="0"/>
          <w:bCs w:val="0"/>
          <w:sz w:val="20"/>
          <w:szCs w:val="20"/>
        </w:rPr>
      </w:pPr>
      <w:r>
        <w:rPr>
          <w:b w:val="0"/>
          <w:bCs w:val="0"/>
          <w:sz w:val="20"/>
          <w:szCs w:val="20"/>
        </w:rPr>
        <w:t xml:space="preserve">         (miejscowość)</w:t>
      </w:r>
    </w:p>
    <w:p w:rsidR="000D7CAE" w:rsidRPr="005F6AB5" w:rsidRDefault="000D7CAE" w:rsidP="000D7CAE">
      <w:pPr>
        <w:pStyle w:val="Tekstpodstawowy"/>
        <w:ind w:hanging="3"/>
        <w:rPr>
          <w:b w:val="0"/>
          <w:bCs w:val="0"/>
          <w:sz w:val="20"/>
          <w:szCs w:val="20"/>
        </w:rPr>
      </w:pP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t>…………………………………………</w:t>
      </w:r>
    </w:p>
    <w:p w:rsidR="000D7CAE" w:rsidRPr="005F6AB5" w:rsidRDefault="000D7CAE" w:rsidP="000D7CAE">
      <w:pPr>
        <w:pStyle w:val="Tekstpodstawowy"/>
        <w:ind w:hanging="3"/>
        <w:rPr>
          <w:b w:val="0"/>
          <w:bCs w:val="0"/>
          <w:sz w:val="20"/>
          <w:szCs w:val="20"/>
        </w:rPr>
      </w:pPr>
      <w:r>
        <w:rPr>
          <w:b w:val="0"/>
          <w:bCs w:val="0"/>
          <w:sz w:val="20"/>
          <w:szCs w:val="20"/>
        </w:rPr>
        <w:t xml:space="preserve">  </w:t>
      </w:r>
      <w:r>
        <w:rPr>
          <w:b w:val="0"/>
          <w:bCs w:val="0"/>
          <w:sz w:val="20"/>
          <w:szCs w:val="20"/>
        </w:rPr>
        <w:tab/>
      </w:r>
      <w:r>
        <w:rPr>
          <w:b w:val="0"/>
          <w:bCs w:val="0"/>
          <w:sz w:val="20"/>
          <w:szCs w:val="20"/>
        </w:rPr>
        <w:tab/>
      </w:r>
      <w:r>
        <w:rPr>
          <w:b w:val="0"/>
          <w:bCs w:val="0"/>
          <w:sz w:val="20"/>
          <w:szCs w:val="20"/>
        </w:rPr>
        <w:tab/>
      </w:r>
      <w:r>
        <w:rPr>
          <w:b w:val="0"/>
          <w:bCs w:val="0"/>
          <w:sz w:val="20"/>
          <w:szCs w:val="20"/>
        </w:rPr>
        <w:tab/>
      </w:r>
      <w:r>
        <w:rPr>
          <w:b w:val="0"/>
          <w:bCs w:val="0"/>
          <w:sz w:val="20"/>
          <w:szCs w:val="20"/>
        </w:rPr>
        <w:tab/>
      </w:r>
      <w:r>
        <w:rPr>
          <w:b w:val="0"/>
          <w:bCs w:val="0"/>
          <w:sz w:val="20"/>
          <w:szCs w:val="20"/>
        </w:rPr>
        <w:tab/>
      </w:r>
      <w:r w:rsidRPr="005F6AB5">
        <w:rPr>
          <w:b w:val="0"/>
          <w:bCs w:val="0"/>
          <w:sz w:val="20"/>
          <w:szCs w:val="20"/>
        </w:rPr>
        <w:t>(podpis)</w:t>
      </w:r>
    </w:p>
    <w:p w:rsidR="000449AE" w:rsidRDefault="000449AE" w:rsidP="006C301A">
      <w:pPr>
        <w:jc w:val="both"/>
      </w:pPr>
    </w:p>
    <w:p w:rsidR="00AF69FA" w:rsidRDefault="00AF69FA" w:rsidP="006C301A">
      <w:pPr>
        <w:jc w:val="both"/>
      </w:pPr>
    </w:p>
    <w:p w:rsidR="000D7CAE" w:rsidRPr="000A2286" w:rsidRDefault="000A2286" w:rsidP="000A2286">
      <w:pPr>
        <w:spacing w:after="120"/>
        <w:jc w:val="both"/>
        <w:rPr>
          <w:b/>
        </w:rPr>
      </w:pPr>
      <w:r w:rsidRPr="000A2286">
        <w:rPr>
          <w:b/>
        </w:rPr>
        <w:t>2. Oświadczenie dotyczące podmiotu, na którego zasoby powołuje się Wykonawca</w:t>
      </w:r>
    </w:p>
    <w:p w:rsidR="000A2286" w:rsidRDefault="000449AE" w:rsidP="000A2286">
      <w:pPr>
        <w:spacing w:line="360" w:lineRule="auto"/>
      </w:pPr>
      <w:r w:rsidRPr="000449AE">
        <w:t>Oświadczam, że w stosunku do następującego/</w:t>
      </w:r>
      <w:proofErr w:type="spellStart"/>
      <w:r w:rsidRPr="000449AE">
        <w:t>ych</w:t>
      </w:r>
      <w:proofErr w:type="spellEnd"/>
      <w:r w:rsidRPr="000449AE">
        <w:t xml:space="preserve"> podmiotu/</w:t>
      </w:r>
      <w:proofErr w:type="spellStart"/>
      <w:r w:rsidRPr="000449AE">
        <w:t>tów</w:t>
      </w:r>
      <w:proofErr w:type="spellEnd"/>
      <w:r w:rsidRPr="000449AE">
        <w:t>, na którego/</w:t>
      </w:r>
      <w:proofErr w:type="spellStart"/>
      <w:r w:rsidRPr="000449AE">
        <w:t>ych</w:t>
      </w:r>
      <w:proofErr w:type="spellEnd"/>
      <w:r w:rsidRPr="000449AE">
        <w:t xml:space="preserve"> zasoby powołuję się w niniejszym postępowaniu, tj.: </w:t>
      </w:r>
      <w:r w:rsidR="000A2286">
        <w:t>………………………………………………………</w:t>
      </w:r>
    </w:p>
    <w:p w:rsidR="000A2286" w:rsidRDefault="000A2286" w:rsidP="000A2286">
      <w:pPr>
        <w:jc w:val="center"/>
        <w:rPr>
          <w:i/>
        </w:rPr>
      </w:pPr>
      <w:r>
        <w:t>……………………………………………………………………………………………………….</w:t>
      </w:r>
      <w:r w:rsidR="000449AE" w:rsidRPr="000449AE">
        <w:t xml:space="preserve"> </w:t>
      </w:r>
      <w:r w:rsidR="000449AE" w:rsidRPr="000A2286">
        <w:rPr>
          <w:i/>
          <w:sz w:val="20"/>
          <w:szCs w:val="20"/>
        </w:rPr>
        <w:t>(podać pełną nazwę/firmę, adres, a także w zależności od podmiotu: NIP/PESEL, KRS/</w:t>
      </w:r>
      <w:proofErr w:type="spellStart"/>
      <w:r w:rsidR="000449AE" w:rsidRPr="000A2286">
        <w:rPr>
          <w:i/>
          <w:sz w:val="20"/>
          <w:szCs w:val="20"/>
        </w:rPr>
        <w:t>CEiDG</w:t>
      </w:r>
      <w:proofErr w:type="spellEnd"/>
      <w:r w:rsidR="000449AE" w:rsidRPr="000A2286">
        <w:rPr>
          <w:i/>
          <w:sz w:val="20"/>
          <w:szCs w:val="20"/>
        </w:rPr>
        <w:t>)</w:t>
      </w:r>
    </w:p>
    <w:p w:rsidR="000449AE" w:rsidRPr="000449AE" w:rsidRDefault="000449AE" w:rsidP="000A2286">
      <w:r w:rsidRPr="000449AE">
        <w:t>nie zachodzą podstawy wykluczenia z postępowania o udzielenie zamówienia.</w:t>
      </w:r>
    </w:p>
    <w:p w:rsidR="00CF554B" w:rsidRPr="00193A1B" w:rsidRDefault="00CF554B" w:rsidP="00CF554B">
      <w:pPr>
        <w:pStyle w:val="Tekstpodstawowy"/>
        <w:ind w:hanging="3"/>
        <w:rPr>
          <w:b w:val="0"/>
          <w:bCs w:val="0"/>
          <w:sz w:val="24"/>
        </w:rPr>
      </w:pPr>
    </w:p>
    <w:p w:rsidR="00CF554B" w:rsidRDefault="00CF554B" w:rsidP="00CF554B">
      <w:pPr>
        <w:pStyle w:val="Tekstpodstawowy"/>
        <w:jc w:val="left"/>
        <w:rPr>
          <w:b w:val="0"/>
          <w:bCs w:val="0"/>
          <w:sz w:val="24"/>
        </w:rPr>
      </w:pPr>
    </w:p>
    <w:p w:rsidR="00CF554B" w:rsidRDefault="00CF554B" w:rsidP="00CF554B">
      <w:pPr>
        <w:pStyle w:val="Tekstpodstawowy"/>
        <w:ind w:hanging="3"/>
        <w:rPr>
          <w:b w:val="0"/>
          <w:bCs w:val="0"/>
          <w:sz w:val="24"/>
        </w:rPr>
      </w:pPr>
    </w:p>
    <w:p w:rsidR="005C5FE0" w:rsidRDefault="005C5FE0" w:rsidP="00CF554B">
      <w:pPr>
        <w:pStyle w:val="Tekstpodstawowy"/>
        <w:ind w:hanging="3"/>
        <w:rPr>
          <w:b w:val="0"/>
          <w:bCs w:val="0"/>
          <w:sz w:val="24"/>
        </w:rPr>
      </w:pPr>
    </w:p>
    <w:p w:rsidR="005C5FE0" w:rsidRDefault="005C5FE0" w:rsidP="00CF554B">
      <w:pPr>
        <w:pStyle w:val="Tekstpodstawowy"/>
        <w:ind w:hanging="3"/>
        <w:rPr>
          <w:b w:val="0"/>
          <w:bCs w:val="0"/>
          <w:sz w:val="24"/>
        </w:rPr>
      </w:pPr>
    </w:p>
    <w:p w:rsidR="00CF554B" w:rsidRPr="005F6AB5" w:rsidRDefault="00CF554B" w:rsidP="00CF554B">
      <w:pPr>
        <w:pStyle w:val="Tekstpodstawowy"/>
        <w:ind w:hanging="3"/>
        <w:jc w:val="left"/>
        <w:rPr>
          <w:b w:val="0"/>
          <w:bCs w:val="0"/>
          <w:sz w:val="20"/>
          <w:szCs w:val="20"/>
        </w:rPr>
      </w:pPr>
      <w:r w:rsidRPr="005F6AB5">
        <w:rPr>
          <w:b w:val="0"/>
          <w:bCs w:val="0"/>
          <w:sz w:val="20"/>
          <w:szCs w:val="20"/>
        </w:rPr>
        <w:t>…………….……</w:t>
      </w:r>
      <w:r>
        <w:rPr>
          <w:b w:val="0"/>
          <w:bCs w:val="0"/>
          <w:sz w:val="20"/>
          <w:szCs w:val="20"/>
        </w:rPr>
        <w:t>………….</w:t>
      </w:r>
      <w:r w:rsidRPr="005F6AB5">
        <w:rPr>
          <w:b w:val="0"/>
          <w:bCs w:val="0"/>
          <w:sz w:val="20"/>
          <w:szCs w:val="20"/>
        </w:rPr>
        <w:t xml:space="preserve">, dnia ………….……. r. </w:t>
      </w:r>
    </w:p>
    <w:p w:rsidR="00CF554B" w:rsidRPr="005F6AB5" w:rsidRDefault="00CF554B" w:rsidP="00CF554B">
      <w:pPr>
        <w:pStyle w:val="Tekstpodstawowy"/>
        <w:ind w:hanging="3"/>
        <w:jc w:val="left"/>
        <w:rPr>
          <w:b w:val="0"/>
          <w:bCs w:val="0"/>
          <w:sz w:val="20"/>
          <w:szCs w:val="20"/>
        </w:rPr>
      </w:pPr>
      <w:r>
        <w:rPr>
          <w:b w:val="0"/>
          <w:bCs w:val="0"/>
          <w:sz w:val="20"/>
          <w:szCs w:val="20"/>
        </w:rPr>
        <w:t xml:space="preserve">         (miejscowość)</w:t>
      </w:r>
    </w:p>
    <w:p w:rsidR="00CF554B" w:rsidRPr="005F6AB5" w:rsidRDefault="00CF554B" w:rsidP="00CF554B">
      <w:pPr>
        <w:pStyle w:val="Tekstpodstawowy"/>
        <w:ind w:hanging="3"/>
        <w:rPr>
          <w:b w:val="0"/>
          <w:bCs w:val="0"/>
          <w:sz w:val="20"/>
          <w:szCs w:val="20"/>
        </w:rPr>
      </w:pP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t>…………………………………………</w:t>
      </w:r>
    </w:p>
    <w:p w:rsidR="00CF554B" w:rsidRPr="005F6AB5" w:rsidRDefault="00CF554B" w:rsidP="00CF554B">
      <w:pPr>
        <w:pStyle w:val="Tekstpodstawowy"/>
        <w:ind w:hanging="3"/>
        <w:rPr>
          <w:b w:val="0"/>
          <w:bCs w:val="0"/>
          <w:sz w:val="20"/>
          <w:szCs w:val="20"/>
        </w:rPr>
      </w:pPr>
      <w:r>
        <w:rPr>
          <w:b w:val="0"/>
          <w:bCs w:val="0"/>
          <w:sz w:val="20"/>
          <w:szCs w:val="20"/>
        </w:rPr>
        <w:t xml:space="preserve">  </w:t>
      </w:r>
      <w:r>
        <w:rPr>
          <w:b w:val="0"/>
          <w:bCs w:val="0"/>
          <w:sz w:val="20"/>
          <w:szCs w:val="20"/>
        </w:rPr>
        <w:tab/>
      </w:r>
      <w:r>
        <w:rPr>
          <w:b w:val="0"/>
          <w:bCs w:val="0"/>
          <w:sz w:val="20"/>
          <w:szCs w:val="20"/>
        </w:rPr>
        <w:tab/>
      </w:r>
      <w:r>
        <w:rPr>
          <w:b w:val="0"/>
          <w:bCs w:val="0"/>
          <w:sz w:val="20"/>
          <w:szCs w:val="20"/>
        </w:rPr>
        <w:tab/>
      </w:r>
      <w:r>
        <w:rPr>
          <w:b w:val="0"/>
          <w:bCs w:val="0"/>
          <w:sz w:val="20"/>
          <w:szCs w:val="20"/>
        </w:rPr>
        <w:tab/>
      </w:r>
      <w:r>
        <w:rPr>
          <w:b w:val="0"/>
          <w:bCs w:val="0"/>
          <w:sz w:val="20"/>
          <w:szCs w:val="20"/>
        </w:rPr>
        <w:tab/>
      </w:r>
      <w:r>
        <w:rPr>
          <w:b w:val="0"/>
          <w:bCs w:val="0"/>
          <w:sz w:val="20"/>
          <w:szCs w:val="20"/>
        </w:rPr>
        <w:tab/>
      </w:r>
      <w:r w:rsidRPr="005F6AB5">
        <w:rPr>
          <w:b w:val="0"/>
          <w:bCs w:val="0"/>
          <w:sz w:val="20"/>
          <w:szCs w:val="20"/>
        </w:rPr>
        <w:t>(podpis)</w:t>
      </w:r>
    </w:p>
    <w:p w:rsidR="000449AE" w:rsidRDefault="000449AE" w:rsidP="006C301A">
      <w:pPr>
        <w:jc w:val="both"/>
        <w:rPr>
          <w:b/>
        </w:rPr>
      </w:pPr>
    </w:p>
    <w:p w:rsidR="000A2286" w:rsidRDefault="000A2286" w:rsidP="006C301A">
      <w:pPr>
        <w:jc w:val="both"/>
        <w:rPr>
          <w:b/>
        </w:rPr>
      </w:pPr>
    </w:p>
    <w:p w:rsidR="000E42C0" w:rsidRPr="000449AE" w:rsidRDefault="000E42C0" w:rsidP="000E42C0">
      <w:pPr>
        <w:pStyle w:val="Tekstpodstawowy"/>
        <w:spacing w:after="120"/>
        <w:ind w:hanging="6"/>
        <w:jc w:val="left"/>
        <w:rPr>
          <w:bCs w:val="0"/>
          <w:sz w:val="24"/>
        </w:rPr>
      </w:pPr>
      <w:r w:rsidRPr="000449AE">
        <w:rPr>
          <w:bCs w:val="0"/>
          <w:sz w:val="24"/>
        </w:rPr>
        <w:t>3. Oświadczenie dotyczące podanych informacji</w:t>
      </w:r>
    </w:p>
    <w:p w:rsidR="000E42C0" w:rsidRPr="00193A1B" w:rsidRDefault="000E42C0" w:rsidP="000E42C0">
      <w:pPr>
        <w:pStyle w:val="Tekstpodstawowy"/>
        <w:ind w:hanging="3"/>
        <w:jc w:val="both"/>
        <w:rPr>
          <w:b w:val="0"/>
          <w:bCs w:val="0"/>
          <w:sz w:val="24"/>
        </w:rPr>
      </w:pPr>
      <w:r w:rsidRPr="00193A1B">
        <w:rPr>
          <w:b w:val="0"/>
          <w:bCs w:val="0"/>
          <w:sz w:val="24"/>
        </w:rPr>
        <w:t>Oświadczam, że wszystkie informacje podane w powyższych oświadczeniach są aktualne i zgodne z prawdą oraz zostały przedstawione z pełną świadomością konsekwencji wprowadzenia zamawiającego w błąd przy przedstawianiu informacji.</w:t>
      </w:r>
    </w:p>
    <w:p w:rsidR="000E42C0" w:rsidRPr="00193A1B" w:rsidRDefault="000E42C0" w:rsidP="000E42C0">
      <w:pPr>
        <w:pStyle w:val="Tekstpodstawowy"/>
        <w:ind w:hanging="3"/>
        <w:rPr>
          <w:b w:val="0"/>
          <w:bCs w:val="0"/>
          <w:sz w:val="24"/>
        </w:rPr>
      </w:pPr>
    </w:p>
    <w:p w:rsidR="000E42C0" w:rsidRDefault="000E42C0" w:rsidP="000E42C0">
      <w:pPr>
        <w:pStyle w:val="Tekstpodstawowy"/>
        <w:jc w:val="left"/>
        <w:rPr>
          <w:b w:val="0"/>
          <w:bCs w:val="0"/>
          <w:sz w:val="24"/>
        </w:rPr>
      </w:pPr>
    </w:p>
    <w:p w:rsidR="005C5FE0" w:rsidRDefault="005C5FE0" w:rsidP="000E42C0">
      <w:pPr>
        <w:pStyle w:val="Tekstpodstawowy"/>
        <w:jc w:val="left"/>
        <w:rPr>
          <w:b w:val="0"/>
          <w:bCs w:val="0"/>
          <w:sz w:val="24"/>
        </w:rPr>
      </w:pPr>
    </w:p>
    <w:p w:rsidR="005C5FE0" w:rsidRDefault="005C5FE0" w:rsidP="000E42C0">
      <w:pPr>
        <w:pStyle w:val="Tekstpodstawowy"/>
        <w:jc w:val="left"/>
        <w:rPr>
          <w:b w:val="0"/>
          <w:bCs w:val="0"/>
          <w:sz w:val="24"/>
        </w:rPr>
      </w:pPr>
    </w:p>
    <w:p w:rsidR="000E42C0" w:rsidRDefault="000E42C0" w:rsidP="000E42C0">
      <w:pPr>
        <w:pStyle w:val="Tekstpodstawowy"/>
        <w:ind w:hanging="3"/>
        <w:rPr>
          <w:b w:val="0"/>
          <w:bCs w:val="0"/>
          <w:sz w:val="24"/>
        </w:rPr>
      </w:pPr>
    </w:p>
    <w:p w:rsidR="000E42C0" w:rsidRPr="005F6AB5" w:rsidRDefault="000E42C0" w:rsidP="000E42C0">
      <w:pPr>
        <w:pStyle w:val="Tekstpodstawowy"/>
        <w:ind w:hanging="3"/>
        <w:jc w:val="left"/>
        <w:rPr>
          <w:b w:val="0"/>
          <w:bCs w:val="0"/>
          <w:sz w:val="20"/>
          <w:szCs w:val="20"/>
        </w:rPr>
      </w:pPr>
      <w:r w:rsidRPr="005F6AB5">
        <w:rPr>
          <w:b w:val="0"/>
          <w:bCs w:val="0"/>
          <w:sz w:val="20"/>
          <w:szCs w:val="20"/>
        </w:rPr>
        <w:t>…………….……</w:t>
      </w:r>
      <w:r>
        <w:rPr>
          <w:b w:val="0"/>
          <w:bCs w:val="0"/>
          <w:sz w:val="20"/>
          <w:szCs w:val="20"/>
        </w:rPr>
        <w:t>………….</w:t>
      </w:r>
      <w:r w:rsidRPr="005F6AB5">
        <w:rPr>
          <w:b w:val="0"/>
          <w:bCs w:val="0"/>
          <w:sz w:val="20"/>
          <w:szCs w:val="20"/>
        </w:rPr>
        <w:t xml:space="preserve">, dnia ………….……. r. </w:t>
      </w:r>
    </w:p>
    <w:p w:rsidR="000E42C0" w:rsidRPr="005F6AB5" w:rsidRDefault="000E42C0" w:rsidP="000E42C0">
      <w:pPr>
        <w:pStyle w:val="Tekstpodstawowy"/>
        <w:ind w:hanging="3"/>
        <w:jc w:val="left"/>
        <w:rPr>
          <w:b w:val="0"/>
          <w:bCs w:val="0"/>
          <w:sz w:val="20"/>
          <w:szCs w:val="20"/>
        </w:rPr>
      </w:pPr>
      <w:r>
        <w:rPr>
          <w:b w:val="0"/>
          <w:bCs w:val="0"/>
          <w:sz w:val="20"/>
          <w:szCs w:val="20"/>
        </w:rPr>
        <w:t xml:space="preserve">         (miejscowość)</w:t>
      </w:r>
    </w:p>
    <w:p w:rsidR="000E42C0" w:rsidRPr="005F6AB5" w:rsidRDefault="000E42C0" w:rsidP="000E42C0">
      <w:pPr>
        <w:pStyle w:val="Tekstpodstawowy"/>
        <w:ind w:hanging="3"/>
        <w:rPr>
          <w:b w:val="0"/>
          <w:bCs w:val="0"/>
          <w:sz w:val="20"/>
          <w:szCs w:val="20"/>
        </w:rPr>
      </w:pP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t>…………………………………………</w:t>
      </w:r>
    </w:p>
    <w:p w:rsidR="000E42C0" w:rsidRPr="005F6AB5" w:rsidRDefault="000E42C0" w:rsidP="000E42C0">
      <w:pPr>
        <w:pStyle w:val="Tekstpodstawowy"/>
        <w:ind w:hanging="3"/>
        <w:rPr>
          <w:b w:val="0"/>
          <w:bCs w:val="0"/>
          <w:sz w:val="20"/>
          <w:szCs w:val="20"/>
        </w:rPr>
      </w:pPr>
      <w:r>
        <w:rPr>
          <w:b w:val="0"/>
          <w:bCs w:val="0"/>
          <w:sz w:val="20"/>
          <w:szCs w:val="20"/>
        </w:rPr>
        <w:t xml:space="preserve">  </w:t>
      </w:r>
      <w:r>
        <w:rPr>
          <w:b w:val="0"/>
          <w:bCs w:val="0"/>
          <w:sz w:val="20"/>
          <w:szCs w:val="20"/>
        </w:rPr>
        <w:tab/>
      </w:r>
      <w:r>
        <w:rPr>
          <w:b w:val="0"/>
          <w:bCs w:val="0"/>
          <w:sz w:val="20"/>
          <w:szCs w:val="20"/>
        </w:rPr>
        <w:tab/>
      </w:r>
      <w:r>
        <w:rPr>
          <w:b w:val="0"/>
          <w:bCs w:val="0"/>
          <w:sz w:val="20"/>
          <w:szCs w:val="20"/>
        </w:rPr>
        <w:tab/>
      </w:r>
      <w:r>
        <w:rPr>
          <w:b w:val="0"/>
          <w:bCs w:val="0"/>
          <w:sz w:val="20"/>
          <w:szCs w:val="20"/>
        </w:rPr>
        <w:tab/>
      </w:r>
      <w:r>
        <w:rPr>
          <w:b w:val="0"/>
          <w:bCs w:val="0"/>
          <w:sz w:val="20"/>
          <w:szCs w:val="20"/>
        </w:rPr>
        <w:tab/>
      </w:r>
      <w:r>
        <w:rPr>
          <w:b w:val="0"/>
          <w:bCs w:val="0"/>
          <w:sz w:val="20"/>
          <w:szCs w:val="20"/>
        </w:rPr>
        <w:tab/>
      </w:r>
      <w:r w:rsidRPr="005F6AB5">
        <w:rPr>
          <w:b w:val="0"/>
          <w:bCs w:val="0"/>
          <w:sz w:val="20"/>
          <w:szCs w:val="20"/>
        </w:rPr>
        <w:t>(podpis)</w:t>
      </w:r>
    </w:p>
    <w:p w:rsidR="000A2286" w:rsidRDefault="000A2286" w:rsidP="006C301A">
      <w:pPr>
        <w:jc w:val="both"/>
        <w:rPr>
          <w:b/>
        </w:rPr>
      </w:pPr>
    </w:p>
    <w:p w:rsidR="000A2286" w:rsidRDefault="000A2286" w:rsidP="006C301A">
      <w:pPr>
        <w:jc w:val="both"/>
        <w:rPr>
          <w:b/>
        </w:rPr>
      </w:pPr>
    </w:p>
    <w:p w:rsidR="00550A6C" w:rsidRDefault="00550A6C" w:rsidP="006C301A">
      <w:pPr>
        <w:jc w:val="both"/>
        <w:rPr>
          <w:i/>
        </w:rPr>
        <w:sectPr w:rsidR="00550A6C" w:rsidSect="00206EE8">
          <w:footerReference w:type="default" r:id="rId9"/>
          <w:pgSz w:w="11906" w:h="16838"/>
          <w:pgMar w:top="993" w:right="1134" w:bottom="1021" w:left="1134" w:header="709" w:footer="550" w:gutter="0"/>
          <w:cols w:space="708"/>
          <w:docGrid w:linePitch="360"/>
        </w:sectPr>
      </w:pPr>
    </w:p>
    <w:p w:rsidR="00807665" w:rsidRPr="00BC16A6" w:rsidRDefault="00807665" w:rsidP="00807665">
      <w:pPr>
        <w:pStyle w:val="Tekstpodstawowy"/>
        <w:jc w:val="right"/>
        <w:rPr>
          <w:i/>
          <w:iCs/>
          <w:sz w:val="20"/>
          <w:lang w:val="de-DE"/>
        </w:rPr>
      </w:pPr>
      <w:proofErr w:type="spellStart"/>
      <w:r>
        <w:rPr>
          <w:i/>
          <w:iCs/>
          <w:sz w:val="20"/>
          <w:lang w:val="de-DE"/>
        </w:rPr>
        <w:lastRenderedPageBreak/>
        <w:t>Załącznik</w:t>
      </w:r>
      <w:proofErr w:type="spellEnd"/>
      <w:r>
        <w:rPr>
          <w:i/>
          <w:iCs/>
          <w:sz w:val="20"/>
          <w:lang w:val="de-DE"/>
        </w:rPr>
        <w:t xml:space="preserve"> </w:t>
      </w:r>
      <w:proofErr w:type="spellStart"/>
      <w:r>
        <w:rPr>
          <w:i/>
          <w:iCs/>
          <w:sz w:val="20"/>
          <w:lang w:val="de-DE"/>
        </w:rPr>
        <w:t>nr</w:t>
      </w:r>
      <w:proofErr w:type="spellEnd"/>
      <w:r>
        <w:rPr>
          <w:i/>
          <w:iCs/>
          <w:sz w:val="20"/>
          <w:lang w:val="de-DE"/>
        </w:rPr>
        <w:t xml:space="preserve"> 3</w:t>
      </w:r>
    </w:p>
    <w:p w:rsidR="000449AE" w:rsidRPr="000449AE" w:rsidRDefault="000449AE" w:rsidP="00807665">
      <w:pPr>
        <w:jc w:val="right"/>
        <w:rPr>
          <w:i/>
        </w:rPr>
      </w:pPr>
    </w:p>
    <w:p w:rsidR="00550A6C" w:rsidRDefault="00550A6C" w:rsidP="00550A6C">
      <w:pPr>
        <w:pStyle w:val="Tekstprzypisudolnego"/>
        <w:rPr>
          <w:b/>
          <w:bCs/>
          <w:sz w:val="24"/>
        </w:rPr>
      </w:pPr>
    </w:p>
    <w:p w:rsidR="00550A6C" w:rsidRDefault="00550A6C" w:rsidP="00550A6C">
      <w:pPr>
        <w:pStyle w:val="Tekstprzypisudolnego"/>
        <w:rPr>
          <w:b/>
          <w:bCs/>
          <w:sz w:val="24"/>
          <w:szCs w:val="24"/>
        </w:rPr>
      </w:pPr>
      <w:r>
        <w:rPr>
          <w:sz w:val="24"/>
          <w:szCs w:val="24"/>
        </w:rPr>
        <w:t>.....................................</w:t>
      </w:r>
      <w:r>
        <w:rPr>
          <w:b/>
          <w:bCs/>
          <w:sz w:val="24"/>
          <w:szCs w:val="24"/>
        </w:rPr>
        <w:t xml:space="preserve">                                                             </w:t>
      </w:r>
    </w:p>
    <w:p w:rsidR="00550A6C" w:rsidRDefault="00550A6C" w:rsidP="00550A6C">
      <w:pPr>
        <w:pStyle w:val="Tekstprzypisudolnego"/>
        <w:rPr>
          <w:szCs w:val="24"/>
        </w:rPr>
      </w:pPr>
      <w:r>
        <w:rPr>
          <w:szCs w:val="24"/>
        </w:rPr>
        <w:t xml:space="preserve">     (pieczęć Wykonawcy)</w:t>
      </w:r>
    </w:p>
    <w:p w:rsidR="00550A6C" w:rsidRDefault="00550A6C" w:rsidP="00550A6C">
      <w:pPr>
        <w:pStyle w:val="Tekstpodstawowy"/>
        <w:jc w:val="left"/>
        <w:rPr>
          <w:b w:val="0"/>
          <w:bCs w:val="0"/>
          <w:sz w:val="24"/>
        </w:rPr>
      </w:pPr>
    </w:p>
    <w:p w:rsidR="00550A6C" w:rsidRDefault="00550A6C" w:rsidP="00550A6C">
      <w:pPr>
        <w:pStyle w:val="Tekstpodstawowy"/>
        <w:jc w:val="left"/>
        <w:rPr>
          <w:b w:val="0"/>
          <w:bCs w:val="0"/>
          <w:sz w:val="24"/>
        </w:rPr>
      </w:pPr>
    </w:p>
    <w:p w:rsidR="00550A6C" w:rsidRDefault="00550A6C" w:rsidP="00550A6C">
      <w:pPr>
        <w:pStyle w:val="Tekstpodstawowy"/>
        <w:jc w:val="left"/>
        <w:rPr>
          <w:b w:val="0"/>
          <w:bCs w:val="0"/>
          <w:sz w:val="24"/>
        </w:rPr>
      </w:pPr>
    </w:p>
    <w:p w:rsidR="00550A6C" w:rsidRDefault="00550A6C" w:rsidP="00550A6C">
      <w:pPr>
        <w:pStyle w:val="Tekstpodstawowy"/>
        <w:jc w:val="both"/>
        <w:rPr>
          <w:sz w:val="24"/>
        </w:rPr>
      </w:pPr>
    </w:p>
    <w:p w:rsidR="00550A6C" w:rsidRPr="00E8419D" w:rsidRDefault="00550A6C" w:rsidP="00550A6C">
      <w:pPr>
        <w:pStyle w:val="Tekstpodstawowy"/>
        <w:ind w:left="2124" w:firstLine="3972"/>
        <w:jc w:val="left"/>
        <w:rPr>
          <w:bCs w:val="0"/>
          <w:sz w:val="28"/>
          <w:szCs w:val="28"/>
        </w:rPr>
      </w:pPr>
      <w:r w:rsidRPr="00E8419D">
        <w:rPr>
          <w:bCs w:val="0"/>
          <w:sz w:val="28"/>
          <w:szCs w:val="28"/>
        </w:rPr>
        <w:t>Powiat Tarnobrzeski</w:t>
      </w:r>
    </w:p>
    <w:p w:rsidR="00550A6C" w:rsidRPr="00E8419D" w:rsidRDefault="00550A6C" w:rsidP="00550A6C">
      <w:pPr>
        <w:pStyle w:val="Tekstpodstawowy"/>
        <w:ind w:left="6096" w:hanging="3"/>
        <w:jc w:val="left"/>
        <w:rPr>
          <w:b w:val="0"/>
          <w:bCs w:val="0"/>
          <w:sz w:val="28"/>
          <w:szCs w:val="28"/>
        </w:rPr>
      </w:pPr>
      <w:r w:rsidRPr="00E8419D">
        <w:rPr>
          <w:b w:val="0"/>
          <w:bCs w:val="0"/>
          <w:sz w:val="28"/>
          <w:szCs w:val="28"/>
        </w:rPr>
        <w:t>ul. 1 Maja 4</w:t>
      </w:r>
    </w:p>
    <w:p w:rsidR="00550A6C" w:rsidRDefault="00550A6C" w:rsidP="00550A6C">
      <w:pPr>
        <w:pStyle w:val="Tekstpodstawowy"/>
        <w:ind w:left="6096" w:hanging="3"/>
        <w:jc w:val="left"/>
        <w:rPr>
          <w:b w:val="0"/>
          <w:bCs w:val="0"/>
          <w:sz w:val="28"/>
          <w:szCs w:val="28"/>
        </w:rPr>
      </w:pPr>
      <w:r w:rsidRPr="00E8419D">
        <w:rPr>
          <w:b w:val="0"/>
          <w:bCs w:val="0"/>
          <w:sz w:val="28"/>
          <w:szCs w:val="28"/>
        </w:rPr>
        <w:t xml:space="preserve">39-400 Tarnobrzeg </w:t>
      </w:r>
    </w:p>
    <w:p w:rsidR="00550A6C" w:rsidRPr="003F5FEE" w:rsidRDefault="00550A6C" w:rsidP="00550A6C">
      <w:pPr>
        <w:pStyle w:val="Tekstpodstawowy"/>
        <w:ind w:left="6096" w:hanging="3"/>
        <w:jc w:val="left"/>
        <w:rPr>
          <w:b w:val="0"/>
          <w:bCs w:val="0"/>
          <w:sz w:val="24"/>
        </w:rPr>
      </w:pPr>
    </w:p>
    <w:p w:rsidR="00550A6C" w:rsidRPr="003F5FEE" w:rsidRDefault="00550A6C" w:rsidP="00550A6C">
      <w:pPr>
        <w:pStyle w:val="Tekstpodstawowy"/>
        <w:ind w:left="6096" w:hanging="3"/>
        <w:jc w:val="left"/>
        <w:rPr>
          <w:b w:val="0"/>
          <w:bCs w:val="0"/>
          <w:sz w:val="24"/>
        </w:rPr>
      </w:pPr>
    </w:p>
    <w:p w:rsidR="00550A6C" w:rsidRPr="003F5FEE" w:rsidRDefault="00550A6C" w:rsidP="00550A6C">
      <w:pPr>
        <w:pStyle w:val="Tekstpodstawowy"/>
        <w:ind w:hanging="3"/>
        <w:jc w:val="left"/>
        <w:rPr>
          <w:b w:val="0"/>
          <w:bCs w:val="0"/>
          <w:sz w:val="24"/>
        </w:rPr>
      </w:pPr>
    </w:p>
    <w:p w:rsidR="00550A6C" w:rsidRPr="00DA6822" w:rsidRDefault="00550A6C" w:rsidP="00550A6C">
      <w:pPr>
        <w:pStyle w:val="Tekstpodstawowy"/>
        <w:ind w:hanging="3"/>
        <w:rPr>
          <w:bCs w:val="0"/>
          <w:sz w:val="28"/>
          <w:szCs w:val="28"/>
        </w:rPr>
      </w:pPr>
      <w:r w:rsidRPr="00DA6822">
        <w:rPr>
          <w:bCs w:val="0"/>
          <w:sz w:val="28"/>
          <w:szCs w:val="28"/>
        </w:rPr>
        <w:t>Oświadczenie o spełnianiu warunków udziału w postępowaniu</w:t>
      </w:r>
    </w:p>
    <w:p w:rsidR="00550A6C" w:rsidRDefault="00550A6C" w:rsidP="00550A6C">
      <w:pPr>
        <w:pStyle w:val="Tekstpodstawowy"/>
        <w:ind w:hanging="3"/>
        <w:rPr>
          <w:b w:val="0"/>
          <w:bCs w:val="0"/>
          <w:sz w:val="28"/>
          <w:szCs w:val="28"/>
        </w:rPr>
      </w:pPr>
    </w:p>
    <w:p w:rsidR="00550A6C" w:rsidRPr="00DA6822" w:rsidRDefault="00550A6C" w:rsidP="00550A6C">
      <w:pPr>
        <w:pStyle w:val="Tekstpodstawowy"/>
        <w:ind w:hanging="3"/>
        <w:rPr>
          <w:b w:val="0"/>
          <w:bCs w:val="0"/>
          <w:sz w:val="28"/>
          <w:szCs w:val="28"/>
        </w:rPr>
      </w:pPr>
      <w:r w:rsidRPr="00DA6822">
        <w:rPr>
          <w:b w:val="0"/>
          <w:bCs w:val="0"/>
          <w:sz w:val="28"/>
          <w:szCs w:val="28"/>
        </w:rPr>
        <w:t>składane na podstawie art. 25a ust. 1 ustawy z dnia 29 stycznia 2004 r.</w:t>
      </w:r>
    </w:p>
    <w:p w:rsidR="00550A6C" w:rsidRDefault="00550A6C" w:rsidP="00550A6C">
      <w:pPr>
        <w:pStyle w:val="Tekstpodstawowy"/>
        <w:ind w:hanging="3"/>
        <w:rPr>
          <w:b w:val="0"/>
          <w:bCs w:val="0"/>
          <w:sz w:val="28"/>
          <w:szCs w:val="28"/>
        </w:rPr>
      </w:pPr>
      <w:r w:rsidRPr="00DA6822">
        <w:rPr>
          <w:b w:val="0"/>
          <w:bCs w:val="0"/>
          <w:sz w:val="28"/>
          <w:szCs w:val="28"/>
        </w:rPr>
        <w:t>Prawo zamówień publi</w:t>
      </w:r>
      <w:r>
        <w:rPr>
          <w:b w:val="0"/>
          <w:bCs w:val="0"/>
          <w:sz w:val="28"/>
          <w:szCs w:val="28"/>
        </w:rPr>
        <w:t xml:space="preserve">cznych (dalej jako: ustawa </w:t>
      </w:r>
      <w:proofErr w:type="spellStart"/>
      <w:r>
        <w:rPr>
          <w:b w:val="0"/>
          <w:bCs w:val="0"/>
          <w:sz w:val="28"/>
          <w:szCs w:val="28"/>
        </w:rPr>
        <w:t>Pzp</w:t>
      </w:r>
      <w:proofErr w:type="spellEnd"/>
      <w:r>
        <w:rPr>
          <w:b w:val="0"/>
          <w:bCs w:val="0"/>
          <w:sz w:val="28"/>
          <w:szCs w:val="28"/>
        </w:rPr>
        <w:t>)</w:t>
      </w:r>
    </w:p>
    <w:p w:rsidR="00550A6C" w:rsidRDefault="00550A6C" w:rsidP="00550A6C">
      <w:pPr>
        <w:pStyle w:val="Tekstpodstawowy"/>
        <w:jc w:val="left"/>
        <w:rPr>
          <w:b w:val="0"/>
          <w:bCs w:val="0"/>
          <w:sz w:val="28"/>
          <w:szCs w:val="28"/>
        </w:rPr>
      </w:pPr>
    </w:p>
    <w:p w:rsidR="00550A6C" w:rsidRDefault="00550A6C" w:rsidP="00550A6C">
      <w:pPr>
        <w:pStyle w:val="Tekstpodstawowy"/>
        <w:ind w:left="6096" w:hanging="3"/>
        <w:jc w:val="left"/>
        <w:rPr>
          <w:b w:val="0"/>
          <w:bCs w:val="0"/>
          <w:sz w:val="28"/>
          <w:szCs w:val="28"/>
        </w:rPr>
      </w:pPr>
    </w:p>
    <w:p w:rsidR="00550A6C" w:rsidRPr="00193A1B" w:rsidRDefault="00550A6C" w:rsidP="00550A6C">
      <w:pPr>
        <w:pStyle w:val="Tekstpodstawowy"/>
        <w:ind w:hanging="3"/>
        <w:jc w:val="left"/>
        <w:rPr>
          <w:bCs w:val="0"/>
          <w:sz w:val="24"/>
        </w:rPr>
      </w:pPr>
      <w:r w:rsidRPr="00193A1B">
        <w:rPr>
          <w:bCs w:val="0"/>
          <w:sz w:val="24"/>
        </w:rPr>
        <w:t xml:space="preserve">I. CZĘŚĆ DOTYCZĄCA SPEŁNIANIA WARUNKÓW UDZIAŁU W POSTĘPOWANIU </w:t>
      </w:r>
    </w:p>
    <w:p w:rsidR="00550A6C" w:rsidRPr="00193A1B" w:rsidRDefault="00550A6C" w:rsidP="00550A6C">
      <w:pPr>
        <w:pStyle w:val="Tekstpodstawowy"/>
        <w:ind w:hanging="3"/>
        <w:rPr>
          <w:b w:val="0"/>
          <w:bCs w:val="0"/>
          <w:sz w:val="24"/>
        </w:rPr>
      </w:pPr>
    </w:p>
    <w:p w:rsidR="00550A6C" w:rsidRPr="00193A1B" w:rsidRDefault="00550A6C" w:rsidP="00550A6C">
      <w:pPr>
        <w:pStyle w:val="Tekstpodstawowy"/>
        <w:jc w:val="left"/>
        <w:rPr>
          <w:b w:val="0"/>
          <w:bCs w:val="0"/>
          <w:sz w:val="24"/>
        </w:rPr>
      </w:pPr>
    </w:p>
    <w:p w:rsidR="00550A6C" w:rsidRPr="00193A1B" w:rsidRDefault="00550A6C" w:rsidP="00550A6C">
      <w:pPr>
        <w:pStyle w:val="Tekstpodstawowy"/>
        <w:ind w:hanging="3"/>
        <w:jc w:val="both"/>
        <w:rPr>
          <w:b w:val="0"/>
          <w:bCs w:val="0"/>
          <w:sz w:val="24"/>
        </w:rPr>
      </w:pPr>
      <w:r w:rsidRPr="00193A1B">
        <w:rPr>
          <w:b w:val="0"/>
          <w:bCs w:val="0"/>
          <w:sz w:val="24"/>
        </w:rPr>
        <w:t>Na potrzeby postępowania o udzielenie zamówienia publicznego</w:t>
      </w:r>
      <w:r>
        <w:rPr>
          <w:b w:val="0"/>
          <w:bCs w:val="0"/>
          <w:sz w:val="24"/>
        </w:rPr>
        <w:t xml:space="preserve"> </w:t>
      </w:r>
      <w:r w:rsidRPr="00193A1B">
        <w:rPr>
          <w:b w:val="0"/>
          <w:bCs w:val="0"/>
          <w:sz w:val="24"/>
        </w:rPr>
        <w:t>pn.</w:t>
      </w:r>
      <w:r>
        <w:rPr>
          <w:b w:val="0"/>
          <w:bCs w:val="0"/>
          <w:sz w:val="24"/>
        </w:rPr>
        <w:t xml:space="preserve"> </w:t>
      </w:r>
      <w:r w:rsidRPr="00193A1B">
        <w:rPr>
          <w:bCs w:val="0"/>
          <w:sz w:val="24"/>
        </w:rPr>
        <w:t>„</w:t>
      </w:r>
      <w:r w:rsidR="006D15BB" w:rsidRPr="006D15BB">
        <w:rPr>
          <w:bCs w:val="0"/>
          <w:sz w:val="24"/>
        </w:rPr>
        <w:t>Przebudowa i rozbudowa drogi powiatowej Nr 1094R relacji Furmany – Żupawa – Stale w miejscowości Żupawa (etap I) w km 2+639,7 – 3+000</w:t>
      </w:r>
      <w:r w:rsidRPr="001426A3">
        <w:rPr>
          <w:bCs w:val="0"/>
          <w:sz w:val="24"/>
        </w:rPr>
        <w:t>”</w:t>
      </w:r>
      <w:r w:rsidRPr="00193A1B">
        <w:rPr>
          <w:b w:val="0"/>
          <w:bCs w:val="0"/>
          <w:sz w:val="24"/>
        </w:rPr>
        <w:t xml:space="preserve"> prowadzonego przez</w:t>
      </w:r>
      <w:r>
        <w:rPr>
          <w:b w:val="0"/>
          <w:bCs w:val="0"/>
          <w:sz w:val="24"/>
        </w:rPr>
        <w:t xml:space="preserve"> Powiat Tarnobrzeski</w:t>
      </w:r>
      <w:r w:rsidRPr="00193A1B">
        <w:rPr>
          <w:b w:val="0"/>
          <w:bCs w:val="0"/>
          <w:sz w:val="24"/>
        </w:rPr>
        <w:t>, oświadczam, co następuje:</w:t>
      </w:r>
    </w:p>
    <w:p w:rsidR="00550A6C" w:rsidRPr="00193A1B" w:rsidRDefault="00550A6C" w:rsidP="00550A6C">
      <w:pPr>
        <w:pStyle w:val="Tekstpodstawowy"/>
        <w:jc w:val="left"/>
        <w:rPr>
          <w:b w:val="0"/>
          <w:bCs w:val="0"/>
          <w:sz w:val="24"/>
        </w:rPr>
      </w:pPr>
    </w:p>
    <w:p w:rsidR="00550A6C" w:rsidRPr="000449AE" w:rsidRDefault="00550A6C" w:rsidP="00550A6C">
      <w:pPr>
        <w:pStyle w:val="Tekstpodstawowy"/>
        <w:spacing w:after="120"/>
        <w:ind w:hanging="6"/>
        <w:jc w:val="left"/>
        <w:rPr>
          <w:bCs w:val="0"/>
          <w:sz w:val="24"/>
        </w:rPr>
      </w:pPr>
      <w:r w:rsidRPr="000449AE">
        <w:rPr>
          <w:bCs w:val="0"/>
          <w:sz w:val="24"/>
        </w:rPr>
        <w:t>1. Informacja dotycząca Wykonawcy</w:t>
      </w:r>
    </w:p>
    <w:p w:rsidR="00550A6C" w:rsidRPr="00193A1B" w:rsidRDefault="00550A6C" w:rsidP="00550A6C">
      <w:pPr>
        <w:pStyle w:val="Tekstpodstawowy"/>
        <w:ind w:hanging="3"/>
        <w:jc w:val="both"/>
        <w:rPr>
          <w:b w:val="0"/>
          <w:bCs w:val="0"/>
          <w:sz w:val="24"/>
        </w:rPr>
      </w:pPr>
      <w:r w:rsidRPr="00193A1B">
        <w:rPr>
          <w:b w:val="0"/>
          <w:bCs w:val="0"/>
          <w:sz w:val="24"/>
        </w:rPr>
        <w:t xml:space="preserve">Oświadczam, że spełniam warunki udziału </w:t>
      </w:r>
      <w:r>
        <w:rPr>
          <w:b w:val="0"/>
          <w:bCs w:val="0"/>
          <w:sz w:val="24"/>
        </w:rPr>
        <w:t>w postępowaniu określone przez Z</w:t>
      </w:r>
      <w:r w:rsidRPr="00193A1B">
        <w:rPr>
          <w:b w:val="0"/>
          <w:bCs w:val="0"/>
          <w:sz w:val="24"/>
        </w:rPr>
        <w:t xml:space="preserve">amawiającego </w:t>
      </w:r>
      <w:r>
        <w:rPr>
          <w:b w:val="0"/>
          <w:bCs w:val="0"/>
          <w:sz w:val="24"/>
        </w:rPr>
        <w:br/>
      </w:r>
      <w:r w:rsidRPr="00193A1B">
        <w:rPr>
          <w:b w:val="0"/>
          <w:bCs w:val="0"/>
          <w:sz w:val="24"/>
        </w:rPr>
        <w:t xml:space="preserve">w </w:t>
      </w:r>
      <w:r w:rsidRPr="005F6AB5">
        <w:rPr>
          <w:b w:val="0"/>
          <w:bCs w:val="0"/>
          <w:sz w:val="24"/>
          <w:u w:val="single"/>
        </w:rPr>
        <w:t>pkt. 8.</w:t>
      </w:r>
      <w:r>
        <w:rPr>
          <w:b w:val="0"/>
          <w:bCs w:val="0"/>
          <w:sz w:val="24"/>
        </w:rPr>
        <w:t xml:space="preserve"> Specyfikacji Istotnych Warunków Zamówienia. </w:t>
      </w:r>
      <w:r w:rsidRPr="00193A1B">
        <w:rPr>
          <w:b w:val="0"/>
          <w:bCs w:val="0"/>
          <w:sz w:val="24"/>
        </w:rPr>
        <w:t xml:space="preserve">     </w:t>
      </w:r>
    </w:p>
    <w:p w:rsidR="00550A6C" w:rsidRPr="00193A1B" w:rsidRDefault="00550A6C" w:rsidP="00550A6C">
      <w:pPr>
        <w:pStyle w:val="Tekstpodstawowy"/>
        <w:ind w:hanging="3"/>
        <w:rPr>
          <w:b w:val="0"/>
          <w:bCs w:val="0"/>
          <w:sz w:val="24"/>
        </w:rPr>
      </w:pPr>
    </w:p>
    <w:p w:rsidR="00550A6C" w:rsidRDefault="00550A6C" w:rsidP="00550A6C">
      <w:pPr>
        <w:pStyle w:val="Tekstpodstawowy"/>
        <w:ind w:hanging="3"/>
        <w:rPr>
          <w:b w:val="0"/>
          <w:bCs w:val="0"/>
          <w:sz w:val="24"/>
        </w:rPr>
      </w:pPr>
    </w:p>
    <w:p w:rsidR="00550A6C" w:rsidRDefault="00550A6C" w:rsidP="00550A6C">
      <w:pPr>
        <w:pStyle w:val="Tekstpodstawowy"/>
        <w:ind w:hanging="3"/>
        <w:rPr>
          <w:b w:val="0"/>
          <w:bCs w:val="0"/>
          <w:sz w:val="24"/>
        </w:rPr>
      </w:pPr>
    </w:p>
    <w:p w:rsidR="00550A6C" w:rsidRPr="005F6AB5" w:rsidRDefault="00550A6C" w:rsidP="00550A6C">
      <w:pPr>
        <w:pStyle w:val="Tekstpodstawowy"/>
        <w:ind w:hanging="3"/>
        <w:jc w:val="left"/>
        <w:rPr>
          <w:b w:val="0"/>
          <w:bCs w:val="0"/>
          <w:sz w:val="20"/>
          <w:szCs w:val="20"/>
        </w:rPr>
      </w:pPr>
      <w:r w:rsidRPr="005F6AB5">
        <w:rPr>
          <w:b w:val="0"/>
          <w:bCs w:val="0"/>
          <w:sz w:val="20"/>
          <w:szCs w:val="20"/>
        </w:rPr>
        <w:t>…………….……</w:t>
      </w:r>
      <w:r>
        <w:rPr>
          <w:b w:val="0"/>
          <w:bCs w:val="0"/>
          <w:sz w:val="20"/>
          <w:szCs w:val="20"/>
        </w:rPr>
        <w:t>………….</w:t>
      </w:r>
      <w:r w:rsidRPr="005F6AB5">
        <w:rPr>
          <w:b w:val="0"/>
          <w:bCs w:val="0"/>
          <w:sz w:val="20"/>
          <w:szCs w:val="20"/>
        </w:rPr>
        <w:t xml:space="preserve">, dnia ………….……. r. </w:t>
      </w:r>
    </w:p>
    <w:p w:rsidR="00550A6C" w:rsidRPr="005F6AB5" w:rsidRDefault="00550A6C" w:rsidP="00550A6C">
      <w:pPr>
        <w:pStyle w:val="Tekstpodstawowy"/>
        <w:ind w:hanging="3"/>
        <w:jc w:val="left"/>
        <w:rPr>
          <w:b w:val="0"/>
          <w:bCs w:val="0"/>
          <w:sz w:val="20"/>
          <w:szCs w:val="20"/>
        </w:rPr>
      </w:pPr>
      <w:r>
        <w:rPr>
          <w:b w:val="0"/>
          <w:bCs w:val="0"/>
          <w:sz w:val="20"/>
          <w:szCs w:val="20"/>
        </w:rPr>
        <w:t xml:space="preserve">         (miejscowość)</w:t>
      </w:r>
    </w:p>
    <w:p w:rsidR="00550A6C" w:rsidRPr="005F6AB5" w:rsidRDefault="00550A6C" w:rsidP="00550A6C">
      <w:pPr>
        <w:pStyle w:val="Tekstpodstawowy"/>
        <w:ind w:hanging="3"/>
        <w:rPr>
          <w:b w:val="0"/>
          <w:bCs w:val="0"/>
          <w:sz w:val="20"/>
          <w:szCs w:val="20"/>
        </w:rPr>
      </w:pP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t>…………………………………………</w:t>
      </w:r>
    </w:p>
    <w:p w:rsidR="00550A6C" w:rsidRPr="005F6AB5" w:rsidRDefault="00550A6C" w:rsidP="00550A6C">
      <w:pPr>
        <w:pStyle w:val="Tekstpodstawowy"/>
        <w:ind w:hanging="3"/>
        <w:rPr>
          <w:b w:val="0"/>
          <w:bCs w:val="0"/>
          <w:sz w:val="20"/>
          <w:szCs w:val="20"/>
        </w:rPr>
      </w:pPr>
      <w:r>
        <w:rPr>
          <w:b w:val="0"/>
          <w:bCs w:val="0"/>
          <w:sz w:val="20"/>
          <w:szCs w:val="20"/>
        </w:rPr>
        <w:t xml:space="preserve">  </w:t>
      </w:r>
      <w:r>
        <w:rPr>
          <w:b w:val="0"/>
          <w:bCs w:val="0"/>
          <w:sz w:val="20"/>
          <w:szCs w:val="20"/>
        </w:rPr>
        <w:tab/>
      </w:r>
      <w:r>
        <w:rPr>
          <w:b w:val="0"/>
          <w:bCs w:val="0"/>
          <w:sz w:val="20"/>
          <w:szCs w:val="20"/>
        </w:rPr>
        <w:tab/>
      </w:r>
      <w:r>
        <w:rPr>
          <w:b w:val="0"/>
          <w:bCs w:val="0"/>
          <w:sz w:val="20"/>
          <w:szCs w:val="20"/>
        </w:rPr>
        <w:tab/>
      </w:r>
      <w:r>
        <w:rPr>
          <w:b w:val="0"/>
          <w:bCs w:val="0"/>
          <w:sz w:val="20"/>
          <w:szCs w:val="20"/>
        </w:rPr>
        <w:tab/>
      </w:r>
      <w:r>
        <w:rPr>
          <w:b w:val="0"/>
          <w:bCs w:val="0"/>
          <w:sz w:val="20"/>
          <w:szCs w:val="20"/>
        </w:rPr>
        <w:tab/>
      </w:r>
      <w:r>
        <w:rPr>
          <w:b w:val="0"/>
          <w:bCs w:val="0"/>
          <w:sz w:val="20"/>
          <w:szCs w:val="20"/>
        </w:rPr>
        <w:tab/>
      </w:r>
      <w:r w:rsidRPr="005F6AB5">
        <w:rPr>
          <w:b w:val="0"/>
          <w:bCs w:val="0"/>
          <w:sz w:val="20"/>
          <w:szCs w:val="20"/>
        </w:rPr>
        <w:t>(podpis)</w:t>
      </w:r>
    </w:p>
    <w:p w:rsidR="00550A6C" w:rsidRDefault="00550A6C" w:rsidP="00550A6C">
      <w:pPr>
        <w:pStyle w:val="Tekstpodstawowy"/>
        <w:ind w:hanging="3"/>
        <w:rPr>
          <w:b w:val="0"/>
          <w:bCs w:val="0"/>
          <w:sz w:val="20"/>
          <w:szCs w:val="20"/>
        </w:rPr>
      </w:pPr>
    </w:p>
    <w:p w:rsidR="00EF6705" w:rsidRDefault="00EF6705" w:rsidP="00550A6C">
      <w:pPr>
        <w:pStyle w:val="Tekstpodstawowy"/>
        <w:ind w:hanging="3"/>
        <w:rPr>
          <w:b w:val="0"/>
          <w:bCs w:val="0"/>
          <w:sz w:val="20"/>
          <w:szCs w:val="20"/>
        </w:rPr>
      </w:pPr>
    </w:p>
    <w:p w:rsidR="00EF6705" w:rsidRPr="005F6AB5" w:rsidRDefault="00EF6705" w:rsidP="00550A6C">
      <w:pPr>
        <w:pStyle w:val="Tekstpodstawowy"/>
        <w:ind w:hanging="3"/>
        <w:rPr>
          <w:b w:val="0"/>
          <w:bCs w:val="0"/>
          <w:sz w:val="20"/>
          <w:szCs w:val="20"/>
        </w:rPr>
      </w:pPr>
    </w:p>
    <w:p w:rsidR="00550A6C" w:rsidRPr="00193A1B" w:rsidRDefault="00550A6C" w:rsidP="00550A6C">
      <w:pPr>
        <w:pStyle w:val="Tekstpodstawowy"/>
        <w:ind w:hanging="3"/>
        <w:rPr>
          <w:b w:val="0"/>
          <w:bCs w:val="0"/>
          <w:sz w:val="24"/>
        </w:rPr>
      </w:pPr>
    </w:p>
    <w:p w:rsidR="00550A6C" w:rsidRPr="000449AE" w:rsidRDefault="00550A6C" w:rsidP="00550A6C">
      <w:pPr>
        <w:pStyle w:val="Tekstpodstawowy"/>
        <w:spacing w:after="120"/>
        <w:ind w:hanging="6"/>
        <w:jc w:val="left"/>
        <w:rPr>
          <w:bCs w:val="0"/>
          <w:sz w:val="24"/>
        </w:rPr>
      </w:pPr>
      <w:r w:rsidRPr="000449AE">
        <w:rPr>
          <w:bCs w:val="0"/>
          <w:sz w:val="24"/>
        </w:rPr>
        <w:t>2. Informacja w związku z poleganiem na zasobach innych podmiotów</w:t>
      </w:r>
    </w:p>
    <w:p w:rsidR="00550A6C" w:rsidRDefault="00550A6C" w:rsidP="00550A6C">
      <w:pPr>
        <w:pStyle w:val="Tekstpodstawowy"/>
        <w:spacing w:before="240"/>
        <w:ind w:hanging="6"/>
        <w:jc w:val="both"/>
        <w:rPr>
          <w:b w:val="0"/>
          <w:bCs w:val="0"/>
          <w:sz w:val="24"/>
        </w:rPr>
      </w:pPr>
      <w:r w:rsidRPr="00193A1B">
        <w:rPr>
          <w:b w:val="0"/>
          <w:bCs w:val="0"/>
          <w:sz w:val="24"/>
        </w:rPr>
        <w:t>Oświadczam, że w celu wykazania spełniania warunków udziału w p</w:t>
      </w:r>
      <w:r>
        <w:rPr>
          <w:b w:val="0"/>
          <w:bCs w:val="0"/>
          <w:sz w:val="24"/>
        </w:rPr>
        <w:t>ostępowaniu, określonych przez Z</w:t>
      </w:r>
      <w:r w:rsidRPr="00193A1B">
        <w:rPr>
          <w:b w:val="0"/>
          <w:bCs w:val="0"/>
          <w:sz w:val="24"/>
        </w:rPr>
        <w:t>amawiającego w</w:t>
      </w:r>
      <w:r>
        <w:rPr>
          <w:b w:val="0"/>
          <w:bCs w:val="0"/>
          <w:sz w:val="24"/>
        </w:rPr>
        <w:t xml:space="preserve"> </w:t>
      </w:r>
      <w:r w:rsidRPr="005F6AB5">
        <w:rPr>
          <w:b w:val="0"/>
          <w:bCs w:val="0"/>
          <w:sz w:val="24"/>
          <w:u w:val="single"/>
        </w:rPr>
        <w:t>pkt. 8.</w:t>
      </w:r>
      <w:r>
        <w:rPr>
          <w:b w:val="0"/>
          <w:bCs w:val="0"/>
          <w:sz w:val="24"/>
        </w:rPr>
        <w:t xml:space="preserve"> Specyfikacji Istotnych Warunków Zamówienia</w:t>
      </w:r>
      <w:r w:rsidRPr="00193A1B">
        <w:rPr>
          <w:b w:val="0"/>
          <w:bCs w:val="0"/>
          <w:sz w:val="24"/>
        </w:rPr>
        <w:t>, polegam na</w:t>
      </w:r>
    </w:p>
    <w:p w:rsidR="00550A6C" w:rsidRPr="00193A1B" w:rsidRDefault="00550A6C" w:rsidP="00550A6C">
      <w:pPr>
        <w:pStyle w:val="Tekstpodstawowy"/>
        <w:spacing w:before="240"/>
        <w:ind w:hanging="6"/>
        <w:jc w:val="both"/>
        <w:rPr>
          <w:b w:val="0"/>
          <w:bCs w:val="0"/>
          <w:sz w:val="24"/>
        </w:rPr>
      </w:pPr>
      <w:r>
        <w:rPr>
          <w:b w:val="0"/>
          <w:bCs w:val="0"/>
          <w:sz w:val="24"/>
        </w:rPr>
        <w:t xml:space="preserve"> </w:t>
      </w:r>
      <w:r w:rsidRPr="00193A1B">
        <w:rPr>
          <w:b w:val="0"/>
          <w:bCs w:val="0"/>
          <w:sz w:val="24"/>
        </w:rPr>
        <w:t>zasobach następującego/</w:t>
      </w:r>
      <w:proofErr w:type="spellStart"/>
      <w:r w:rsidRPr="00193A1B">
        <w:rPr>
          <w:b w:val="0"/>
          <w:bCs w:val="0"/>
          <w:sz w:val="24"/>
        </w:rPr>
        <w:t>ych</w:t>
      </w:r>
      <w:proofErr w:type="spellEnd"/>
      <w:r w:rsidRPr="00193A1B">
        <w:rPr>
          <w:b w:val="0"/>
          <w:bCs w:val="0"/>
          <w:sz w:val="24"/>
        </w:rPr>
        <w:t xml:space="preserve"> podm</w:t>
      </w:r>
      <w:r>
        <w:rPr>
          <w:b w:val="0"/>
          <w:bCs w:val="0"/>
          <w:sz w:val="24"/>
        </w:rPr>
        <w:t>iotu/ów: ……………………………………………</w:t>
      </w:r>
      <w:r w:rsidRPr="00193A1B">
        <w:rPr>
          <w:b w:val="0"/>
          <w:bCs w:val="0"/>
          <w:sz w:val="24"/>
        </w:rPr>
        <w:t>…………</w:t>
      </w:r>
      <w:r>
        <w:rPr>
          <w:b w:val="0"/>
          <w:bCs w:val="0"/>
          <w:sz w:val="24"/>
        </w:rPr>
        <w:t>…</w:t>
      </w:r>
    </w:p>
    <w:p w:rsidR="00550A6C" w:rsidRDefault="00550A6C" w:rsidP="00550A6C">
      <w:pPr>
        <w:pStyle w:val="Tekstpodstawowy"/>
        <w:spacing w:before="240"/>
        <w:ind w:hanging="6"/>
        <w:jc w:val="both"/>
        <w:rPr>
          <w:b w:val="0"/>
          <w:bCs w:val="0"/>
          <w:sz w:val="24"/>
        </w:rPr>
      </w:pPr>
      <w:r w:rsidRPr="00193A1B">
        <w:rPr>
          <w:b w:val="0"/>
          <w:bCs w:val="0"/>
          <w:sz w:val="24"/>
        </w:rPr>
        <w:t>..………………………………………………………………………………………………………</w:t>
      </w:r>
    </w:p>
    <w:p w:rsidR="00550A6C" w:rsidRDefault="00550A6C" w:rsidP="00550A6C">
      <w:pPr>
        <w:pStyle w:val="Tekstpodstawowy"/>
        <w:spacing w:before="240"/>
        <w:ind w:hanging="6"/>
        <w:jc w:val="both"/>
        <w:rPr>
          <w:b w:val="0"/>
          <w:bCs w:val="0"/>
          <w:sz w:val="24"/>
        </w:rPr>
      </w:pPr>
    </w:p>
    <w:p w:rsidR="00550A6C" w:rsidRDefault="00550A6C" w:rsidP="00EF6705">
      <w:pPr>
        <w:pStyle w:val="Tekstpodstawowy"/>
        <w:spacing w:before="240"/>
        <w:jc w:val="both"/>
        <w:rPr>
          <w:b w:val="0"/>
          <w:bCs w:val="0"/>
          <w:sz w:val="24"/>
        </w:rPr>
      </w:pPr>
    </w:p>
    <w:p w:rsidR="00550A6C" w:rsidRPr="00193A1B" w:rsidRDefault="00550A6C" w:rsidP="00550A6C">
      <w:pPr>
        <w:pStyle w:val="Tekstpodstawowy"/>
        <w:spacing w:before="240"/>
        <w:ind w:hanging="6"/>
        <w:jc w:val="both"/>
        <w:rPr>
          <w:b w:val="0"/>
          <w:bCs w:val="0"/>
          <w:sz w:val="24"/>
        </w:rPr>
      </w:pPr>
      <w:r w:rsidRPr="00193A1B">
        <w:rPr>
          <w:b w:val="0"/>
          <w:bCs w:val="0"/>
          <w:sz w:val="24"/>
        </w:rPr>
        <w:t>w następującym zakresie: …………………………………………</w:t>
      </w:r>
      <w:r>
        <w:rPr>
          <w:b w:val="0"/>
          <w:bCs w:val="0"/>
          <w:sz w:val="24"/>
        </w:rPr>
        <w:t>…………………………………</w:t>
      </w:r>
    </w:p>
    <w:p w:rsidR="00550A6C" w:rsidRPr="00193A1B" w:rsidRDefault="00550A6C" w:rsidP="00550A6C">
      <w:pPr>
        <w:pStyle w:val="Tekstpodstawowy"/>
        <w:spacing w:before="240"/>
        <w:ind w:hanging="3"/>
        <w:rPr>
          <w:b w:val="0"/>
          <w:bCs w:val="0"/>
          <w:sz w:val="24"/>
        </w:rPr>
      </w:pPr>
      <w:r w:rsidRPr="00193A1B">
        <w:rPr>
          <w:b w:val="0"/>
          <w:bCs w:val="0"/>
          <w:sz w:val="24"/>
        </w:rPr>
        <w:t xml:space="preserve">………………………………………………………………………………………………………… </w:t>
      </w:r>
      <w:r w:rsidRPr="003F5FEE">
        <w:rPr>
          <w:b w:val="0"/>
          <w:bCs w:val="0"/>
          <w:sz w:val="20"/>
          <w:szCs w:val="20"/>
        </w:rPr>
        <w:t>(wskazać podmiot i określić odpowiedni zakres dla wskazanego podmiotu)</w:t>
      </w:r>
    </w:p>
    <w:p w:rsidR="00550A6C" w:rsidRPr="00193A1B" w:rsidRDefault="00550A6C" w:rsidP="00550A6C">
      <w:pPr>
        <w:pStyle w:val="Tekstpodstawowy"/>
        <w:ind w:hanging="3"/>
        <w:rPr>
          <w:b w:val="0"/>
          <w:bCs w:val="0"/>
          <w:sz w:val="24"/>
        </w:rPr>
      </w:pPr>
    </w:p>
    <w:p w:rsidR="00550A6C" w:rsidRDefault="00550A6C" w:rsidP="00550A6C">
      <w:pPr>
        <w:pStyle w:val="Tekstpodstawowy"/>
        <w:ind w:hanging="3"/>
        <w:rPr>
          <w:b w:val="0"/>
          <w:bCs w:val="0"/>
          <w:sz w:val="24"/>
        </w:rPr>
      </w:pPr>
    </w:p>
    <w:p w:rsidR="00550A6C" w:rsidRDefault="00550A6C" w:rsidP="00550A6C">
      <w:pPr>
        <w:pStyle w:val="Tekstpodstawowy"/>
        <w:ind w:hanging="3"/>
        <w:rPr>
          <w:b w:val="0"/>
          <w:bCs w:val="0"/>
          <w:sz w:val="24"/>
        </w:rPr>
      </w:pPr>
    </w:p>
    <w:p w:rsidR="00550A6C" w:rsidRPr="005F6AB5" w:rsidRDefault="00550A6C" w:rsidP="00550A6C">
      <w:pPr>
        <w:pStyle w:val="Tekstpodstawowy"/>
        <w:ind w:hanging="3"/>
        <w:jc w:val="left"/>
        <w:rPr>
          <w:b w:val="0"/>
          <w:bCs w:val="0"/>
          <w:sz w:val="20"/>
          <w:szCs w:val="20"/>
        </w:rPr>
      </w:pPr>
      <w:r w:rsidRPr="005F6AB5">
        <w:rPr>
          <w:b w:val="0"/>
          <w:bCs w:val="0"/>
          <w:sz w:val="20"/>
          <w:szCs w:val="20"/>
        </w:rPr>
        <w:t>…………….……</w:t>
      </w:r>
      <w:r>
        <w:rPr>
          <w:b w:val="0"/>
          <w:bCs w:val="0"/>
          <w:sz w:val="20"/>
          <w:szCs w:val="20"/>
        </w:rPr>
        <w:t>………….</w:t>
      </w:r>
      <w:r w:rsidRPr="005F6AB5">
        <w:rPr>
          <w:b w:val="0"/>
          <w:bCs w:val="0"/>
          <w:sz w:val="20"/>
          <w:szCs w:val="20"/>
        </w:rPr>
        <w:t xml:space="preserve">, dnia ………….……. r. </w:t>
      </w:r>
    </w:p>
    <w:p w:rsidR="00550A6C" w:rsidRPr="005F6AB5" w:rsidRDefault="00550A6C" w:rsidP="00550A6C">
      <w:pPr>
        <w:pStyle w:val="Tekstpodstawowy"/>
        <w:ind w:hanging="3"/>
        <w:jc w:val="left"/>
        <w:rPr>
          <w:b w:val="0"/>
          <w:bCs w:val="0"/>
          <w:sz w:val="20"/>
          <w:szCs w:val="20"/>
        </w:rPr>
      </w:pPr>
      <w:r>
        <w:rPr>
          <w:b w:val="0"/>
          <w:bCs w:val="0"/>
          <w:sz w:val="20"/>
          <w:szCs w:val="20"/>
        </w:rPr>
        <w:t xml:space="preserve">         (miejscowość)</w:t>
      </w:r>
    </w:p>
    <w:p w:rsidR="00550A6C" w:rsidRPr="005F6AB5" w:rsidRDefault="00550A6C" w:rsidP="00550A6C">
      <w:pPr>
        <w:pStyle w:val="Tekstpodstawowy"/>
        <w:ind w:hanging="3"/>
        <w:rPr>
          <w:b w:val="0"/>
          <w:bCs w:val="0"/>
          <w:sz w:val="20"/>
          <w:szCs w:val="20"/>
        </w:rPr>
      </w:pP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t>…………………………………………</w:t>
      </w:r>
    </w:p>
    <w:p w:rsidR="00550A6C" w:rsidRPr="005F6AB5" w:rsidRDefault="00550A6C" w:rsidP="00550A6C">
      <w:pPr>
        <w:pStyle w:val="Tekstpodstawowy"/>
        <w:ind w:hanging="3"/>
        <w:rPr>
          <w:b w:val="0"/>
          <w:bCs w:val="0"/>
          <w:sz w:val="20"/>
          <w:szCs w:val="20"/>
        </w:rPr>
      </w:pPr>
      <w:r>
        <w:rPr>
          <w:b w:val="0"/>
          <w:bCs w:val="0"/>
          <w:sz w:val="20"/>
          <w:szCs w:val="20"/>
        </w:rPr>
        <w:t xml:space="preserve">  </w:t>
      </w:r>
      <w:r>
        <w:rPr>
          <w:b w:val="0"/>
          <w:bCs w:val="0"/>
          <w:sz w:val="20"/>
          <w:szCs w:val="20"/>
        </w:rPr>
        <w:tab/>
      </w:r>
      <w:r>
        <w:rPr>
          <w:b w:val="0"/>
          <w:bCs w:val="0"/>
          <w:sz w:val="20"/>
          <w:szCs w:val="20"/>
        </w:rPr>
        <w:tab/>
      </w:r>
      <w:r>
        <w:rPr>
          <w:b w:val="0"/>
          <w:bCs w:val="0"/>
          <w:sz w:val="20"/>
          <w:szCs w:val="20"/>
        </w:rPr>
        <w:tab/>
      </w:r>
      <w:r>
        <w:rPr>
          <w:b w:val="0"/>
          <w:bCs w:val="0"/>
          <w:sz w:val="20"/>
          <w:szCs w:val="20"/>
        </w:rPr>
        <w:tab/>
      </w:r>
      <w:r>
        <w:rPr>
          <w:b w:val="0"/>
          <w:bCs w:val="0"/>
          <w:sz w:val="20"/>
          <w:szCs w:val="20"/>
        </w:rPr>
        <w:tab/>
      </w:r>
      <w:r>
        <w:rPr>
          <w:b w:val="0"/>
          <w:bCs w:val="0"/>
          <w:sz w:val="20"/>
          <w:szCs w:val="20"/>
        </w:rPr>
        <w:tab/>
      </w:r>
      <w:r w:rsidRPr="005F6AB5">
        <w:rPr>
          <w:b w:val="0"/>
          <w:bCs w:val="0"/>
          <w:sz w:val="20"/>
          <w:szCs w:val="20"/>
        </w:rPr>
        <w:t>(podpis)</w:t>
      </w:r>
    </w:p>
    <w:p w:rsidR="00550A6C" w:rsidRPr="00193A1B" w:rsidRDefault="00550A6C" w:rsidP="00550A6C">
      <w:pPr>
        <w:pStyle w:val="Tekstpodstawowy"/>
        <w:ind w:hanging="3"/>
        <w:rPr>
          <w:b w:val="0"/>
          <w:bCs w:val="0"/>
          <w:sz w:val="24"/>
        </w:rPr>
      </w:pPr>
    </w:p>
    <w:p w:rsidR="00550A6C" w:rsidRPr="00193A1B" w:rsidRDefault="00550A6C" w:rsidP="00550A6C">
      <w:pPr>
        <w:pStyle w:val="Tekstpodstawowy"/>
        <w:ind w:hanging="3"/>
        <w:rPr>
          <w:b w:val="0"/>
          <w:bCs w:val="0"/>
          <w:sz w:val="24"/>
        </w:rPr>
      </w:pPr>
    </w:p>
    <w:p w:rsidR="00550A6C" w:rsidRPr="000449AE" w:rsidRDefault="00550A6C" w:rsidP="00550A6C">
      <w:pPr>
        <w:pStyle w:val="Tekstpodstawowy"/>
        <w:spacing w:after="120"/>
        <w:ind w:hanging="6"/>
        <w:jc w:val="left"/>
        <w:rPr>
          <w:bCs w:val="0"/>
          <w:sz w:val="24"/>
        </w:rPr>
      </w:pPr>
      <w:r w:rsidRPr="000449AE">
        <w:rPr>
          <w:bCs w:val="0"/>
          <w:sz w:val="24"/>
        </w:rPr>
        <w:t>3. Oświadczenie dotyczące podanych informacji</w:t>
      </w:r>
    </w:p>
    <w:p w:rsidR="00550A6C" w:rsidRPr="00193A1B" w:rsidRDefault="00550A6C" w:rsidP="00550A6C">
      <w:pPr>
        <w:pStyle w:val="Tekstpodstawowy"/>
        <w:ind w:hanging="3"/>
        <w:jc w:val="both"/>
        <w:rPr>
          <w:b w:val="0"/>
          <w:bCs w:val="0"/>
          <w:sz w:val="24"/>
        </w:rPr>
      </w:pPr>
      <w:r w:rsidRPr="00193A1B">
        <w:rPr>
          <w:b w:val="0"/>
          <w:bCs w:val="0"/>
          <w:sz w:val="24"/>
        </w:rPr>
        <w:t>Oświadczam, że wszystkie informacje podane w powyższych oświadczeniach są aktualne i zgodne z prawdą oraz zostały przedstawione z pełną świadomością konsekwencji wprowadzenia zamawiającego w błąd przy przedstawianiu informacji.</w:t>
      </w:r>
    </w:p>
    <w:p w:rsidR="00550A6C" w:rsidRPr="00193A1B" w:rsidRDefault="00550A6C" w:rsidP="00550A6C">
      <w:pPr>
        <w:pStyle w:val="Tekstpodstawowy"/>
        <w:ind w:hanging="3"/>
        <w:rPr>
          <w:b w:val="0"/>
          <w:bCs w:val="0"/>
          <w:sz w:val="24"/>
        </w:rPr>
      </w:pPr>
    </w:p>
    <w:p w:rsidR="00550A6C" w:rsidRDefault="00550A6C" w:rsidP="00550A6C">
      <w:pPr>
        <w:pStyle w:val="Tekstpodstawowy"/>
        <w:jc w:val="left"/>
        <w:rPr>
          <w:b w:val="0"/>
          <w:bCs w:val="0"/>
          <w:sz w:val="24"/>
        </w:rPr>
      </w:pPr>
    </w:p>
    <w:p w:rsidR="00550A6C" w:rsidRDefault="00550A6C" w:rsidP="00550A6C">
      <w:pPr>
        <w:pStyle w:val="Tekstpodstawowy"/>
        <w:ind w:hanging="3"/>
        <w:rPr>
          <w:b w:val="0"/>
          <w:bCs w:val="0"/>
          <w:sz w:val="24"/>
        </w:rPr>
      </w:pPr>
    </w:p>
    <w:p w:rsidR="00550A6C" w:rsidRPr="005F6AB5" w:rsidRDefault="00550A6C" w:rsidP="00550A6C">
      <w:pPr>
        <w:pStyle w:val="Tekstpodstawowy"/>
        <w:ind w:hanging="3"/>
        <w:jc w:val="left"/>
        <w:rPr>
          <w:b w:val="0"/>
          <w:bCs w:val="0"/>
          <w:sz w:val="20"/>
          <w:szCs w:val="20"/>
        </w:rPr>
      </w:pPr>
      <w:r w:rsidRPr="005F6AB5">
        <w:rPr>
          <w:b w:val="0"/>
          <w:bCs w:val="0"/>
          <w:sz w:val="20"/>
          <w:szCs w:val="20"/>
        </w:rPr>
        <w:t>…………….……</w:t>
      </w:r>
      <w:r>
        <w:rPr>
          <w:b w:val="0"/>
          <w:bCs w:val="0"/>
          <w:sz w:val="20"/>
          <w:szCs w:val="20"/>
        </w:rPr>
        <w:t>………….</w:t>
      </w:r>
      <w:r w:rsidRPr="005F6AB5">
        <w:rPr>
          <w:b w:val="0"/>
          <w:bCs w:val="0"/>
          <w:sz w:val="20"/>
          <w:szCs w:val="20"/>
        </w:rPr>
        <w:t xml:space="preserve">, dnia ………….……. r. </w:t>
      </w:r>
    </w:p>
    <w:p w:rsidR="00550A6C" w:rsidRPr="005F6AB5" w:rsidRDefault="00550A6C" w:rsidP="00550A6C">
      <w:pPr>
        <w:pStyle w:val="Tekstpodstawowy"/>
        <w:ind w:hanging="3"/>
        <w:jc w:val="left"/>
        <w:rPr>
          <w:b w:val="0"/>
          <w:bCs w:val="0"/>
          <w:sz w:val="20"/>
          <w:szCs w:val="20"/>
        </w:rPr>
      </w:pPr>
      <w:r>
        <w:rPr>
          <w:b w:val="0"/>
          <w:bCs w:val="0"/>
          <w:sz w:val="20"/>
          <w:szCs w:val="20"/>
        </w:rPr>
        <w:t xml:space="preserve">         (miejscowość)</w:t>
      </w:r>
    </w:p>
    <w:p w:rsidR="00550A6C" w:rsidRPr="005F6AB5" w:rsidRDefault="00550A6C" w:rsidP="00550A6C">
      <w:pPr>
        <w:pStyle w:val="Tekstpodstawowy"/>
        <w:ind w:hanging="3"/>
        <w:rPr>
          <w:b w:val="0"/>
          <w:bCs w:val="0"/>
          <w:sz w:val="20"/>
          <w:szCs w:val="20"/>
        </w:rPr>
      </w:pP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r>
      <w:r w:rsidRPr="005F6AB5">
        <w:rPr>
          <w:b w:val="0"/>
          <w:bCs w:val="0"/>
          <w:sz w:val="20"/>
          <w:szCs w:val="20"/>
        </w:rPr>
        <w:tab/>
        <w:t>…………………………………………</w:t>
      </w:r>
    </w:p>
    <w:p w:rsidR="00550A6C" w:rsidRPr="005F6AB5" w:rsidRDefault="00550A6C" w:rsidP="00550A6C">
      <w:pPr>
        <w:pStyle w:val="Tekstpodstawowy"/>
        <w:ind w:hanging="3"/>
        <w:rPr>
          <w:b w:val="0"/>
          <w:bCs w:val="0"/>
          <w:sz w:val="20"/>
          <w:szCs w:val="20"/>
        </w:rPr>
      </w:pPr>
      <w:r>
        <w:rPr>
          <w:b w:val="0"/>
          <w:bCs w:val="0"/>
          <w:sz w:val="20"/>
          <w:szCs w:val="20"/>
        </w:rPr>
        <w:t xml:space="preserve">  </w:t>
      </w:r>
      <w:r>
        <w:rPr>
          <w:b w:val="0"/>
          <w:bCs w:val="0"/>
          <w:sz w:val="20"/>
          <w:szCs w:val="20"/>
        </w:rPr>
        <w:tab/>
      </w:r>
      <w:r>
        <w:rPr>
          <w:b w:val="0"/>
          <w:bCs w:val="0"/>
          <w:sz w:val="20"/>
          <w:szCs w:val="20"/>
        </w:rPr>
        <w:tab/>
      </w:r>
      <w:r>
        <w:rPr>
          <w:b w:val="0"/>
          <w:bCs w:val="0"/>
          <w:sz w:val="20"/>
          <w:szCs w:val="20"/>
        </w:rPr>
        <w:tab/>
      </w:r>
      <w:r>
        <w:rPr>
          <w:b w:val="0"/>
          <w:bCs w:val="0"/>
          <w:sz w:val="20"/>
          <w:szCs w:val="20"/>
        </w:rPr>
        <w:tab/>
      </w:r>
      <w:r>
        <w:rPr>
          <w:b w:val="0"/>
          <w:bCs w:val="0"/>
          <w:sz w:val="20"/>
          <w:szCs w:val="20"/>
        </w:rPr>
        <w:tab/>
      </w:r>
      <w:r>
        <w:rPr>
          <w:b w:val="0"/>
          <w:bCs w:val="0"/>
          <w:sz w:val="20"/>
          <w:szCs w:val="20"/>
        </w:rPr>
        <w:tab/>
      </w:r>
      <w:r w:rsidRPr="005F6AB5">
        <w:rPr>
          <w:b w:val="0"/>
          <w:bCs w:val="0"/>
          <w:sz w:val="20"/>
          <w:szCs w:val="20"/>
        </w:rPr>
        <w:t>(podpis)</w:t>
      </w:r>
    </w:p>
    <w:p w:rsidR="00550A6C" w:rsidRDefault="00550A6C" w:rsidP="00550A6C">
      <w:pPr>
        <w:pStyle w:val="Tekstpodstawowy"/>
        <w:ind w:hanging="3"/>
        <w:jc w:val="left"/>
        <w:rPr>
          <w:b w:val="0"/>
          <w:bCs w:val="0"/>
          <w:sz w:val="28"/>
          <w:szCs w:val="28"/>
        </w:rPr>
      </w:pPr>
    </w:p>
    <w:p w:rsidR="00550A6C" w:rsidRDefault="00550A6C" w:rsidP="000B253E">
      <w:pPr>
        <w:pStyle w:val="Tekstpodstawowy"/>
        <w:ind w:left="6096" w:hanging="3"/>
        <w:jc w:val="left"/>
      </w:pPr>
    </w:p>
    <w:p w:rsidR="000B253E" w:rsidRPr="00E8419D" w:rsidRDefault="001E2CE0" w:rsidP="000B253E">
      <w:pPr>
        <w:pStyle w:val="Tekstpodstawowy"/>
        <w:ind w:left="6096" w:hanging="3"/>
        <w:jc w:val="left"/>
        <w:rPr>
          <w:b w:val="0"/>
          <w:bCs w:val="0"/>
          <w:sz w:val="28"/>
          <w:szCs w:val="28"/>
        </w:rPr>
      </w:pPr>
      <w:r w:rsidRPr="00550A6C">
        <w:br w:type="page"/>
      </w:r>
    </w:p>
    <w:p w:rsidR="00ED2B82" w:rsidRDefault="00ED2B82" w:rsidP="00BF1E4A">
      <w:pPr>
        <w:pStyle w:val="Tekstprzypisudolnego"/>
        <w:rPr>
          <w:b/>
          <w:bCs/>
          <w:sz w:val="24"/>
        </w:rPr>
      </w:pPr>
    </w:p>
    <w:p w:rsidR="00BF1E4A" w:rsidRDefault="00BF1E4A" w:rsidP="00BF1E4A">
      <w:pPr>
        <w:pStyle w:val="Tekstprzypisudolnego"/>
        <w:rPr>
          <w:b/>
          <w:bCs/>
          <w:sz w:val="24"/>
          <w:szCs w:val="24"/>
        </w:rPr>
      </w:pPr>
      <w:r>
        <w:rPr>
          <w:sz w:val="24"/>
          <w:szCs w:val="24"/>
        </w:rPr>
        <w:t>..........</w:t>
      </w:r>
      <w:r w:rsidR="00DA2DCA">
        <w:rPr>
          <w:sz w:val="24"/>
          <w:szCs w:val="24"/>
        </w:rPr>
        <w:t>............................</w:t>
      </w:r>
      <w:r w:rsidR="00DA2DCA">
        <w:rPr>
          <w:sz w:val="24"/>
          <w:szCs w:val="24"/>
        </w:rPr>
        <w:tab/>
      </w:r>
      <w:r>
        <w:rPr>
          <w:sz w:val="24"/>
          <w:szCs w:val="24"/>
        </w:rPr>
        <w:t xml:space="preserve">  </w:t>
      </w:r>
      <w:r>
        <w:rPr>
          <w:b/>
          <w:bCs/>
          <w:sz w:val="24"/>
          <w:szCs w:val="24"/>
        </w:rPr>
        <w:t xml:space="preserve">                                                                          </w:t>
      </w:r>
    </w:p>
    <w:p w:rsidR="00BF1E4A" w:rsidRDefault="00BF1E4A" w:rsidP="00BF1E4A">
      <w:pPr>
        <w:pStyle w:val="Tekstprzypisudolnego"/>
        <w:rPr>
          <w:szCs w:val="24"/>
        </w:rPr>
      </w:pPr>
      <w:r>
        <w:rPr>
          <w:szCs w:val="24"/>
        </w:rPr>
        <w:t xml:space="preserve">     (pieczęć Wykonawcy)</w:t>
      </w:r>
    </w:p>
    <w:p w:rsidR="00BF1E4A" w:rsidRDefault="00BF1E4A" w:rsidP="00BF1E4A">
      <w:pPr>
        <w:pStyle w:val="Tekstpodstawowy"/>
        <w:jc w:val="left"/>
        <w:rPr>
          <w:b w:val="0"/>
          <w:bCs w:val="0"/>
          <w:sz w:val="24"/>
        </w:rPr>
      </w:pPr>
    </w:p>
    <w:p w:rsidR="00BF1E4A" w:rsidRDefault="00BF1E4A" w:rsidP="00BF1E4A">
      <w:pPr>
        <w:pStyle w:val="Tekstpodstawowy"/>
        <w:jc w:val="left"/>
        <w:rPr>
          <w:b w:val="0"/>
          <w:bCs w:val="0"/>
          <w:sz w:val="24"/>
        </w:rPr>
      </w:pPr>
    </w:p>
    <w:p w:rsidR="00BF1E4A" w:rsidRPr="00E8419D" w:rsidRDefault="00BF1E4A" w:rsidP="00BF1E4A">
      <w:pPr>
        <w:pStyle w:val="Tekstpodstawowy"/>
        <w:ind w:left="2124" w:firstLine="3972"/>
        <w:jc w:val="left"/>
        <w:rPr>
          <w:bCs w:val="0"/>
          <w:sz w:val="28"/>
          <w:szCs w:val="28"/>
        </w:rPr>
      </w:pPr>
      <w:r w:rsidRPr="00E8419D">
        <w:rPr>
          <w:bCs w:val="0"/>
          <w:sz w:val="28"/>
          <w:szCs w:val="28"/>
        </w:rPr>
        <w:t>Powiat Tarnobrzeski</w:t>
      </w:r>
    </w:p>
    <w:p w:rsidR="00BF1E4A" w:rsidRPr="00E8419D" w:rsidRDefault="00BF1E4A" w:rsidP="00BF1E4A">
      <w:pPr>
        <w:pStyle w:val="Tekstpodstawowy"/>
        <w:ind w:left="6096" w:hanging="3"/>
        <w:jc w:val="left"/>
        <w:rPr>
          <w:b w:val="0"/>
          <w:bCs w:val="0"/>
          <w:sz w:val="28"/>
          <w:szCs w:val="28"/>
        </w:rPr>
      </w:pPr>
      <w:r w:rsidRPr="00E8419D">
        <w:rPr>
          <w:b w:val="0"/>
          <w:bCs w:val="0"/>
          <w:sz w:val="28"/>
          <w:szCs w:val="28"/>
        </w:rPr>
        <w:t>ul. 1 Maja 4</w:t>
      </w:r>
    </w:p>
    <w:p w:rsidR="00BF1E4A" w:rsidRDefault="00BF1E4A" w:rsidP="00BF1E4A">
      <w:pPr>
        <w:pStyle w:val="Tekstpodstawowy"/>
        <w:ind w:left="6096" w:hanging="3"/>
        <w:jc w:val="left"/>
        <w:rPr>
          <w:b w:val="0"/>
          <w:bCs w:val="0"/>
          <w:sz w:val="28"/>
          <w:szCs w:val="28"/>
        </w:rPr>
      </w:pPr>
      <w:r w:rsidRPr="00E8419D">
        <w:rPr>
          <w:b w:val="0"/>
          <w:bCs w:val="0"/>
          <w:sz w:val="28"/>
          <w:szCs w:val="28"/>
        </w:rPr>
        <w:t xml:space="preserve">39-400 Tarnobrzeg </w:t>
      </w:r>
    </w:p>
    <w:p w:rsidR="00BF1E4A" w:rsidRDefault="00BF1E4A" w:rsidP="00BF1E4A">
      <w:pPr>
        <w:pStyle w:val="Tekstpodstawowy"/>
        <w:jc w:val="left"/>
        <w:rPr>
          <w:b w:val="0"/>
          <w:bCs w:val="0"/>
          <w:sz w:val="24"/>
        </w:rPr>
      </w:pPr>
    </w:p>
    <w:p w:rsidR="00BF1E4A" w:rsidRDefault="00BF1E4A" w:rsidP="00BF1E4A">
      <w:pPr>
        <w:pStyle w:val="Tekstpodstawowy"/>
        <w:jc w:val="left"/>
        <w:rPr>
          <w:b w:val="0"/>
          <w:bCs w:val="0"/>
          <w:sz w:val="24"/>
        </w:rPr>
      </w:pPr>
    </w:p>
    <w:p w:rsidR="000D0099" w:rsidRDefault="001D7B70" w:rsidP="000D0099">
      <w:pPr>
        <w:pStyle w:val="Tekstprzypisudolnego"/>
        <w:jc w:val="center"/>
        <w:rPr>
          <w:b/>
          <w:bCs/>
          <w:sz w:val="28"/>
          <w:szCs w:val="24"/>
        </w:rPr>
      </w:pPr>
      <w:r>
        <w:rPr>
          <w:b/>
          <w:bCs/>
          <w:sz w:val="28"/>
          <w:szCs w:val="24"/>
        </w:rPr>
        <w:t>WYKAZ WYKONANYCH ROBÓT BUDOWLANYCH</w:t>
      </w:r>
    </w:p>
    <w:p w:rsidR="000D0099" w:rsidRDefault="000D0099" w:rsidP="000D0099">
      <w:pPr>
        <w:pStyle w:val="Tekstprzypisudolnego"/>
        <w:rPr>
          <w:sz w:val="24"/>
          <w:szCs w:val="24"/>
        </w:rPr>
      </w:pPr>
    </w:p>
    <w:p w:rsidR="000D0099" w:rsidRPr="00B5276A" w:rsidRDefault="000D0099" w:rsidP="000D0099">
      <w:pPr>
        <w:pStyle w:val="Tekstprzypisudolnego"/>
        <w:jc w:val="both"/>
        <w:rPr>
          <w:b/>
          <w:bCs/>
          <w:sz w:val="24"/>
        </w:rPr>
      </w:pPr>
      <w:r>
        <w:rPr>
          <w:sz w:val="24"/>
          <w:szCs w:val="24"/>
        </w:rPr>
        <w:t>Składając ofertę w przetargu nieograniczonym na</w:t>
      </w:r>
      <w:r w:rsidR="00946378">
        <w:rPr>
          <w:sz w:val="24"/>
          <w:szCs w:val="24"/>
        </w:rPr>
        <w:t xml:space="preserve"> zadanie</w:t>
      </w:r>
      <w:r w:rsidR="00C60C50">
        <w:rPr>
          <w:sz w:val="24"/>
          <w:szCs w:val="24"/>
        </w:rPr>
        <w:t xml:space="preserve">: </w:t>
      </w:r>
      <w:r w:rsidR="00AC5AB5" w:rsidRPr="00AC5AB5">
        <w:rPr>
          <w:b/>
          <w:bCs/>
          <w:sz w:val="24"/>
          <w:szCs w:val="24"/>
        </w:rPr>
        <w:t>„</w:t>
      </w:r>
      <w:r w:rsidR="002018A9" w:rsidRPr="002018A9">
        <w:rPr>
          <w:b/>
          <w:bCs/>
          <w:sz w:val="24"/>
          <w:szCs w:val="24"/>
        </w:rPr>
        <w:t>Przebudowa i rozbudowa drogi powiatowej Nr 1094R relacji Furmany – Żupawa – Stale w miejscowości Żupawa (etap I) w km 2+639,7 – 3+000</w:t>
      </w:r>
      <w:r w:rsidR="00AC5AB5" w:rsidRPr="00AC5AB5">
        <w:rPr>
          <w:b/>
          <w:bCs/>
          <w:sz w:val="24"/>
          <w:szCs w:val="24"/>
        </w:rPr>
        <w:t>”</w:t>
      </w:r>
      <w:r w:rsidR="00AC5AB5">
        <w:rPr>
          <w:bCs/>
          <w:sz w:val="24"/>
          <w:szCs w:val="24"/>
        </w:rPr>
        <w:t xml:space="preserve"> </w:t>
      </w:r>
      <w:r w:rsidRPr="005E141D">
        <w:rPr>
          <w:sz w:val="24"/>
          <w:szCs w:val="24"/>
        </w:rPr>
        <w:t>oświadcz</w:t>
      </w:r>
      <w:r>
        <w:rPr>
          <w:sz w:val="24"/>
          <w:szCs w:val="24"/>
        </w:rPr>
        <w:t xml:space="preserve">am, że nasza firma </w:t>
      </w:r>
      <w:r w:rsidR="00D824CD">
        <w:rPr>
          <w:sz w:val="24"/>
          <w:szCs w:val="24"/>
        </w:rPr>
        <w:t>zrealizowała w ciągu ostatnich 5</w:t>
      </w:r>
      <w:r>
        <w:rPr>
          <w:sz w:val="24"/>
          <w:szCs w:val="24"/>
        </w:rPr>
        <w:t xml:space="preserve"> lat (pr</w:t>
      </w:r>
      <w:r w:rsidR="00642FD4">
        <w:rPr>
          <w:sz w:val="24"/>
          <w:szCs w:val="24"/>
        </w:rPr>
        <w:t>zed dniem składania ofert</w:t>
      </w:r>
      <w:r>
        <w:rPr>
          <w:sz w:val="24"/>
          <w:szCs w:val="24"/>
        </w:rPr>
        <w:t>) następuj</w:t>
      </w:r>
      <w:r w:rsidR="00946378">
        <w:rPr>
          <w:sz w:val="24"/>
          <w:szCs w:val="24"/>
        </w:rPr>
        <w:t xml:space="preserve">ące </w:t>
      </w:r>
      <w:r w:rsidR="00D824CD">
        <w:rPr>
          <w:sz w:val="24"/>
          <w:szCs w:val="24"/>
        </w:rPr>
        <w:t>roboty budowlane</w:t>
      </w:r>
      <w:r w:rsidR="00F3101C">
        <w:rPr>
          <w:sz w:val="24"/>
          <w:szCs w:val="24"/>
        </w:rPr>
        <w:t>:</w:t>
      </w:r>
    </w:p>
    <w:p w:rsidR="000D0099" w:rsidRDefault="000D0099" w:rsidP="000D0099">
      <w:pPr>
        <w:pStyle w:val="Tekstprzypisudolneg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29"/>
        <w:gridCol w:w="1776"/>
        <w:gridCol w:w="1577"/>
        <w:gridCol w:w="1701"/>
        <w:gridCol w:w="2195"/>
      </w:tblGrid>
      <w:tr w:rsidR="003B0FC1" w:rsidTr="00C558C5">
        <w:trPr>
          <w:cantSplit/>
          <w:trHeight w:val="1064"/>
        </w:trPr>
        <w:tc>
          <w:tcPr>
            <w:tcW w:w="2529" w:type="dxa"/>
            <w:vAlign w:val="center"/>
          </w:tcPr>
          <w:p w:rsidR="003B0FC1" w:rsidRDefault="003B0FC1" w:rsidP="00DA2DCA">
            <w:pPr>
              <w:pStyle w:val="Tekstprzypisudolnego"/>
              <w:jc w:val="center"/>
              <w:rPr>
                <w:sz w:val="24"/>
                <w:szCs w:val="24"/>
              </w:rPr>
            </w:pPr>
            <w:r>
              <w:rPr>
                <w:sz w:val="24"/>
                <w:szCs w:val="24"/>
              </w:rPr>
              <w:t>Nazwa (rodzaj) zadania</w:t>
            </w:r>
          </w:p>
        </w:tc>
        <w:tc>
          <w:tcPr>
            <w:tcW w:w="1776" w:type="dxa"/>
            <w:vAlign w:val="center"/>
          </w:tcPr>
          <w:p w:rsidR="003B0FC1" w:rsidRDefault="003B0FC1" w:rsidP="00DA2DCA">
            <w:pPr>
              <w:pStyle w:val="Tekstprzypisudolnego"/>
              <w:jc w:val="center"/>
              <w:rPr>
                <w:sz w:val="24"/>
                <w:szCs w:val="24"/>
              </w:rPr>
            </w:pPr>
            <w:r>
              <w:rPr>
                <w:sz w:val="24"/>
                <w:szCs w:val="24"/>
              </w:rPr>
              <w:t>Całkowita wartość zadania</w:t>
            </w:r>
          </w:p>
        </w:tc>
        <w:tc>
          <w:tcPr>
            <w:tcW w:w="1577" w:type="dxa"/>
            <w:vAlign w:val="center"/>
          </w:tcPr>
          <w:p w:rsidR="003B0FC1" w:rsidRDefault="003B0FC1" w:rsidP="00381BE1">
            <w:pPr>
              <w:pStyle w:val="Tekstprzypisudolnego"/>
              <w:jc w:val="center"/>
              <w:rPr>
                <w:sz w:val="24"/>
                <w:szCs w:val="24"/>
              </w:rPr>
            </w:pPr>
            <w:r>
              <w:rPr>
                <w:sz w:val="24"/>
                <w:szCs w:val="24"/>
              </w:rPr>
              <w:t>Data wykonania</w:t>
            </w:r>
          </w:p>
        </w:tc>
        <w:tc>
          <w:tcPr>
            <w:tcW w:w="1701" w:type="dxa"/>
            <w:vAlign w:val="center"/>
          </w:tcPr>
          <w:p w:rsidR="003B0FC1" w:rsidRDefault="003B0FC1" w:rsidP="00DA2DCA">
            <w:pPr>
              <w:pStyle w:val="Tekstprzypisudolnego"/>
              <w:jc w:val="center"/>
              <w:rPr>
                <w:sz w:val="24"/>
                <w:szCs w:val="24"/>
              </w:rPr>
            </w:pPr>
            <w:r>
              <w:rPr>
                <w:sz w:val="24"/>
                <w:szCs w:val="24"/>
              </w:rPr>
              <w:t>Miejsce wykonania</w:t>
            </w:r>
          </w:p>
        </w:tc>
        <w:tc>
          <w:tcPr>
            <w:tcW w:w="2195" w:type="dxa"/>
            <w:vAlign w:val="center"/>
          </w:tcPr>
          <w:p w:rsidR="003B0FC1" w:rsidRDefault="003B0FC1" w:rsidP="00DA2DCA">
            <w:pPr>
              <w:pStyle w:val="Tekstprzypisudolnego"/>
              <w:jc w:val="center"/>
              <w:rPr>
                <w:sz w:val="24"/>
                <w:szCs w:val="24"/>
              </w:rPr>
            </w:pPr>
            <w:r>
              <w:rPr>
                <w:sz w:val="24"/>
                <w:szCs w:val="24"/>
              </w:rPr>
              <w:t>Podmiot, na rzecz którego roboty zostały wykonane</w:t>
            </w:r>
          </w:p>
        </w:tc>
      </w:tr>
      <w:tr w:rsidR="003B0FC1" w:rsidTr="00C558C5">
        <w:tc>
          <w:tcPr>
            <w:tcW w:w="2529" w:type="dxa"/>
            <w:vAlign w:val="center"/>
          </w:tcPr>
          <w:p w:rsidR="003B0FC1" w:rsidRDefault="003B0FC1" w:rsidP="00DA2DCA">
            <w:pPr>
              <w:pStyle w:val="Tekstprzypisudolnego"/>
              <w:jc w:val="center"/>
              <w:rPr>
                <w:sz w:val="24"/>
                <w:szCs w:val="24"/>
              </w:rPr>
            </w:pPr>
          </w:p>
        </w:tc>
        <w:tc>
          <w:tcPr>
            <w:tcW w:w="1776" w:type="dxa"/>
            <w:vAlign w:val="center"/>
          </w:tcPr>
          <w:p w:rsidR="003B0FC1" w:rsidRDefault="003B0FC1" w:rsidP="00DA2DCA">
            <w:pPr>
              <w:pStyle w:val="Tekstprzypisudolnego"/>
              <w:jc w:val="center"/>
              <w:rPr>
                <w:sz w:val="24"/>
                <w:szCs w:val="24"/>
              </w:rPr>
            </w:pPr>
          </w:p>
        </w:tc>
        <w:tc>
          <w:tcPr>
            <w:tcW w:w="1577" w:type="dxa"/>
            <w:vAlign w:val="center"/>
          </w:tcPr>
          <w:p w:rsidR="003B0FC1" w:rsidRDefault="003B0FC1" w:rsidP="00DA2DCA">
            <w:pPr>
              <w:pStyle w:val="Tekstprzypisudolnego"/>
              <w:jc w:val="center"/>
              <w:rPr>
                <w:sz w:val="24"/>
                <w:szCs w:val="24"/>
              </w:rPr>
            </w:pPr>
          </w:p>
          <w:p w:rsidR="003B0FC1" w:rsidRDefault="003B0FC1" w:rsidP="00DA2DCA">
            <w:pPr>
              <w:pStyle w:val="Tekstprzypisudolnego"/>
              <w:jc w:val="center"/>
              <w:rPr>
                <w:sz w:val="24"/>
                <w:szCs w:val="24"/>
              </w:rPr>
            </w:pPr>
          </w:p>
          <w:p w:rsidR="003B0FC1" w:rsidRDefault="003B0FC1" w:rsidP="00DA2DCA">
            <w:pPr>
              <w:pStyle w:val="Tekstprzypisudolnego"/>
              <w:jc w:val="center"/>
              <w:rPr>
                <w:sz w:val="24"/>
                <w:szCs w:val="24"/>
              </w:rPr>
            </w:pPr>
          </w:p>
        </w:tc>
        <w:tc>
          <w:tcPr>
            <w:tcW w:w="1701" w:type="dxa"/>
            <w:vAlign w:val="center"/>
          </w:tcPr>
          <w:p w:rsidR="003B0FC1" w:rsidRDefault="003B0FC1" w:rsidP="00DA2DCA">
            <w:pPr>
              <w:pStyle w:val="Tekstprzypisudolnego"/>
              <w:jc w:val="center"/>
              <w:rPr>
                <w:sz w:val="24"/>
                <w:szCs w:val="24"/>
              </w:rPr>
            </w:pPr>
          </w:p>
        </w:tc>
        <w:tc>
          <w:tcPr>
            <w:tcW w:w="2195" w:type="dxa"/>
          </w:tcPr>
          <w:p w:rsidR="003B0FC1" w:rsidRDefault="003B0FC1" w:rsidP="00DA2DCA">
            <w:pPr>
              <w:pStyle w:val="Tekstprzypisudolnego"/>
              <w:jc w:val="center"/>
              <w:rPr>
                <w:sz w:val="24"/>
                <w:szCs w:val="24"/>
              </w:rPr>
            </w:pPr>
          </w:p>
        </w:tc>
      </w:tr>
      <w:tr w:rsidR="003B0FC1" w:rsidTr="00C558C5">
        <w:tc>
          <w:tcPr>
            <w:tcW w:w="2529" w:type="dxa"/>
          </w:tcPr>
          <w:p w:rsidR="003B0FC1" w:rsidRDefault="003B0FC1" w:rsidP="00DA2DCA">
            <w:pPr>
              <w:pStyle w:val="Tekstprzypisudolnego"/>
              <w:rPr>
                <w:sz w:val="24"/>
                <w:szCs w:val="24"/>
              </w:rPr>
            </w:pPr>
          </w:p>
        </w:tc>
        <w:tc>
          <w:tcPr>
            <w:tcW w:w="1776" w:type="dxa"/>
          </w:tcPr>
          <w:p w:rsidR="003B0FC1" w:rsidRDefault="003B0FC1" w:rsidP="00DA2DCA">
            <w:pPr>
              <w:pStyle w:val="Tekstprzypisudolnego"/>
              <w:rPr>
                <w:sz w:val="24"/>
                <w:szCs w:val="24"/>
              </w:rPr>
            </w:pPr>
          </w:p>
        </w:tc>
        <w:tc>
          <w:tcPr>
            <w:tcW w:w="1577" w:type="dxa"/>
          </w:tcPr>
          <w:p w:rsidR="003B0FC1" w:rsidRDefault="003B0FC1" w:rsidP="00DA2DCA">
            <w:pPr>
              <w:pStyle w:val="Tekstprzypisudolnego"/>
              <w:rPr>
                <w:sz w:val="24"/>
                <w:szCs w:val="24"/>
              </w:rPr>
            </w:pPr>
          </w:p>
          <w:p w:rsidR="003B0FC1" w:rsidRDefault="003B0FC1" w:rsidP="00DA2DCA">
            <w:pPr>
              <w:pStyle w:val="Tekstprzypisudolnego"/>
              <w:rPr>
                <w:sz w:val="24"/>
                <w:szCs w:val="24"/>
              </w:rPr>
            </w:pPr>
          </w:p>
          <w:p w:rsidR="003B0FC1" w:rsidRDefault="003B0FC1" w:rsidP="00DA2DCA">
            <w:pPr>
              <w:pStyle w:val="Tekstprzypisudolnego"/>
              <w:rPr>
                <w:sz w:val="24"/>
                <w:szCs w:val="24"/>
              </w:rPr>
            </w:pPr>
          </w:p>
        </w:tc>
        <w:tc>
          <w:tcPr>
            <w:tcW w:w="1701" w:type="dxa"/>
          </w:tcPr>
          <w:p w:rsidR="003B0FC1" w:rsidRDefault="003B0FC1" w:rsidP="00DA2DCA">
            <w:pPr>
              <w:pStyle w:val="Tekstprzypisudolnego"/>
              <w:rPr>
                <w:sz w:val="24"/>
                <w:szCs w:val="24"/>
              </w:rPr>
            </w:pPr>
          </w:p>
        </w:tc>
        <w:tc>
          <w:tcPr>
            <w:tcW w:w="2195" w:type="dxa"/>
          </w:tcPr>
          <w:p w:rsidR="003B0FC1" w:rsidRDefault="003B0FC1" w:rsidP="00DA2DCA">
            <w:pPr>
              <w:pStyle w:val="Tekstprzypisudolnego"/>
              <w:rPr>
                <w:sz w:val="24"/>
                <w:szCs w:val="24"/>
              </w:rPr>
            </w:pPr>
          </w:p>
        </w:tc>
      </w:tr>
      <w:tr w:rsidR="003B0FC1" w:rsidTr="00C558C5">
        <w:tc>
          <w:tcPr>
            <w:tcW w:w="2529" w:type="dxa"/>
          </w:tcPr>
          <w:p w:rsidR="003B0FC1" w:rsidRDefault="003B0FC1" w:rsidP="00DA2DCA">
            <w:pPr>
              <w:pStyle w:val="Tekstprzypisudolnego"/>
              <w:rPr>
                <w:sz w:val="24"/>
                <w:szCs w:val="24"/>
              </w:rPr>
            </w:pPr>
          </w:p>
        </w:tc>
        <w:tc>
          <w:tcPr>
            <w:tcW w:w="1776" w:type="dxa"/>
          </w:tcPr>
          <w:p w:rsidR="003B0FC1" w:rsidRDefault="003B0FC1" w:rsidP="00DA2DCA">
            <w:pPr>
              <w:pStyle w:val="Tekstprzypisudolnego"/>
              <w:rPr>
                <w:sz w:val="24"/>
                <w:szCs w:val="24"/>
              </w:rPr>
            </w:pPr>
          </w:p>
        </w:tc>
        <w:tc>
          <w:tcPr>
            <w:tcW w:w="1577" w:type="dxa"/>
          </w:tcPr>
          <w:p w:rsidR="003B0FC1" w:rsidRDefault="003B0FC1" w:rsidP="00DA2DCA">
            <w:pPr>
              <w:pStyle w:val="Tekstprzypisudolnego"/>
              <w:rPr>
                <w:sz w:val="24"/>
                <w:szCs w:val="24"/>
              </w:rPr>
            </w:pPr>
          </w:p>
          <w:p w:rsidR="003B0FC1" w:rsidRDefault="003B0FC1" w:rsidP="00DA2DCA">
            <w:pPr>
              <w:pStyle w:val="Tekstprzypisudolnego"/>
              <w:rPr>
                <w:sz w:val="24"/>
                <w:szCs w:val="24"/>
              </w:rPr>
            </w:pPr>
          </w:p>
          <w:p w:rsidR="003B0FC1" w:rsidRDefault="003B0FC1" w:rsidP="00DA2DCA">
            <w:pPr>
              <w:pStyle w:val="Tekstprzypisudolnego"/>
              <w:rPr>
                <w:sz w:val="24"/>
                <w:szCs w:val="24"/>
              </w:rPr>
            </w:pPr>
          </w:p>
        </w:tc>
        <w:tc>
          <w:tcPr>
            <w:tcW w:w="1701" w:type="dxa"/>
          </w:tcPr>
          <w:p w:rsidR="003B0FC1" w:rsidRDefault="003B0FC1" w:rsidP="00DA2DCA">
            <w:pPr>
              <w:pStyle w:val="Tekstprzypisudolnego"/>
              <w:rPr>
                <w:sz w:val="24"/>
                <w:szCs w:val="24"/>
              </w:rPr>
            </w:pPr>
          </w:p>
        </w:tc>
        <w:tc>
          <w:tcPr>
            <w:tcW w:w="2195" w:type="dxa"/>
          </w:tcPr>
          <w:p w:rsidR="003B0FC1" w:rsidRDefault="003B0FC1" w:rsidP="00DA2DCA">
            <w:pPr>
              <w:pStyle w:val="Tekstprzypisudolnego"/>
              <w:rPr>
                <w:sz w:val="24"/>
                <w:szCs w:val="24"/>
              </w:rPr>
            </w:pPr>
          </w:p>
        </w:tc>
      </w:tr>
      <w:tr w:rsidR="003B0FC1" w:rsidTr="00C558C5">
        <w:tc>
          <w:tcPr>
            <w:tcW w:w="2529" w:type="dxa"/>
          </w:tcPr>
          <w:p w:rsidR="003B0FC1" w:rsidRDefault="003B0FC1" w:rsidP="00DA2DCA">
            <w:pPr>
              <w:pStyle w:val="Tekstprzypisudolnego"/>
              <w:rPr>
                <w:sz w:val="24"/>
                <w:szCs w:val="24"/>
              </w:rPr>
            </w:pPr>
          </w:p>
        </w:tc>
        <w:tc>
          <w:tcPr>
            <w:tcW w:w="1776" w:type="dxa"/>
          </w:tcPr>
          <w:p w:rsidR="003B0FC1" w:rsidRDefault="003B0FC1" w:rsidP="00DA2DCA">
            <w:pPr>
              <w:pStyle w:val="Tekstprzypisudolnego"/>
              <w:rPr>
                <w:sz w:val="24"/>
                <w:szCs w:val="24"/>
              </w:rPr>
            </w:pPr>
          </w:p>
        </w:tc>
        <w:tc>
          <w:tcPr>
            <w:tcW w:w="1577" w:type="dxa"/>
          </w:tcPr>
          <w:p w:rsidR="003B0FC1" w:rsidRDefault="003B0FC1" w:rsidP="00DA2DCA">
            <w:pPr>
              <w:pStyle w:val="Tekstprzypisudolnego"/>
              <w:rPr>
                <w:sz w:val="24"/>
                <w:szCs w:val="24"/>
              </w:rPr>
            </w:pPr>
          </w:p>
          <w:p w:rsidR="003B0FC1" w:rsidRDefault="003B0FC1" w:rsidP="00DA2DCA">
            <w:pPr>
              <w:pStyle w:val="Tekstprzypisudolnego"/>
              <w:rPr>
                <w:sz w:val="24"/>
                <w:szCs w:val="24"/>
              </w:rPr>
            </w:pPr>
          </w:p>
          <w:p w:rsidR="003B0FC1" w:rsidRDefault="003B0FC1" w:rsidP="00DA2DCA">
            <w:pPr>
              <w:pStyle w:val="Tekstprzypisudolnego"/>
              <w:rPr>
                <w:sz w:val="24"/>
                <w:szCs w:val="24"/>
              </w:rPr>
            </w:pPr>
          </w:p>
        </w:tc>
        <w:tc>
          <w:tcPr>
            <w:tcW w:w="1701" w:type="dxa"/>
          </w:tcPr>
          <w:p w:rsidR="003B0FC1" w:rsidRDefault="003B0FC1" w:rsidP="00DA2DCA">
            <w:pPr>
              <w:pStyle w:val="Tekstprzypisudolnego"/>
              <w:rPr>
                <w:sz w:val="24"/>
                <w:szCs w:val="24"/>
              </w:rPr>
            </w:pPr>
          </w:p>
        </w:tc>
        <w:tc>
          <w:tcPr>
            <w:tcW w:w="2195" w:type="dxa"/>
          </w:tcPr>
          <w:p w:rsidR="003B0FC1" w:rsidRDefault="003B0FC1" w:rsidP="00DA2DCA">
            <w:pPr>
              <w:pStyle w:val="Tekstprzypisudolnego"/>
              <w:rPr>
                <w:sz w:val="24"/>
                <w:szCs w:val="24"/>
              </w:rPr>
            </w:pPr>
          </w:p>
        </w:tc>
      </w:tr>
      <w:tr w:rsidR="003B0FC1" w:rsidTr="00C558C5">
        <w:tc>
          <w:tcPr>
            <w:tcW w:w="2529" w:type="dxa"/>
          </w:tcPr>
          <w:p w:rsidR="003B0FC1" w:rsidRDefault="003B0FC1" w:rsidP="00DA2DCA">
            <w:pPr>
              <w:pStyle w:val="Tekstprzypisudolnego"/>
              <w:rPr>
                <w:sz w:val="24"/>
                <w:szCs w:val="24"/>
              </w:rPr>
            </w:pPr>
          </w:p>
        </w:tc>
        <w:tc>
          <w:tcPr>
            <w:tcW w:w="1776" w:type="dxa"/>
          </w:tcPr>
          <w:p w:rsidR="003B0FC1" w:rsidRDefault="003B0FC1" w:rsidP="00DA2DCA">
            <w:pPr>
              <w:pStyle w:val="Tekstprzypisudolnego"/>
              <w:rPr>
                <w:sz w:val="24"/>
                <w:szCs w:val="24"/>
              </w:rPr>
            </w:pPr>
          </w:p>
        </w:tc>
        <w:tc>
          <w:tcPr>
            <w:tcW w:w="1577" w:type="dxa"/>
          </w:tcPr>
          <w:p w:rsidR="003B0FC1" w:rsidRDefault="003B0FC1" w:rsidP="00DA2DCA">
            <w:pPr>
              <w:pStyle w:val="Tekstprzypisudolnego"/>
              <w:rPr>
                <w:sz w:val="24"/>
                <w:szCs w:val="24"/>
              </w:rPr>
            </w:pPr>
          </w:p>
          <w:p w:rsidR="003B0FC1" w:rsidRDefault="003B0FC1" w:rsidP="00DA2DCA">
            <w:pPr>
              <w:pStyle w:val="Tekstprzypisudolnego"/>
              <w:rPr>
                <w:sz w:val="24"/>
                <w:szCs w:val="24"/>
              </w:rPr>
            </w:pPr>
          </w:p>
          <w:p w:rsidR="003B0FC1" w:rsidRDefault="003B0FC1" w:rsidP="00DA2DCA">
            <w:pPr>
              <w:pStyle w:val="Tekstprzypisudolnego"/>
              <w:rPr>
                <w:sz w:val="24"/>
                <w:szCs w:val="24"/>
              </w:rPr>
            </w:pPr>
          </w:p>
        </w:tc>
        <w:tc>
          <w:tcPr>
            <w:tcW w:w="1701" w:type="dxa"/>
          </w:tcPr>
          <w:p w:rsidR="003B0FC1" w:rsidRDefault="003B0FC1" w:rsidP="00DA2DCA">
            <w:pPr>
              <w:pStyle w:val="Tekstprzypisudolnego"/>
              <w:rPr>
                <w:sz w:val="24"/>
                <w:szCs w:val="24"/>
              </w:rPr>
            </w:pPr>
          </w:p>
        </w:tc>
        <w:tc>
          <w:tcPr>
            <w:tcW w:w="2195" w:type="dxa"/>
          </w:tcPr>
          <w:p w:rsidR="003B0FC1" w:rsidRDefault="003B0FC1" w:rsidP="00DA2DCA">
            <w:pPr>
              <w:pStyle w:val="Tekstprzypisudolnego"/>
              <w:rPr>
                <w:sz w:val="24"/>
                <w:szCs w:val="24"/>
              </w:rPr>
            </w:pPr>
          </w:p>
        </w:tc>
      </w:tr>
      <w:tr w:rsidR="003B0FC1" w:rsidTr="00C558C5">
        <w:tc>
          <w:tcPr>
            <w:tcW w:w="2529" w:type="dxa"/>
          </w:tcPr>
          <w:p w:rsidR="003B0FC1" w:rsidRDefault="003B0FC1" w:rsidP="00DA2DCA">
            <w:pPr>
              <w:pStyle w:val="Tekstprzypisudolnego"/>
              <w:rPr>
                <w:sz w:val="24"/>
                <w:szCs w:val="24"/>
              </w:rPr>
            </w:pPr>
          </w:p>
        </w:tc>
        <w:tc>
          <w:tcPr>
            <w:tcW w:w="1776" w:type="dxa"/>
          </w:tcPr>
          <w:p w:rsidR="003B0FC1" w:rsidRDefault="003B0FC1" w:rsidP="00DA2DCA">
            <w:pPr>
              <w:pStyle w:val="Tekstprzypisudolnego"/>
              <w:rPr>
                <w:sz w:val="24"/>
                <w:szCs w:val="24"/>
              </w:rPr>
            </w:pPr>
          </w:p>
        </w:tc>
        <w:tc>
          <w:tcPr>
            <w:tcW w:w="1577" w:type="dxa"/>
          </w:tcPr>
          <w:p w:rsidR="003B0FC1" w:rsidRDefault="003B0FC1" w:rsidP="00DA2DCA">
            <w:pPr>
              <w:pStyle w:val="Tekstprzypisudolnego"/>
              <w:rPr>
                <w:sz w:val="24"/>
                <w:szCs w:val="24"/>
              </w:rPr>
            </w:pPr>
          </w:p>
          <w:p w:rsidR="003B0FC1" w:rsidRDefault="003B0FC1" w:rsidP="00DA2DCA">
            <w:pPr>
              <w:pStyle w:val="Tekstprzypisudolnego"/>
              <w:rPr>
                <w:sz w:val="24"/>
                <w:szCs w:val="24"/>
              </w:rPr>
            </w:pPr>
          </w:p>
          <w:p w:rsidR="003B0FC1" w:rsidRDefault="003B0FC1" w:rsidP="00DA2DCA">
            <w:pPr>
              <w:pStyle w:val="Tekstprzypisudolnego"/>
              <w:rPr>
                <w:sz w:val="24"/>
                <w:szCs w:val="24"/>
              </w:rPr>
            </w:pPr>
          </w:p>
        </w:tc>
        <w:tc>
          <w:tcPr>
            <w:tcW w:w="1701" w:type="dxa"/>
          </w:tcPr>
          <w:p w:rsidR="003B0FC1" w:rsidRDefault="003B0FC1" w:rsidP="00DA2DCA">
            <w:pPr>
              <w:pStyle w:val="Tekstprzypisudolnego"/>
              <w:rPr>
                <w:sz w:val="24"/>
                <w:szCs w:val="24"/>
              </w:rPr>
            </w:pPr>
          </w:p>
        </w:tc>
        <w:tc>
          <w:tcPr>
            <w:tcW w:w="2195" w:type="dxa"/>
          </w:tcPr>
          <w:p w:rsidR="003B0FC1" w:rsidRDefault="003B0FC1" w:rsidP="00DA2DCA">
            <w:pPr>
              <w:pStyle w:val="Tekstprzypisudolnego"/>
              <w:rPr>
                <w:sz w:val="24"/>
                <w:szCs w:val="24"/>
              </w:rPr>
            </w:pPr>
          </w:p>
        </w:tc>
      </w:tr>
    </w:tbl>
    <w:p w:rsidR="00DA2DCA" w:rsidRPr="004C0C34" w:rsidRDefault="00DA2DCA" w:rsidP="000D0099">
      <w:pPr>
        <w:pStyle w:val="Tekstprzypisudolnego"/>
        <w:rPr>
          <w:sz w:val="16"/>
          <w:szCs w:val="16"/>
        </w:rPr>
      </w:pPr>
    </w:p>
    <w:p w:rsidR="00DA2DCA" w:rsidRPr="000C29AE" w:rsidRDefault="000C29AE" w:rsidP="000C29AE">
      <w:pPr>
        <w:pStyle w:val="Tekstprzypisudolnego"/>
        <w:jc w:val="both"/>
        <w:rPr>
          <w:sz w:val="24"/>
          <w:szCs w:val="24"/>
        </w:rPr>
      </w:pPr>
      <w:r w:rsidRPr="000C29AE">
        <w:rPr>
          <w:bCs/>
          <w:sz w:val="24"/>
        </w:rPr>
        <w:t>W załączeniu przedkładam</w:t>
      </w:r>
      <w:r w:rsidR="001829CD">
        <w:rPr>
          <w:bCs/>
          <w:sz w:val="24"/>
        </w:rPr>
        <w:t>y dowody</w:t>
      </w:r>
      <w:r w:rsidR="00167D71">
        <w:rPr>
          <w:bCs/>
          <w:sz w:val="24"/>
        </w:rPr>
        <w:t xml:space="preserve"> określające</w:t>
      </w:r>
      <w:r w:rsidRPr="000C29AE">
        <w:rPr>
          <w:bCs/>
          <w:sz w:val="24"/>
        </w:rPr>
        <w:t>, czy roboty te zostały wykonane</w:t>
      </w:r>
      <w:r w:rsidR="00C558C5">
        <w:rPr>
          <w:bCs/>
          <w:sz w:val="24"/>
        </w:rPr>
        <w:t xml:space="preserve"> należycie (w szczególności</w:t>
      </w:r>
      <w:r w:rsidRPr="000C29AE">
        <w:rPr>
          <w:bCs/>
          <w:sz w:val="24"/>
        </w:rPr>
        <w:t>, czy zostały wykonane zgodnie z</w:t>
      </w:r>
      <w:r w:rsidR="00C558C5">
        <w:rPr>
          <w:bCs/>
          <w:sz w:val="24"/>
        </w:rPr>
        <w:t xml:space="preserve"> przepisami prawa</w:t>
      </w:r>
      <w:r w:rsidRPr="000C29AE">
        <w:rPr>
          <w:bCs/>
          <w:sz w:val="24"/>
        </w:rPr>
        <w:t xml:space="preserve"> </w:t>
      </w:r>
      <w:r w:rsidR="00C558C5">
        <w:rPr>
          <w:bCs/>
          <w:sz w:val="24"/>
        </w:rPr>
        <w:t>budowlanego</w:t>
      </w:r>
      <w:r w:rsidRPr="000C29AE">
        <w:rPr>
          <w:bCs/>
          <w:sz w:val="24"/>
        </w:rPr>
        <w:t xml:space="preserve"> i prawidłowo ukończone</w:t>
      </w:r>
      <w:r w:rsidR="00C558C5">
        <w:rPr>
          <w:bCs/>
          <w:sz w:val="24"/>
        </w:rPr>
        <w:t>)</w:t>
      </w:r>
      <w:r w:rsidRPr="000C29AE">
        <w:rPr>
          <w:bCs/>
          <w:sz w:val="24"/>
        </w:rPr>
        <w:t>.</w:t>
      </w:r>
    </w:p>
    <w:p w:rsidR="00BF1E4A" w:rsidRDefault="00BF1E4A" w:rsidP="00BF1E4A">
      <w:pPr>
        <w:pStyle w:val="Tekstpodstawowy"/>
        <w:jc w:val="left"/>
        <w:rPr>
          <w:b w:val="0"/>
          <w:bCs w:val="0"/>
          <w:sz w:val="24"/>
        </w:rPr>
      </w:pPr>
    </w:p>
    <w:p w:rsidR="00CF1535" w:rsidRDefault="00CF1535" w:rsidP="00BF1E4A">
      <w:pPr>
        <w:pStyle w:val="Tekstpodstawowy"/>
        <w:jc w:val="left"/>
        <w:rPr>
          <w:b w:val="0"/>
          <w:bCs w:val="0"/>
          <w:sz w:val="24"/>
        </w:rPr>
      </w:pPr>
    </w:p>
    <w:p w:rsidR="00BF1E4A" w:rsidRDefault="00BF1E4A" w:rsidP="00BF1E4A">
      <w:pPr>
        <w:pStyle w:val="Tekstpodstawowy"/>
        <w:ind w:left="4680"/>
        <w:jc w:val="left"/>
        <w:rPr>
          <w:b w:val="0"/>
          <w:bCs w:val="0"/>
          <w:sz w:val="24"/>
        </w:rPr>
      </w:pPr>
    </w:p>
    <w:p w:rsidR="00BF1E4A" w:rsidRDefault="00BF1E4A" w:rsidP="00BF1E4A">
      <w:pPr>
        <w:pStyle w:val="Tekstpodstawowy"/>
        <w:tabs>
          <w:tab w:val="left" w:pos="360"/>
        </w:tabs>
        <w:spacing w:line="360" w:lineRule="auto"/>
        <w:ind w:left="357" w:hanging="357"/>
        <w:jc w:val="both"/>
        <w:rPr>
          <w:b w:val="0"/>
          <w:bCs w:val="0"/>
          <w:sz w:val="24"/>
        </w:rPr>
      </w:pPr>
      <w:r>
        <w:rPr>
          <w:b w:val="0"/>
          <w:bCs w:val="0"/>
          <w:sz w:val="24"/>
        </w:rPr>
        <w:t>......................................., data ..........................</w:t>
      </w:r>
    </w:p>
    <w:p w:rsidR="00BF1E4A" w:rsidRDefault="00BF1E4A" w:rsidP="00BF1E4A">
      <w:pPr>
        <w:ind w:left="4248"/>
        <w:jc w:val="right"/>
      </w:pPr>
      <w:r>
        <w:t>..................................................................</w:t>
      </w:r>
    </w:p>
    <w:p w:rsidR="00BF1E4A" w:rsidRDefault="00CC6136" w:rsidP="00BF1E4A">
      <w:pPr>
        <w:ind w:left="5220"/>
        <w:jc w:val="center"/>
        <w:rPr>
          <w:sz w:val="20"/>
        </w:rPr>
      </w:pPr>
      <w:r>
        <w:rPr>
          <w:sz w:val="20"/>
        </w:rPr>
        <w:t xml:space="preserve">      </w:t>
      </w:r>
      <w:r w:rsidR="008A672D">
        <w:rPr>
          <w:sz w:val="20"/>
        </w:rPr>
        <w:t xml:space="preserve"> </w:t>
      </w:r>
      <w:r>
        <w:rPr>
          <w:sz w:val="20"/>
        </w:rPr>
        <w:t xml:space="preserve">  </w:t>
      </w:r>
      <w:r w:rsidR="00BF1E4A">
        <w:rPr>
          <w:sz w:val="20"/>
        </w:rPr>
        <w:t>(podpis i pieczątka Wykonawcy lub</w:t>
      </w:r>
    </w:p>
    <w:p w:rsidR="00BF1E4A" w:rsidRDefault="00CC6136" w:rsidP="00BF1E4A">
      <w:pPr>
        <w:ind w:left="5220"/>
        <w:jc w:val="center"/>
        <w:rPr>
          <w:sz w:val="20"/>
        </w:rPr>
      </w:pPr>
      <w:r>
        <w:rPr>
          <w:sz w:val="20"/>
        </w:rPr>
        <w:t xml:space="preserve">          </w:t>
      </w:r>
      <w:r w:rsidR="00BF1E4A">
        <w:rPr>
          <w:sz w:val="20"/>
        </w:rPr>
        <w:t>upoważnionego przedstawiciela Wykonawcy)</w:t>
      </w:r>
    </w:p>
    <w:p w:rsidR="0064012F" w:rsidRDefault="0064012F" w:rsidP="00BF1E4A">
      <w:pPr>
        <w:ind w:left="5220"/>
        <w:jc w:val="center"/>
        <w:rPr>
          <w:sz w:val="20"/>
        </w:rPr>
      </w:pPr>
    </w:p>
    <w:p w:rsidR="00DC6D96" w:rsidRDefault="00DC6D96" w:rsidP="00DC6D96">
      <w:pPr>
        <w:ind w:left="5220"/>
        <w:jc w:val="center"/>
        <w:rPr>
          <w:sz w:val="20"/>
        </w:rPr>
        <w:sectPr w:rsidR="00DC6D96" w:rsidSect="00CB179C">
          <w:pgSz w:w="11906" w:h="16838"/>
          <w:pgMar w:top="1134" w:right="1134" w:bottom="1021" w:left="1134" w:header="709" w:footer="550" w:gutter="0"/>
          <w:cols w:space="708"/>
          <w:docGrid w:linePitch="360"/>
        </w:sectPr>
      </w:pPr>
    </w:p>
    <w:p w:rsidR="00DC6D96" w:rsidRDefault="00DC6D96" w:rsidP="00BF1E4A">
      <w:pPr>
        <w:ind w:left="5220"/>
        <w:jc w:val="center"/>
        <w:rPr>
          <w:sz w:val="20"/>
        </w:rPr>
      </w:pPr>
    </w:p>
    <w:p w:rsidR="00C3537C" w:rsidRDefault="00C3537C" w:rsidP="00C3537C">
      <w:pPr>
        <w:pStyle w:val="Tekstprzypisudolnego"/>
        <w:rPr>
          <w:b/>
          <w:bCs/>
          <w:sz w:val="24"/>
        </w:rPr>
      </w:pPr>
    </w:p>
    <w:p w:rsidR="00C3537C" w:rsidRDefault="00C3537C" w:rsidP="00C3537C">
      <w:pPr>
        <w:pStyle w:val="Tekstprzypisudolnego"/>
        <w:rPr>
          <w:b/>
          <w:bCs/>
          <w:sz w:val="24"/>
          <w:szCs w:val="24"/>
        </w:rPr>
      </w:pPr>
      <w:r>
        <w:rPr>
          <w:sz w:val="24"/>
          <w:szCs w:val="24"/>
        </w:rPr>
        <w:t>......................................</w:t>
      </w:r>
      <w:r>
        <w:rPr>
          <w:sz w:val="24"/>
          <w:szCs w:val="24"/>
        </w:rPr>
        <w:tab/>
        <w:t xml:space="preserve">  </w:t>
      </w:r>
      <w:r>
        <w:rPr>
          <w:b/>
          <w:bCs/>
          <w:sz w:val="24"/>
          <w:szCs w:val="24"/>
        </w:rPr>
        <w:t xml:space="preserve">                                                                          </w:t>
      </w:r>
    </w:p>
    <w:p w:rsidR="00C3537C" w:rsidRDefault="00C3537C" w:rsidP="00C3537C">
      <w:pPr>
        <w:pStyle w:val="Tekstprzypisudolnego"/>
        <w:rPr>
          <w:szCs w:val="24"/>
        </w:rPr>
      </w:pPr>
      <w:r>
        <w:rPr>
          <w:szCs w:val="24"/>
        </w:rPr>
        <w:t xml:space="preserve">     (pieczęć Wykonawcy)</w:t>
      </w:r>
    </w:p>
    <w:p w:rsidR="00C3537C" w:rsidRDefault="00C3537C" w:rsidP="00C3537C">
      <w:pPr>
        <w:pStyle w:val="Tekstpodstawowy"/>
        <w:jc w:val="left"/>
        <w:rPr>
          <w:b w:val="0"/>
          <w:bCs w:val="0"/>
          <w:sz w:val="24"/>
        </w:rPr>
      </w:pPr>
    </w:p>
    <w:p w:rsidR="00C3537C" w:rsidRDefault="00C3537C" w:rsidP="00C3537C">
      <w:pPr>
        <w:pStyle w:val="Tekstpodstawowy"/>
        <w:jc w:val="left"/>
        <w:rPr>
          <w:b w:val="0"/>
          <w:bCs w:val="0"/>
          <w:sz w:val="24"/>
        </w:rPr>
      </w:pPr>
    </w:p>
    <w:p w:rsidR="00C3537C" w:rsidRPr="00E8419D" w:rsidRDefault="00C3537C" w:rsidP="00C3537C">
      <w:pPr>
        <w:pStyle w:val="Tekstpodstawowy"/>
        <w:ind w:left="2124" w:firstLine="3972"/>
        <w:jc w:val="left"/>
        <w:rPr>
          <w:bCs w:val="0"/>
          <w:sz w:val="28"/>
          <w:szCs w:val="28"/>
        </w:rPr>
      </w:pPr>
      <w:r w:rsidRPr="00E8419D">
        <w:rPr>
          <w:bCs w:val="0"/>
          <w:sz w:val="28"/>
          <w:szCs w:val="28"/>
        </w:rPr>
        <w:t>Powiat Tarnobrzeski</w:t>
      </w:r>
    </w:p>
    <w:p w:rsidR="00C3537C" w:rsidRPr="00E8419D" w:rsidRDefault="00C3537C" w:rsidP="00C3537C">
      <w:pPr>
        <w:pStyle w:val="Tekstpodstawowy"/>
        <w:ind w:left="6096" w:hanging="3"/>
        <w:jc w:val="left"/>
        <w:rPr>
          <w:b w:val="0"/>
          <w:bCs w:val="0"/>
          <w:sz w:val="28"/>
          <w:szCs w:val="28"/>
        </w:rPr>
      </w:pPr>
      <w:r w:rsidRPr="00E8419D">
        <w:rPr>
          <w:b w:val="0"/>
          <w:bCs w:val="0"/>
          <w:sz w:val="28"/>
          <w:szCs w:val="28"/>
        </w:rPr>
        <w:t>ul. 1 Maja 4</w:t>
      </w:r>
    </w:p>
    <w:p w:rsidR="00C3537C" w:rsidRDefault="00C3537C" w:rsidP="00C3537C">
      <w:pPr>
        <w:pStyle w:val="Tekstpodstawowy"/>
        <w:ind w:left="6096" w:hanging="3"/>
        <w:jc w:val="left"/>
        <w:rPr>
          <w:b w:val="0"/>
          <w:bCs w:val="0"/>
          <w:sz w:val="28"/>
          <w:szCs w:val="28"/>
        </w:rPr>
      </w:pPr>
      <w:r w:rsidRPr="00E8419D">
        <w:rPr>
          <w:b w:val="0"/>
          <w:bCs w:val="0"/>
          <w:sz w:val="28"/>
          <w:szCs w:val="28"/>
        </w:rPr>
        <w:t xml:space="preserve">39-400 Tarnobrzeg </w:t>
      </w:r>
    </w:p>
    <w:p w:rsidR="00C3537C" w:rsidRPr="004D18F5" w:rsidRDefault="00C3537C" w:rsidP="00C3537C">
      <w:pPr>
        <w:pStyle w:val="Tekstpodstawowy"/>
        <w:jc w:val="left"/>
        <w:rPr>
          <w:b w:val="0"/>
          <w:bCs w:val="0"/>
          <w:sz w:val="20"/>
          <w:szCs w:val="20"/>
        </w:rPr>
      </w:pPr>
    </w:p>
    <w:p w:rsidR="00C3537C" w:rsidRPr="004D18F5" w:rsidRDefault="00C3537C" w:rsidP="00C3537C">
      <w:pPr>
        <w:pStyle w:val="Tekstpodstawowy"/>
        <w:jc w:val="left"/>
        <w:rPr>
          <w:b w:val="0"/>
          <w:bCs w:val="0"/>
          <w:sz w:val="20"/>
          <w:szCs w:val="20"/>
        </w:rPr>
      </w:pPr>
    </w:p>
    <w:p w:rsidR="00C3537C" w:rsidRPr="004D18F5" w:rsidRDefault="00C3537C" w:rsidP="00C3537C">
      <w:pPr>
        <w:pStyle w:val="Tekstpodstawowy"/>
        <w:jc w:val="left"/>
        <w:rPr>
          <w:b w:val="0"/>
          <w:bCs w:val="0"/>
          <w:sz w:val="20"/>
          <w:szCs w:val="20"/>
        </w:rPr>
      </w:pPr>
    </w:p>
    <w:p w:rsidR="004D18F5" w:rsidRDefault="001344EC" w:rsidP="00C3537C">
      <w:pPr>
        <w:pStyle w:val="Tekstpodstawowy"/>
        <w:rPr>
          <w:bCs w:val="0"/>
          <w:sz w:val="28"/>
          <w:szCs w:val="28"/>
        </w:rPr>
      </w:pPr>
      <w:r w:rsidRPr="004D18F5">
        <w:rPr>
          <w:bCs w:val="0"/>
          <w:sz w:val="28"/>
          <w:szCs w:val="28"/>
        </w:rPr>
        <w:t xml:space="preserve">WYKAZ OSÓB, KTÓRE BĘDĄ UCZESTNICZYĆ </w:t>
      </w:r>
    </w:p>
    <w:p w:rsidR="00C3537C" w:rsidRPr="004D18F5" w:rsidRDefault="001344EC" w:rsidP="00C3537C">
      <w:pPr>
        <w:pStyle w:val="Tekstpodstawowy"/>
        <w:rPr>
          <w:bCs w:val="0"/>
          <w:sz w:val="28"/>
          <w:szCs w:val="28"/>
        </w:rPr>
      </w:pPr>
      <w:r w:rsidRPr="004D18F5">
        <w:rPr>
          <w:bCs w:val="0"/>
          <w:sz w:val="28"/>
          <w:szCs w:val="28"/>
        </w:rPr>
        <w:t>W REALIZACJI ZAMÓWIENIA</w:t>
      </w:r>
    </w:p>
    <w:p w:rsidR="00C3537C" w:rsidRPr="004D18F5" w:rsidRDefault="00C3537C" w:rsidP="00C3537C">
      <w:pPr>
        <w:pStyle w:val="Tekstpodstawowy"/>
        <w:rPr>
          <w:bCs w:val="0"/>
          <w:sz w:val="24"/>
        </w:rPr>
      </w:pPr>
    </w:p>
    <w:p w:rsidR="00C3537C" w:rsidRDefault="003D22E3" w:rsidP="00051B95">
      <w:pPr>
        <w:pStyle w:val="Tekstpodstawowy"/>
        <w:spacing w:line="276" w:lineRule="auto"/>
        <w:jc w:val="both"/>
        <w:rPr>
          <w:b w:val="0"/>
          <w:bCs w:val="0"/>
          <w:sz w:val="24"/>
        </w:rPr>
      </w:pPr>
      <w:r w:rsidRPr="004B5A17">
        <w:rPr>
          <w:b w:val="0"/>
          <w:sz w:val="24"/>
        </w:rPr>
        <w:t>Składając ofertę w przetargu nieograniczonym na zadanie:</w:t>
      </w:r>
      <w:r w:rsidR="00DB2918">
        <w:rPr>
          <w:b w:val="0"/>
          <w:sz w:val="24"/>
        </w:rPr>
        <w:t xml:space="preserve"> </w:t>
      </w:r>
      <w:r w:rsidR="00BE53B9" w:rsidRPr="00201AF4">
        <w:rPr>
          <w:bCs w:val="0"/>
          <w:sz w:val="24"/>
        </w:rPr>
        <w:t>„</w:t>
      </w:r>
      <w:r w:rsidR="00DF30C5" w:rsidRPr="00DF30C5">
        <w:rPr>
          <w:bCs w:val="0"/>
          <w:sz w:val="24"/>
        </w:rPr>
        <w:t>Przebudowa i rozbudowa drogi powiatowej Nr 1094R relacji Furmany – Żupawa – Stale w miejscowości Żupawa (etap I) w km 2+639,7 – 3+000</w:t>
      </w:r>
      <w:r w:rsidR="00BE53B9" w:rsidRPr="00201AF4">
        <w:rPr>
          <w:bCs w:val="0"/>
          <w:sz w:val="24"/>
        </w:rPr>
        <w:t>”</w:t>
      </w:r>
      <w:r w:rsidR="00BE53B9">
        <w:rPr>
          <w:bCs w:val="0"/>
          <w:sz w:val="24"/>
        </w:rPr>
        <w:t xml:space="preserve"> </w:t>
      </w:r>
      <w:r w:rsidRPr="00C57CFA">
        <w:rPr>
          <w:b w:val="0"/>
          <w:sz w:val="24"/>
        </w:rPr>
        <w:t>oświadczam</w:t>
      </w:r>
      <w:r>
        <w:rPr>
          <w:b w:val="0"/>
          <w:sz w:val="24"/>
        </w:rPr>
        <w:t xml:space="preserve">, że przy realizacji robót </w:t>
      </w:r>
      <w:r w:rsidR="00051B95">
        <w:rPr>
          <w:b w:val="0"/>
          <w:sz w:val="24"/>
        </w:rPr>
        <w:t>budowlanych uczestniczyć będą następujące osoby:</w:t>
      </w:r>
    </w:p>
    <w:p w:rsidR="003D22E3" w:rsidRPr="004D18F5" w:rsidRDefault="003D22E3" w:rsidP="00C3537C">
      <w:pPr>
        <w:pStyle w:val="Tekstpodstawowy"/>
        <w:jc w:val="left"/>
        <w:rPr>
          <w:b w:val="0"/>
          <w:bCs w:val="0"/>
          <w:sz w:val="24"/>
        </w:rPr>
      </w:pPr>
    </w:p>
    <w:tbl>
      <w:tblPr>
        <w:tblW w:w="10871" w:type="dxa"/>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26"/>
        <w:gridCol w:w="2268"/>
        <w:gridCol w:w="2409"/>
        <w:gridCol w:w="2127"/>
        <w:gridCol w:w="1559"/>
        <w:gridCol w:w="2082"/>
      </w:tblGrid>
      <w:tr w:rsidR="003C73F1" w:rsidTr="003C73F1">
        <w:tc>
          <w:tcPr>
            <w:tcW w:w="426" w:type="dxa"/>
            <w:tcBorders>
              <w:top w:val="single" w:sz="6" w:space="0" w:color="auto"/>
              <w:left w:val="single" w:sz="6" w:space="0" w:color="auto"/>
              <w:bottom w:val="double" w:sz="6" w:space="0" w:color="auto"/>
              <w:right w:val="single" w:sz="6" w:space="0" w:color="auto"/>
            </w:tcBorders>
            <w:vAlign w:val="center"/>
          </w:tcPr>
          <w:p w:rsidR="003C73F1" w:rsidRPr="0011515E" w:rsidRDefault="003C73F1" w:rsidP="008A1B82">
            <w:pPr>
              <w:tabs>
                <w:tab w:val="left" w:pos="2338"/>
                <w:tab w:val="left" w:pos="4520"/>
                <w:tab w:val="left" w:pos="6083"/>
                <w:tab w:val="left" w:pos="7300"/>
                <w:tab w:val="left" w:pos="9209"/>
              </w:tabs>
              <w:jc w:val="center"/>
              <w:rPr>
                <w:sz w:val="20"/>
                <w:szCs w:val="20"/>
              </w:rPr>
            </w:pPr>
            <w:r w:rsidRPr="0011515E">
              <w:rPr>
                <w:sz w:val="20"/>
                <w:szCs w:val="20"/>
              </w:rPr>
              <w:t>Lp.</w:t>
            </w:r>
          </w:p>
        </w:tc>
        <w:tc>
          <w:tcPr>
            <w:tcW w:w="2268" w:type="dxa"/>
            <w:tcBorders>
              <w:top w:val="single" w:sz="6" w:space="0" w:color="auto"/>
              <w:left w:val="single" w:sz="6" w:space="0" w:color="auto"/>
              <w:bottom w:val="double" w:sz="6" w:space="0" w:color="auto"/>
              <w:right w:val="single" w:sz="6" w:space="0" w:color="auto"/>
            </w:tcBorders>
            <w:vAlign w:val="center"/>
          </w:tcPr>
          <w:p w:rsidR="003C73F1" w:rsidRPr="0011515E" w:rsidRDefault="003C73F1" w:rsidP="008A1B82">
            <w:pPr>
              <w:tabs>
                <w:tab w:val="left" w:pos="2338"/>
                <w:tab w:val="left" w:pos="4520"/>
                <w:tab w:val="left" w:pos="6083"/>
                <w:tab w:val="left" w:pos="7300"/>
                <w:tab w:val="left" w:pos="9209"/>
              </w:tabs>
              <w:jc w:val="center"/>
              <w:rPr>
                <w:sz w:val="20"/>
                <w:szCs w:val="20"/>
              </w:rPr>
            </w:pPr>
            <w:r w:rsidRPr="0011515E">
              <w:rPr>
                <w:sz w:val="20"/>
                <w:szCs w:val="20"/>
              </w:rPr>
              <w:t>Imię i nazwisko</w:t>
            </w:r>
          </w:p>
        </w:tc>
        <w:tc>
          <w:tcPr>
            <w:tcW w:w="2409" w:type="dxa"/>
            <w:tcBorders>
              <w:top w:val="single" w:sz="6" w:space="0" w:color="auto"/>
              <w:left w:val="single" w:sz="6" w:space="0" w:color="auto"/>
              <w:bottom w:val="double" w:sz="6" w:space="0" w:color="auto"/>
              <w:right w:val="single" w:sz="6" w:space="0" w:color="auto"/>
            </w:tcBorders>
            <w:vAlign w:val="center"/>
          </w:tcPr>
          <w:p w:rsidR="003C73F1" w:rsidRPr="0011515E" w:rsidRDefault="003C73F1" w:rsidP="003C73F1">
            <w:pPr>
              <w:tabs>
                <w:tab w:val="left" w:pos="2338"/>
                <w:tab w:val="left" w:pos="4520"/>
                <w:tab w:val="left" w:pos="6083"/>
                <w:tab w:val="left" w:pos="7300"/>
                <w:tab w:val="left" w:pos="9209"/>
              </w:tabs>
              <w:jc w:val="center"/>
              <w:rPr>
                <w:sz w:val="20"/>
                <w:szCs w:val="20"/>
              </w:rPr>
            </w:pPr>
            <w:r w:rsidRPr="0011515E">
              <w:rPr>
                <w:sz w:val="20"/>
                <w:szCs w:val="20"/>
              </w:rPr>
              <w:t>Kwalifikacje zawodowe</w:t>
            </w:r>
            <w:r>
              <w:rPr>
                <w:sz w:val="20"/>
                <w:szCs w:val="20"/>
              </w:rPr>
              <w:t xml:space="preserve"> i uprawnienia budowlane (podać specjalność i numer)</w:t>
            </w:r>
          </w:p>
        </w:tc>
        <w:tc>
          <w:tcPr>
            <w:tcW w:w="2127" w:type="dxa"/>
            <w:tcBorders>
              <w:top w:val="single" w:sz="6" w:space="0" w:color="auto"/>
              <w:left w:val="single" w:sz="6" w:space="0" w:color="auto"/>
              <w:bottom w:val="double" w:sz="6" w:space="0" w:color="auto"/>
              <w:right w:val="single" w:sz="6" w:space="0" w:color="auto"/>
            </w:tcBorders>
            <w:vAlign w:val="center"/>
          </w:tcPr>
          <w:p w:rsidR="003C73F1" w:rsidRPr="0011515E" w:rsidRDefault="003C73F1" w:rsidP="003C73F1">
            <w:pPr>
              <w:tabs>
                <w:tab w:val="left" w:pos="2338"/>
                <w:tab w:val="left" w:pos="4520"/>
                <w:tab w:val="left" w:pos="6083"/>
                <w:tab w:val="left" w:pos="7300"/>
                <w:tab w:val="left" w:pos="9209"/>
              </w:tabs>
              <w:jc w:val="center"/>
              <w:rPr>
                <w:sz w:val="20"/>
                <w:szCs w:val="20"/>
              </w:rPr>
            </w:pPr>
            <w:r w:rsidRPr="0011515E">
              <w:rPr>
                <w:sz w:val="20"/>
                <w:szCs w:val="20"/>
              </w:rPr>
              <w:t xml:space="preserve">Wykształcenie </w:t>
            </w:r>
            <w:r>
              <w:rPr>
                <w:sz w:val="20"/>
                <w:szCs w:val="20"/>
              </w:rPr>
              <w:t>i</w:t>
            </w:r>
          </w:p>
          <w:p w:rsidR="003C73F1" w:rsidRPr="0011515E" w:rsidRDefault="003C73F1" w:rsidP="008A1B82">
            <w:pPr>
              <w:tabs>
                <w:tab w:val="left" w:pos="2338"/>
                <w:tab w:val="left" w:pos="4520"/>
                <w:tab w:val="left" w:pos="6083"/>
                <w:tab w:val="left" w:pos="7300"/>
                <w:tab w:val="left" w:pos="9209"/>
              </w:tabs>
              <w:jc w:val="center"/>
              <w:rPr>
                <w:sz w:val="20"/>
                <w:szCs w:val="20"/>
              </w:rPr>
            </w:pPr>
            <w:r>
              <w:rPr>
                <w:sz w:val="20"/>
                <w:szCs w:val="20"/>
              </w:rPr>
              <w:t>d</w:t>
            </w:r>
            <w:r w:rsidRPr="0011515E">
              <w:rPr>
                <w:sz w:val="20"/>
                <w:szCs w:val="20"/>
              </w:rPr>
              <w:t>oświadczenie</w:t>
            </w:r>
          </w:p>
        </w:tc>
        <w:tc>
          <w:tcPr>
            <w:tcW w:w="1559" w:type="dxa"/>
            <w:tcBorders>
              <w:top w:val="single" w:sz="6" w:space="0" w:color="auto"/>
              <w:left w:val="single" w:sz="6" w:space="0" w:color="auto"/>
              <w:bottom w:val="double" w:sz="6" w:space="0" w:color="auto"/>
              <w:right w:val="single" w:sz="6" w:space="0" w:color="auto"/>
            </w:tcBorders>
            <w:vAlign w:val="center"/>
          </w:tcPr>
          <w:p w:rsidR="003C73F1" w:rsidRPr="004D18F5" w:rsidRDefault="003C73F1" w:rsidP="004D18F5">
            <w:pPr>
              <w:jc w:val="center"/>
              <w:rPr>
                <w:sz w:val="20"/>
                <w:szCs w:val="20"/>
              </w:rPr>
            </w:pPr>
            <w:r w:rsidRPr="004D18F5">
              <w:rPr>
                <w:sz w:val="20"/>
                <w:szCs w:val="20"/>
              </w:rPr>
              <w:t>Planowana funkcja przy</w:t>
            </w:r>
          </w:p>
          <w:p w:rsidR="003C73F1" w:rsidRPr="0011515E" w:rsidRDefault="003C73F1" w:rsidP="004D18F5">
            <w:pPr>
              <w:tabs>
                <w:tab w:val="left" w:pos="2338"/>
                <w:tab w:val="left" w:pos="4520"/>
                <w:tab w:val="left" w:pos="6083"/>
                <w:tab w:val="left" w:pos="7300"/>
                <w:tab w:val="left" w:pos="9209"/>
              </w:tabs>
              <w:jc w:val="center"/>
              <w:rPr>
                <w:sz w:val="20"/>
                <w:szCs w:val="20"/>
              </w:rPr>
            </w:pPr>
            <w:r w:rsidRPr="004D18F5">
              <w:rPr>
                <w:sz w:val="20"/>
                <w:szCs w:val="20"/>
              </w:rPr>
              <w:t>realizacji zamówienia</w:t>
            </w:r>
          </w:p>
        </w:tc>
        <w:tc>
          <w:tcPr>
            <w:tcW w:w="2082" w:type="dxa"/>
            <w:tcBorders>
              <w:top w:val="single" w:sz="6" w:space="0" w:color="auto"/>
              <w:left w:val="single" w:sz="6" w:space="0" w:color="auto"/>
              <w:bottom w:val="double" w:sz="6" w:space="0" w:color="auto"/>
              <w:right w:val="single" w:sz="6" w:space="0" w:color="auto"/>
            </w:tcBorders>
            <w:vAlign w:val="center"/>
          </w:tcPr>
          <w:p w:rsidR="003C73F1" w:rsidRPr="0011515E" w:rsidRDefault="003C73F1" w:rsidP="008A1B82">
            <w:pPr>
              <w:tabs>
                <w:tab w:val="left" w:pos="2338"/>
                <w:tab w:val="left" w:pos="4520"/>
                <w:tab w:val="left" w:pos="6083"/>
                <w:tab w:val="left" w:pos="7300"/>
                <w:tab w:val="left" w:pos="9209"/>
              </w:tabs>
              <w:jc w:val="center"/>
              <w:rPr>
                <w:sz w:val="20"/>
                <w:szCs w:val="20"/>
              </w:rPr>
            </w:pPr>
            <w:r>
              <w:rPr>
                <w:sz w:val="20"/>
                <w:szCs w:val="20"/>
              </w:rPr>
              <w:t>Podstawa do dysponowania osobą (</w:t>
            </w:r>
            <w:r w:rsidRPr="0011515E">
              <w:rPr>
                <w:sz w:val="20"/>
                <w:szCs w:val="20"/>
              </w:rPr>
              <w:t>umowa o pracę, pisemne zobowią</w:t>
            </w:r>
            <w:r>
              <w:rPr>
                <w:sz w:val="20"/>
                <w:szCs w:val="20"/>
              </w:rPr>
              <w:t>zanie podmiotu, lub inna forma)</w:t>
            </w:r>
            <w:r w:rsidRPr="0011515E">
              <w:rPr>
                <w:sz w:val="20"/>
                <w:szCs w:val="20"/>
              </w:rPr>
              <w:t xml:space="preserve"> </w:t>
            </w:r>
          </w:p>
        </w:tc>
      </w:tr>
      <w:tr w:rsidR="003C73F1" w:rsidTr="003C73F1">
        <w:trPr>
          <w:trHeight w:val="536"/>
        </w:trPr>
        <w:tc>
          <w:tcPr>
            <w:tcW w:w="426"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ind w:left="283"/>
              <w:rPr>
                <w:rFonts w:ascii="Arial" w:hAnsi="Arial"/>
                <w:sz w:val="22"/>
              </w:rPr>
            </w:pPr>
          </w:p>
        </w:tc>
        <w:tc>
          <w:tcPr>
            <w:tcW w:w="2268"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c>
          <w:tcPr>
            <w:tcW w:w="2409"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c>
          <w:tcPr>
            <w:tcW w:w="2127"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c>
          <w:tcPr>
            <w:tcW w:w="1559"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c>
          <w:tcPr>
            <w:tcW w:w="2082"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r>
      <w:tr w:rsidR="003C73F1" w:rsidTr="003C73F1">
        <w:trPr>
          <w:trHeight w:val="536"/>
        </w:trPr>
        <w:tc>
          <w:tcPr>
            <w:tcW w:w="426"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ind w:left="283"/>
              <w:rPr>
                <w:rFonts w:ascii="Arial" w:hAnsi="Arial"/>
                <w:sz w:val="22"/>
              </w:rPr>
            </w:pPr>
          </w:p>
        </w:tc>
        <w:tc>
          <w:tcPr>
            <w:tcW w:w="2268"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c>
          <w:tcPr>
            <w:tcW w:w="2409"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c>
          <w:tcPr>
            <w:tcW w:w="2127"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c>
          <w:tcPr>
            <w:tcW w:w="1559"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c>
          <w:tcPr>
            <w:tcW w:w="2082"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r>
      <w:tr w:rsidR="003C73F1" w:rsidTr="003C73F1">
        <w:trPr>
          <w:trHeight w:val="536"/>
        </w:trPr>
        <w:tc>
          <w:tcPr>
            <w:tcW w:w="426"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ind w:left="283"/>
              <w:rPr>
                <w:rFonts w:ascii="Arial" w:hAnsi="Arial"/>
                <w:sz w:val="22"/>
              </w:rPr>
            </w:pPr>
          </w:p>
        </w:tc>
        <w:tc>
          <w:tcPr>
            <w:tcW w:w="2268"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c>
          <w:tcPr>
            <w:tcW w:w="2409"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c>
          <w:tcPr>
            <w:tcW w:w="2127"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c>
          <w:tcPr>
            <w:tcW w:w="1559"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c>
          <w:tcPr>
            <w:tcW w:w="2082"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r>
      <w:tr w:rsidR="003C73F1" w:rsidTr="003C73F1">
        <w:trPr>
          <w:trHeight w:val="544"/>
        </w:trPr>
        <w:tc>
          <w:tcPr>
            <w:tcW w:w="426"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ind w:left="283"/>
              <w:rPr>
                <w:rFonts w:ascii="Arial" w:hAnsi="Arial"/>
                <w:sz w:val="22"/>
              </w:rPr>
            </w:pPr>
          </w:p>
        </w:tc>
        <w:tc>
          <w:tcPr>
            <w:tcW w:w="2268"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c>
          <w:tcPr>
            <w:tcW w:w="2409"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c>
          <w:tcPr>
            <w:tcW w:w="2127"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c>
          <w:tcPr>
            <w:tcW w:w="1559"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c>
          <w:tcPr>
            <w:tcW w:w="2082"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r>
      <w:tr w:rsidR="003C73F1" w:rsidTr="003C73F1">
        <w:trPr>
          <w:trHeight w:val="554"/>
        </w:trPr>
        <w:tc>
          <w:tcPr>
            <w:tcW w:w="426"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ind w:left="283"/>
              <w:rPr>
                <w:rFonts w:ascii="Arial" w:hAnsi="Arial"/>
                <w:sz w:val="22"/>
              </w:rPr>
            </w:pPr>
          </w:p>
        </w:tc>
        <w:tc>
          <w:tcPr>
            <w:tcW w:w="2268"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c>
          <w:tcPr>
            <w:tcW w:w="2409"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c>
          <w:tcPr>
            <w:tcW w:w="2127"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c>
          <w:tcPr>
            <w:tcW w:w="1559"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c>
          <w:tcPr>
            <w:tcW w:w="2082" w:type="dxa"/>
            <w:tcBorders>
              <w:top w:val="nil"/>
              <w:left w:val="single" w:sz="6" w:space="0" w:color="auto"/>
              <w:bottom w:val="single" w:sz="6" w:space="0" w:color="auto"/>
              <w:right w:val="single" w:sz="6" w:space="0" w:color="auto"/>
            </w:tcBorders>
          </w:tcPr>
          <w:p w:rsidR="003C73F1" w:rsidRDefault="003C73F1" w:rsidP="008A1B82">
            <w:pPr>
              <w:tabs>
                <w:tab w:val="left" w:pos="2338"/>
                <w:tab w:val="left" w:pos="4520"/>
                <w:tab w:val="left" w:pos="6083"/>
                <w:tab w:val="left" w:pos="7300"/>
                <w:tab w:val="left" w:pos="9209"/>
              </w:tabs>
              <w:rPr>
                <w:rFonts w:ascii="Arial" w:hAnsi="Arial"/>
                <w:sz w:val="22"/>
              </w:rPr>
            </w:pPr>
          </w:p>
        </w:tc>
      </w:tr>
    </w:tbl>
    <w:p w:rsidR="00C3537C" w:rsidRDefault="00C3537C" w:rsidP="00C3537C">
      <w:pPr>
        <w:pStyle w:val="Tekstpodstawowy"/>
        <w:jc w:val="left"/>
        <w:rPr>
          <w:b w:val="0"/>
          <w:bCs w:val="0"/>
          <w:sz w:val="24"/>
        </w:rPr>
      </w:pPr>
    </w:p>
    <w:p w:rsidR="00C3537C" w:rsidRDefault="00F0450A" w:rsidP="00F0450A">
      <w:pPr>
        <w:pStyle w:val="Tekstpodstawowy"/>
        <w:jc w:val="both"/>
        <w:rPr>
          <w:b w:val="0"/>
          <w:bCs w:val="0"/>
          <w:sz w:val="24"/>
        </w:rPr>
      </w:pPr>
      <w:r>
        <w:rPr>
          <w:b w:val="0"/>
          <w:bCs w:val="0"/>
          <w:sz w:val="24"/>
        </w:rPr>
        <w:t>J</w:t>
      </w:r>
      <w:r w:rsidR="00074B95">
        <w:rPr>
          <w:b w:val="0"/>
          <w:bCs w:val="0"/>
          <w:sz w:val="24"/>
        </w:rPr>
        <w:t>ednocześnie oświadczam, że osoba wskazana</w:t>
      </w:r>
      <w:r>
        <w:rPr>
          <w:b w:val="0"/>
          <w:bCs w:val="0"/>
          <w:sz w:val="24"/>
        </w:rPr>
        <w:t xml:space="preserve"> w wykazie jako kierownik budowy spełnia</w:t>
      </w:r>
      <w:r w:rsidR="00D36E44">
        <w:rPr>
          <w:b w:val="0"/>
          <w:bCs w:val="0"/>
          <w:sz w:val="24"/>
        </w:rPr>
        <w:t xml:space="preserve"> wszystkie wymagania określone</w:t>
      </w:r>
      <w:r>
        <w:rPr>
          <w:b w:val="0"/>
          <w:bCs w:val="0"/>
          <w:sz w:val="24"/>
        </w:rPr>
        <w:t xml:space="preserve"> przez Zamawiającego w pkt. 8.2.3. lit. b) Specyfikacji Istotnych Warunków Zamówienia.</w:t>
      </w:r>
    </w:p>
    <w:p w:rsidR="001B69D8" w:rsidRDefault="001B69D8" w:rsidP="00870DB5">
      <w:pPr>
        <w:pStyle w:val="Tekstprzypisudolnego"/>
        <w:rPr>
          <w:b/>
          <w:bCs/>
          <w:sz w:val="24"/>
        </w:rPr>
      </w:pPr>
    </w:p>
    <w:p w:rsidR="007D69C1" w:rsidRDefault="007D69C1" w:rsidP="00870DB5">
      <w:pPr>
        <w:pStyle w:val="Tekstprzypisudolnego"/>
        <w:rPr>
          <w:b/>
          <w:bCs/>
          <w:sz w:val="24"/>
        </w:rPr>
      </w:pPr>
    </w:p>
    <w:p w:rsidR="00F0450A" w:rsidRDefault="00F0450A" w:rsidP="00870DB5">
      <w:pPr>
        <w:pStyle w:val="Tekstprzypisudolnego"/>
        <w:rPr>
          <w:b/>
          <w:bCs/>
          <w:sz w:val="24"/>
        </w:rPr>
      </w:pPr>
    </w:p>
    <w:p w:rsidR="00C3537C" w:rsidRDefault="00C3537C" w:rsidP="00870DB5">
      <w:pPr>
        <w:pStyle w:val="Tekstprzypisudolnego"/>
        <w:rPr>
          <w:b/>
          <w:bCs/>
          <w:sz w:val="24"/>
        </w:rPr>
      </w:pPr>
    </w:p>
    <w:p w:rsidR="007D69C1" w:rsidRDefault="007D69C1" w:rsidP="007D69C1">
      <w:pPr>
        <w:pStyle w:val="Tekstpodstawowy"/>
        <w:tabs>
          <w:tab w:val="left" w:pos="360"/>
        </w:tabs>
        <w:spacing w:line="360" w:lineRule="auto"/>
        <w:ind w:left="357" w:hanging="357"/>
        <w:jc w:val="both"/>
        <w:rPr>
          <w:b w:val="0"/>
          <w:bCs w:val="0"/>
          <w:sz w:val="24"/>
        </w:rPr>
      </w:pPr>
      <w:r>
        <w:rPr>
          <w:b w:val="0"/>
          <w:bCs w:val="0"/>
          <w:sz w:val="24"/>
        </w:rPr>
        <w:t>......................................., data ..........................</w:t>
      </w:r>
    </w:p>
    <w:p w:rsidR="007D69C1" w:rsidRDefault="007D69C1" w:rsidP="007D69C1">
      <w:pPr>
        <w:ind w:left="4248"/>
        <w:jc w:val="right"/>
      </w:pPr>
      <w:r>
        <w:t>..................................................................</w:t>
      </w:r>
    </w:p>
    <w:p w:rsidR="007D69C1" w:rsidRDefault="007D69C1" w:rsidP="007D69C1">
      <w:pPr>
        <w:ind w:left="5220"/>
        <w:jc w:val="center"/>
        <w:rPr>
          <w:sz w:val="20"/>
        </w:rPr>
      </w:pPr>
      <w:r>
        <w:rPr>
          <w:sz w:val="20"/>
        </w:rPr>
        <w:t xml:space="preserve">         (podpis i pieczątka Wykonawcy lub</w:t>
      </w:r>
    </w:p>
    <w:p w:rsidR="007D69C1" w:rsidRPr="00931815" w:rsidRDefault="007D69C1" w:rsidP="007D69C1">
      <w:pPr>
        <w:pStyle w:val="Tekstpodstawowy"/>
        <w:jc w:val="left"/>
        <w:rPr>
          <w:b w:val="0"/>
          <w:bCs w:val="0"/>
          <w:sz w:val="24"/>
        </w:rPr>
      </w:pPr>
      <w:r>
        <w:rPr>
          <w:sz w:val="20"/>
        </w:rPr>
        <w:t xml:space="preserve">          </w:t>
      </w:r>
      <w:r>
        <w:rPr>
          <w:sz w:val="20"/>
        </w:rPr>
        <w:tab/>
      </w:r>
      <w:r>
        <w:rPr>
          <w:sz w:val="20"/>
        </w:rPr>
        <w:tab/>
      </w:r>
      <w:r>
        <w:rPr>
          <w:sz w:val="20"/>
        </w:rPr>
        <w:tab/>
      </w:r>
      <w:r>
        <w:rPr>
          <w:sz w:val="20"/>
        </w:rPr>
        <w:tab/>
      </w:r>
      <w:r>
        <w:rPr>
          <w:sz w:val="20"/>
        </w:rPr>
        <w:tab/>
      </w:r>
      <w:r>
        <w:rPr>
          <w:sz w:val="20"/>
        </w:rPr>
        <w:tab/>
      </w:r>
      <w:r>
        <w:rPr>
          <w:sz w:val="20"/>
        </w:rPr>
        <w:tab/>
      </w:r>
      <w:r>
        <w:rPr>
          <w:sz w:val="20"/>
        </w:rPr>
        <w:tab/>
        <w:t xml:space="preserve">  </w:t>
      </w:r>
      <w:r w:rsidRPr="00931815">
        <w:rPr>
          <w:b w:val="0"/>
          <w:sz w:val="20"/>
        </w:rPr>
        <w:t>upoważnionego przedstawiciela Wykonawcy)</w:t>
      </w:r>
    </w:p>
    <w:p w:rsidR="00891C3D" w:rsidRDefault="00891C3D" w:rsidP="00870DB5">
      <w:pPr>
        <w:pStyle w:val="Tekstprzypisudolnego"/>
        <w:rPr>
          <w:b/>
          <w:bCs/>
          <w:sz w:val="24"/>
        </w:rPr>
      </w:pPr>
    </w:p>
    <w:p w:rsidR="00E510FF" w:rsidRDefault="00E510FF" w:rsidP="00870DB5">
      <w:pPr>
        <w:pStyle w:val="Tekstprzypisudolnego"/>
        <w:rPr>
          <w:b/>
          <w:bCs/>
          <w:sz w:val="24"/>
        </w:rPr>
        <w:sectPr w:rsidR="00E510FF" w:rsidSect="00CB179C">
          <w:pgSz w:w="11906" w:h="16838"/>
          <w:pgMar w:top="1134" w:right="1134" w:bottom="1021" w:left="1134" w:header="709" w:footer="550" w:gutter="0"/>
          <w:cols w:space="708"/>
          <w:docGrid w:linePitch="360"/>
        </w:sectPr>
      </w:pPr>
    </w:p>
    <w:p w:rsidR="00380516" w:rsidRDefault="00380516" w:rsidP="00FF286C">
      <w:pPr>
        <w:pStyle w:val="Tekstprzypisudolnego"/>
        <w:rPr>
          <w:b/>
          <w:bCs/>
          <w:sz w:val="24"/>
        </w:rPr>
      </w:pPr>
    </w:p>
    <w:p w:rsidR="00380516" w:rsidRDefault="00380516" w:rsidP="00380516">
      <w:pPr>
        <w:pStyle w:val="Tekstprzypisudolnego"/>
        <w:rPr>
          <w:sz w:val="24"/>
          <w:szCs w:val="24"/>
        </w:rPr>
      </w:pPr>
    </w:p>
    <w:p w:rsidR="00380516" w:rsidRDefault="00380516" w:rsidP="00380516">
      <w:pPr>
        <w:pStyle w:val="Tekstprzypisudolnego"/>
        <w:rPr>
          <w:b/>
          <w:bCs/>
          <w:sz w:val="24"/>
          <w:szCs w:val="24"/>
        </w:rPr>
      </w:pPr>
      <w:r>
        <w:rPr>
          <w:sz w:val="24"/>
          <w:szCs w:val="24"/>
        </w:rPr>
        <w:t>......................................</w:t>
      </w:r>
      <w:r>
        <w:rPr>
          <w:sz w:val="24"/>
          <w:szCs w:val="24"/>
        </w:rPr>
        <w:tab/>
        <w:t xml:space="preserve">  </w:t>
      </w:r>
      <w:r>
        <w:rPr>
          <w:b/>
          <w:bCs/>
          <w:sz w:val="24"/>
          <w:szCs w:val="24"/>
        </w:rPr>
        <w:t xml:space="preserve">                                                                          </w:t>
      </w:r>
    </w:p>
    <w:p w:rsidR="00380516" w:rsidRDefault="00380516" w:rsidP="00380516">
      <w:pPr>
        <w:pStyle w:val="Tekstprzypisudolnego"/>
        <w:rPr>
          <w:szCs w:val="24"/>
        </w:rPr>
      </w:pPr>
      <w:r>
        <w:rPr>
          <w:szCs w:val="24"/>
        </w:rPr>
        <w:t xml:space="preserve">     (pieczęć Wykonawcy)</w:t>
      </w:r>
    </w:p>
    <w:p w:rsidR="000D4845" w:rsidRDefault="000D4845" w:rsidP="00380516">
      <w:pPr>
        <w:pStyle w:val="Tekstprzypisudolnego"/>
        <w:rPr>
          <w:szCs w:val="24"/>
        </w:rPr>
      </w:pPr>
    </w:p>
    <w:p w:rsidR="00380516" w:rsidRDefault="00380516" w:rsidP="00380516">
      <w:pPr>
        <w:pStyle w:val="Tekstpodstawowy"/>
        <w:jc w:val="left"/>
        <w:rPr>
          <w:b w:val="0"/>
          <w:bCs w:val="0"/>
          <w:sz w:val="24"/>
        </w:rPr>
      </w:pPr>
    </w:p>
    <w:p w:rsidR="00380516" w:rsidRPr="00E8419D" w:rsidRDefault="00380516" w:rsidP="00380516">
      <w:pPr>
        <w:pStyle w:val="Tekstpodstawowy"/>
        <w:ind w:left="2124" w:firstLine="3972"/>
        <w:jc w:val="left"/>
        <w:rPr>
          <w:bCs w:val="0"/>
          <w:sz w:val="28"/>
          <w:szCs w:val="28"/>
        </w:rPr>
      </w:pPr>
      <w:r w:rsidRPr="00E8419D">
        <w:rPr>
          <w:bCs w:val="0"/>
          <w:sz w:val="28"/>
          <w:szCs w:val="28"/>
        </w:rPr>
        <w:t>Powiat Tarnobrzeski</w:t>
      </w:r>
    </w:p>
    <w:p w:rsidR="00380516" w:rsidRPr="00E8419D" w:rsidRDefault="00380516" w:rsidP="00380516">
      <w:pPr>
        <w:pStyle w:val="Tekstpodstawowy"/>
        <w:ind w:left="6096" w:hanging="3"/>
        <w:jc w:val="left"/>
        <w:rPr>
          <w:b w:val="0"/>
          <w:bCs w:val="0"/>
          <w:sz w:val="28"/>
          <w:szCs w:val="28"/>
        </w:rPr>
      </w:pPr>
      <w:r w:rsidRPr="00E8419D">
        <w:rPr>
          <w:b w:val="0"/>
          <w:bCs w:val="0"/>
          <w:sz w:val="28"/>
          <w:szCs w:val="28"/>
        </w:rPr>
        <w:t>ul. 1 Maja 4</w:t>
      </w:r>
    </w:p>
    <w:p w:rsidR="00380516" w:rsidRDefault="00380516" w:rsidP="00380516">
      <w:pPr>
        <w:pStyle w:val="Tekstpodstawowy"/>
        <w:ind w:left="6096" w:hanging="3"/>
        <w:jc w:val="left"/>
        <w:rPr>
          <w:b w:val="0"/>
          <w:bCs w:val="0"/>
          <w:sz w:val="28"/>
          <w:szCs w:val="28"/>
        </w:rPr>
      </w:pPr>
      <w:r w:rsidRPr="00E8419D">
        <w:rPr>
          <w:b w:val="0"/>
          <w:bCs w:val="0"/>
          <w:sz w:val="28"/>
          <w:szCs w:val="28"/>
        </w:rPr>
        <w:t xml:space="preserve">39-400 Tarnobrzeg </w:t>
      </w:r>
    </w:p>
    <w:p w:rsidR="00380516" w:rsidRDefault="00380516" w:rsidP="00380516">
      <w:pPr>
        <w:pStyle w:val="Tekstprzypisudolnego"/>
        <w:rPr>
          <w:b/>
          <w:bCs/>
          <w:sz w:val="24"/>
        </w:rPr>
      </w:pPr>
    </w:p>
    <w:p w:rsidR="00380516" w:rsidRPr="00D93CDA" w:rsidRDefault="00380516" w:rsidP="00853732">
      <w:pPr>
        <w:pStyle w:val="Tekstprzypisudolnego"/>
        <w:spacing w:after="120"/>
        <w:rPr>
          <w:b/>
          <w:bCs/>
        </w:rPr>
      </w:pPr>
    </w:p>
    <w:p w:rsidR="00380516" w:rsidRPr="00380516" w:rsidRDefault="00853732" w:rsidP="00853732">
      <w:pPr>
        <w:pStyle w:val="Tekstprzypisudolnego"/>
        <w:spacing w:after="120" w:line="276" w:lineRule="auto"/>
        <w:jc w:val="center"/>
        <w:rPr>
          <w:b/>
          <w:bCs/>
          <w:sz w:val="28"/>
          <w:szCs w:val="28"/>
        </w:rPr>
      </w:pPr>
      <w:r>
        <w:rPr>
          <w:b/>
          <w:bCs/>
          <w:sz w:val="28"/>
          <w:szCs w:val="28"/>
        </w:rPr>
        <w:t>OŚWIADCZENIE</w:t>
      </w:r>
    </w:p>
    <w:p w:rsidR="00380516" w:rsidRPr="00B33E75" w:rsidRDefault="00853732" w:rsidP="00380516">
      <w:pPr>
        <w:pStyle w:val="Tekstprzypisudolnego"/>
        <w:spacing w:line="276" w:lineRule="auto"/>
        <w:jc w:val="center"/>
        <w:rPr>
          <w:b/>
          <w:bCs/>
          <w:sz w:val="28"/>
          <w:szCs w:val="28"/>
        </w:rPr>
      </w:pPr>
      <w:r w:rsidRPr="00853732">
        <w:rPr>
          <w:b/>
          <w:bCs/>
          <w:sz w:val="28"/>
          <w:szCs w:val="28"/>
        </w:rPr>
        <w:t>o przynależności lub braku przynależności do tej samej grupy kapitałowej</w:t>
      </w:r>
    </w:p>
    <w:p w:rsidR="00380516" w:rsidRDefault="00380516" w:rsidP="00380516">
      <w:pPr>
        <w:pStyle w:val="Tekstprzypisudolnego"/>
        <w:spacing w:line="276" w:lineRule="auto"/>
        <w:jc w:val="center"/>
        <w:rPr>
          <w:b/>
          <w:bCs/>
          <w:sz w:val="28"/>
          <w:szCs w:val="28"/>
        </w:rPr>
      </w:pPr>
    </w:p>
    <w:p w:rsidR="00575C74" w:rsidRDefault="00575C74" w:rsidP="00380516">
      <w:pPr>
        <w:pStyle w:val="Tekstprzypisudolnego"/>
        <w:spacing w:line="276" w:lineRule="auto"/>
        <w:jc w:val="center"/>
        <w:rPr>
          <w:b/>
          <w:bCs/>
          <w:sz w:val="28"/>
          <w:szCs w:val="28"/>
        </w:rPr>
      </w:pPr>
    </w:p>
    <w:p w:rsidR="002627C1" w:rsidRPr="00C126BC" w:rsidRDefault="00575C74" w:rsidP="00C126BC">
      <w:pPr>
        <w:pStyle w:val="Tekstprzypisudolnego"/>
        <w:spacing w:line="360" w:lineRule="auto"/>
        <w:ind w:firstLine="708"/>
        <w:jc w:val="both"/>
        <w:rPr>
          <w:bCs/>
          <w:sz w:val="24"/>
          <w:szCs w:val="24"/>
        </w:rPr>
      </w:pPr>
      <w:r w:rsidRPr="00BC2FBB">
        <w:rPr>
          <w:sz w:val="24"/>
          <w:szCs w:val="24"/>
        </w:rPr>
        <w:t xml:space="preserve">Składając ofertę w przetargu nieograniczonym na zadanie: </w:t>
      </w:r>
      <w:r w:rsidR="00AC5AB5" w:rsidRPr="00AC5AB5">
        <w:rPr>
          <w:b/>
          <w:bCs/>
          <w:sz w:val="24"/>
          <w:szCs w:val="24"/>
        </w:rPr>
        <w:t>„</w:t>
      </w:r>
      <w:r w:rsidR="00C05180" w:rsidRPr="00C05180">
        <w:rPr>
          <w:b/>
          <w:bCs/>
          <w:sz w:val="24"/>
          <w:szCs w:val="24"/>
        </w:rPr>
        <w:t xml:space="preserve">Przebudowa i rozbudowa drogi powiatowej Nr 1094R relacji Furmany – Żupawa – Stale w miejscowości Żupawa </w:t>
      </w:r>
      <w:r w:rsidR="008A3C0A">
        <w:rPr>
          <w:b/>
          <w:bCs/>
          <w:sz w:val="24"/>
          <w:szCs w:val="24"/>
        </w:rPr>
        <w:br/>
      </w:r>
      <w:r w:rsidR="00C05180" w:rsidRPr="00C05180">
        <w:rPr>
          <w:b/>
          <w:bCs/>
          <w:sz w:val="24"/>
          <w:szCs w:val="24"/>
        </w:rPr>
        <w:t>(etap I) w km 2+639,7 – 3+000</w:t>
      </w:r>
      <w:r w:rsidR="00AC5AB5" w:rsidRPr="00AC5AB5">
        <w:rPr>
          <w:b/>
          <w:bCs/>
          <w:sz w:val="24"/>
          <w:szCs w:val="24"/>
        </w:rPr>
        <w:t>”</w:t>
      </w:r>
      <w:r w:rsidR="00AC5AB5">
        <w:rPr>
          <w:bCs/>
          <w:sz w:val="24"/>
          <w:szCs w:val="24"/>
        </w:rPr>
        <w:t xml:space="preserve"> </w:t>
      </w:r>
      <w:r w:rsidRPr="00BC2FBB">
        <w:rPr>
          <w:sz w:val="24"/>
          <w:szCs w:val="24"/>
        </w:rPr>
        <w:t>oświadczam</w:t>
      </w:r>
      <w:r w:rsidR="002627C1" w:rsidRPr="00BC2FBB">
        <w:rPr>
          <w:sz w:val="24"/>
          <w:szCs w:val="24"/>
        </w:rPr>
        <w:t>(y)</w:t>
      </w:r>
      <w:r w:rsidRPr="00BC2FBB">
        <w:rPr>
          <w:sz w:val="24"/>
          <w:szCs w:val="24"/>
        </w:rPr>
        <w:t>, że</w:t>
      </w:r>
      <w:r w:rsidR="002627C1" w:rsidRPr="00BC2FBB">
        <w:rPr>
          <w:bCs/>
          <w:sz w:val="24"/>
          <w:szCs w:val="24"/>
        </w:rPr>
        <w:t>:</w:t>
      </w:r>
    </w:p>
    <w:p w:rsidR="00853732" w:rsidRDefault="00D93CDA" w:rsidP="00D93CDA">
      <w:pPr>
        <w:numPr>
          <w:ilvl w:val="0"/>
          <w:numId w:val="27"/>
        </w:numPr>
        <w:spacing w:line="360" w:lineRule="auto"/>
        <w:ind w:left="426" w:hanging="426"/>
        <w:jc w:val="both"/>
      </w:pPr>
      <w:r w:rsidRPr="00D93CDA">
        <w:rPr>
          <w:b/>
        </w:rPr>
        <w:t>nie należę(my) do żadnej do grupy kapitałowej</w:t>
      </w:r>
      <w:r w:rsidRPr="00D93CDA">
        <w:t xml:space="preserve"> w rozumieniu ustawy z dnia 16 lutego 2007r. o ochronie konkurencji i konsumentów (Dz. U. z</w:t>
      </w:r>
      <w:r>
        <w:t xml:space="preserve"> </w:t>
      </w:r>
      <w:r w:rsidR="00E3354D">
        <w:t>2019 r. poz. 369</w:t>
      </w:r>
      <w:r w:rsidRPr="00D93CDA">
        <w:t xml:space="preserve"> z </w:t>
      </w:r>
      <w:proofErr w:type="spellStart"/>
      <w:r w:rsidRPr="00D93CDA">
        <w:t>późn</w:t>
      </w:r>
      <w:proofErr w:type="spellEnd"/>
      <w:r w:rsidRPr="00D93CDA">
        <w:t>. zmianami)*</w:t>
      </w:r>
      <w:r w:rsidR="008E40A4">
        <w:t>;</w:t>
      </w:r>
    </w:p>
    <w:p w:rsidR="00D93CDA" w:rsidRPr="00BC2FBB" w:rsidRDefault="00D93CDA" w:rsidP="005D33B5">
      <w:pPr>
        <w:numPr>
          <w:ilvl w:val="0"/>
          <w:numId w:val="27"/>
        </w:numPr>
        <w:spacing w:line="360" w:lineRule="auto"/>
        <w:ind w:left="426" w:hanging="426"/>
        <w:jc w:val="both"/>
      </w:pPr>
      <w:r w:rsidRPr="00853732">
        <w:rPr>
          <w:b/>
        </w:rPr>
        <w:t>nie należę(my) do grupy kapitałowej</w:t>
      </w:r>
      <w:r w:rsidRPr="00853732">
        <w:t xml:space="preserve"> w rozumien</w:t>
      </w:r>
      <w:r>
        <w:t>iu ustawy z dnia 16 lutego 2007</w:t>
      </w:r>
      <w:r w:rsidRPr="00853732">
        <w:t xml:space="preserve">r. </w:t>
      </w:r>
      <w:r>
        <w:br/>
      </w:r>
      <w:r w:rsidRPr="005D33B5">
        <w:rPr>
          <w:i/>
        </w:rPr>
        <w:t>o ochronie konkurencji i konsumentów</w:t>
      </w:r>
      <w:r w:rsidR="00E3354D">
        <w:t xml:space="preserve"> (Dz. U. z 2019 r. poz. 369</w:t>
      </w:r>
      <w:r>
        <w:t xml:space="preserve"> z </w:t>
      </w:r>
      <w:proofErr w:type="spellStart"/>
      <w:r>
        <w:t>późn</w:t>
      </w:r>
      <w:proofErr w:type="spellEnd"/>
      <w:r>
        <w:t>. zmianami</w:t>
      </w:r>
      <w:r w:rsidRPr="00853732">
        <w:t>)</w:t>
      </w:r>
      <w:r>
        <w:t xml:space="preserve"> </w:t>
      </w:r>
      <w:r w:rsidRPr="00853732">
        <w:rPr>
          <w:b/>
        </w:rPr>
        <w:t xml:space="preserve">wraz </w:t>
      </w:r>
      <w:r>
        <w:rPr>
          <w:b/>
        </w:rPr>
        <w:br/>
      </w:r>
      <w:r w:rsidRPr="00853732">
        <w:rPr>
          <w:b/>
        </w:rPr>
        <w:t>z jakimkolwiek innym Wykonawcą, który złożył ofertę w tym postępowaniu</w:t>
      </w:r>
      <w:r w:rsidRPr="00853732">
        <w:t>*;</w:t>
      </w:r>
    </w:p>
    <w:p w:rsidR="008F5146" w:rsidRDefault="00BC2FBB" w:rsidP="005D33B5">
      <w:pPr>
        <w:pStyle w:val="Default"/>
        <w:numPr>
          <w:ilvl w:val="0"/>
          <w:numId w:val="27"/>
        </w:numPr>
        <w:spacing w:line="360" w:lineRule="auto"/>
        <w:ind w:left="426" w:hanging="426"/>
        <w:jc w:val="both"/>
        <w:rPr>
          <w:rFonts w:ascii="Times New Roman" w:hAnsi="Times New Roman" w:cs="Times New Roman"/>
        </w:rPr>
      </w:pPr>
      <w:r w:rsidRPr="00BC2FBB">
        <w:rPr>
          <w:rFonts w:ascii="Times New Roman" w:hAnsi="Times New Roman" w:cs="Times New Roman"/>
          <w:b/>
        </w:rPr>
        <w:t>należę(my)</w:t>
      </w:r>
      <w:r w:rsidR="002627C1" w:rsidRPr="00BC2FBB">
        <w:rPr>
          <w:rFonts w:ascii="Times New Roman" w:hAnsi="Times New Roman" w:cs="Times New Roman"/>
          <w:b/>
        </w:rPr>
        <w:t xml:space="preserve"> do grupy kapitałowej</w:t>
      </w:r>
      <w:r w:rsidRPr="00BC2FBB">
        <w:rPr>
          <w:rFonts w:ascii="Times New Roman" w:hAnsi="Times New Roman" w:cs="Times New Roman"/>
          <w:b/>
        </w:rPr>
        <w:t xml:space="preserve"> </w:t>
      </w:r>
      <w:r w:rsidR="002627C1" w:rsidRPr="00BC2FBB">
        <w:rPr>
          <w:rFonts w:ascii="Times New Roman" w:hAnsi="Times New Roman" w:cs="Times New Roman"/>
        </w:rPr>
        <w:t>w rozumien</w:t>
      </w:r>
      <w:r w:rsidR="00E56B26">
        <w:rPr>
          <w:rFonts w:ascii="Times New Roman" w:hAnsi="Times New Roman" w:cs="Times New Roman"/>
        </w:rPr>
        <w:t>iu ustawy z dnia 16 lutego 2007</w:t>
      </w:r>
      <w:r w:rsidR="002627C1" w:rsidRPr="00BC2FBB">
        <w:rPr>
          <w:rFonts w:ascii="Times New Roman" w:hAnsi="Times New Roman" w:cs="Times New Roman"/>
        </w:rPr>
        <w:t xml:space="preserve">r. </w:t>
      </w:r>
      <w:r w:rsidR="00853732">
        <w:rPr>
          <w:rFonts w:ascii="Times New Roman" w:hAnsi="Times New Roman" w:cs="Times New Roman"/>
          <w:i/>
        </w:rPr>
        <w:t>o</w:t>
      </w:r>
      <w:r w:rsidR="002627C1" w:rsidRPr="00BC2FBB">
        <w:rPr>
          <w:rFonts w:ascii="Times New Roman" w:hAnsi="Times New Roman" w:cs="Times New Roman"/>
          <w:i/>
        </w:rPr>
        <w:t xml:space="preserve"> ochronie konkurencji i konsumentów</w:t>
      </w:r>
      <w:r w:rsidR="002627C1" w:rsidRPr="00BC2FBB">
        <w:rPr>
          <w:rFonts w:ascii="Times New Roman" w:hAnsi="Times New Roman" w:cs="Times New Roman"/>
        </w:rPr>
        <w:t xml:space="preserve"> (</w:t>
      </w:r>
      <w:r w:rsidR="00E3354D">
        <w:rPr>
          <w:rFonts w:ascii="Times New Roman" w:hAnsi="Times New Roman" w:cs="Times New Roman"/>
        </w:rPr>
        <w:t>Dz. U. z 2019 r. poz. 369</w:t>
      </w:r>
      <w:r w:rsidR="00853732">
        <w:rPr>
          <w:rFonts w:ascii="Times New Roman" w:hAnsi="Times New Roman" w:cs="Times New Roman"/>
        </w:rPr>
        <w:t xml:space="preserve"> </w:t>
      </w:r>
      <w:r w:rsidR="007303A7">
        <w:rPr>
          <w:rFonts w:ascii="Times New Roman" w:hAnsi="Times New Roman" w:cs="Times New Roman"/>
        </w:rPr>
        <w:t xml:space="preserve">z </w:t>
      </w:r>
      <w:proofErr w:type="spellStart"/>
      <w:r w:rsidR="007303A7">
        <w:rPr>
          <w:rFonts w:ascii="Times New Roman" w:hAnsi="Times New Roman" w:cs="Times New Roman"/>
        </w:rPr>
        <w:t>późn</w:t>
      </w:r>
      <w:proofErr w:type="spellEnd"/>
      <w:r w:rsidR="007303A7">
        <w:rPr>
          <w:rFonts w:ascii="Times New Roman" w:hAnsi="Times New Roman" w:cs="Times New Roman"/>
        </w:rPr>
        <w:t>. zmianami</w:t>
      </w:r>
      <w:r w:rsidR="002627C1" w:rsidRPr="00BC2FBB">
        <w:rPr>
          <w:rFonts w:ascii="Times New Roman" w:hAnsi="Times New Roman" w:cs="Times New Roman"/>
        </w:rPr>
        <w:t>)</w:t>
      </w:r>
      <w:r w:rsidRPr="00BC2FBB">
        <w:rPr>
          <w:rFonts w:ascii="Times New Roman" w:hAnsi="Times New Roman" w:cs="Times New Roman"/>
        </w:rPr>
        <w:t xml:space="preserve"> </w:t>
      </w:r>
      <w:r w:rsidR="008F5146" w:rsidRPr="005D33B5">
        <w:rPr>
          <w:rFonts w:ascii="Times New Roman" w:hAnsi="Times New Roman" w:cs="Times New Roman"/>
          <w:b/>
        </w:rPr>
        <w:t xml:space="preserve">wraz </w:t>
      </w:r>
      <w:r w:rsidR="007303A7">
        <w:rPr>
          <w:rFonts w:ascii="Times New Roman" w:hAnsi="Times New Roman" w:cs="Times New Roman"/>
          <w:b/>
        </w:rPr>
        <w:br/>
      </w:r>
      <w:r w:rsidR="008F5146" w:rsidRPr="005D33B5">
        <w:rPr>
          <w:rFonts w:ascii="Times New Roman" w:hAnsi="Times New Roman" w:cs="Times New Roman"/>
          <w:b/>
        </w:rPr>
        <w:t>z następującymi Wykonawcami, który złożył ofertę w tym postępowaniu</w:t>
      </w:r>
      <w:r w:rsidR="00C126BC">
        <w:rPr>
          <w:rFonts w:ascii="Times New Roman" w:hAnsi="Times New Roman" w:cs="Times New Roman"/>
          <w:b/>
        </w:rPr>
        <w:t>*</w:t>
      </w:r>
      <w:r w:rsidR="008F5146">
        <w:rPr>
          <w:rFonts w:ascii="Times New Roman" w:hAnsi="Times New Roman" w:cs="Times New Roman"/>
        </w:rPr>
        <w:t>:</w:t>
      </w:r>
    </w:p>
    <w:p w:rsidR="00BC2FBB" w:rsidRDefault="008F5146" w:rsidP="005D33B5">
      <w:pPr>
        <w:pStyle w:val="Default"/>
        <w:spacing w:before="120"/>
        <w:ind w:left="426"/>
        <w:jc w:val="both"/>
        <w:rPr>
          <w:rFonts w:ascii="Times New Roman" w:hAnsi="Times New Roman" w:cs="Times New Roman"/>
        </w:rPr>
      </w:pPr>
      <w:r w:rsidRPr="008F5146">
        <w:rPr>
          <w:rFonts w:ascii="Times New Roman" w:hAnsi="Times New Roman" w:cs="Times New Roman"/>
        </w:rPr>
        <w:t>…………………………………</w:t>
      </w:r>
      <w:r>
        <w:rPr>
          <w:rFonts w:ascii="Times New Roman" w:hAnsi="Times New Roman" w:cs="Times New Roman"/>
        </w:rPr>
        <w:t>……………………………………………………………</w:t>
      </w:r>
      <w:r w:rsidR="005D33B5">
        <w:rPr>
          <w:rFonts w:ascii="Times New Roman" w:hAnsi="Times New Roman" w:cs="Times New Roman"/>
        </w:rPr>
        <w:t>….</w:t>
      </w:r>
      <w:r w:rsidRPr="008F5146">
        <w:rPr>
          <w:rFonts w:ascii="Times New Roman" w:hAnsi="Times New Roman" w:cs="Times New Roman"/>
        </w:rPr>
        <w:t xml:space="preserve"> </w:t>
      </w:r>
      <w:r w:rsidR="00BC2FBB" w:rsidRPr="008F5146">
        <w:rPr>
          <w:rFonts w:ascii="Times New Roman" w:hAnsi="Times New Roman" w:cs="Times New Roman"/>
        </w:rPr>
        <w:t>.</w:t>
      </w:r>
      <w:r w:rsidR="00BC2FBB" w:rsidRPr="00BC2FBB">
        <w:rPr>
          <w:rFonts w:ascii="Times New Roman" w:hAnsi="Times New Roman" w:cs="Times New Roman"/>
        </w:rPr>
        <w:t xml:space="preserve"> </w:t>
      </w:r>
    </w:p>
    <w:p w:rsidR="00C126BC" w:rsidRPr="00BC2FBB" w:rsidRDefault="00C126BC" w:rsidP="00C126BC">
      <w:pPr>
        <w:pStyle w:val="Default"/>
        <w:spacing w:before="240"/>
        <w:ind w:left="425"/>
        <w:jc w:val="both"/>
        <w:rPr>
          <w:rFonts w:ascii="Times New Roman" w:hAnsi="Times New Roman" w:cs="Times New Roman"/>
        </w:rPr>
      </w:pPr>
      <w:r>
        <w:rPr>
          <w:rFonts w:ascii="Times New Roman" w:hAnsi="Times New Roman" w:cs="Times New Roman"/>
        </w:rPr>
        <w:t>……………………………………………………………………………………………………</w:t>
      </w:r>
    </w:p>
    <w:p w:rsidR="00B33E75" w:rsidRPr="005D33B5" w:rsidRDefault="005D33B5" w:rsidP="005D33B5">
      <w:pPr>
        <w:pStyle w:val="Tekstprzypisudolnego"/>
        <w:spacing w:before="120" w:line="276" w:lineRule="auto"/>
        <w:ind w:left="425"/>
        <w:jc w:val="both"/>
        <w:rPr>
          <w:bCs/>
        </w:rPr>
      </w:pPr>
      <w:r>
        <w:rPr>
          <w:bCs/>
        </w:rPr>
        <w:t>(</w:t>
      </w:r>
      <w:r w:rsidRPr="005D33B5">
        <w:rPr>
          <w:bCs/>
        </w:rPr>
        <w:t>Wykonawcy, którzy należąc do tej samej grupy kapitałowej, w rozumieniu ustawy z dnia 16 lutego 2007 r. o ochronie konkuren</w:t>
      </w:r>
      <w:r w:rsidR="00E3354D">
        <w:rPr>
          <w:bCs/>
        </w:rPr>
        <w:t>cji i konsumentów (Dz. U. z 2019 r. poz. 369</w:t>
      </w:r>
      <w:r w:rsidR="005B7BE4">
        <w:rPr>
          <w:bCs/>
        </w:rPr>
        <w:t xml:space="preserve"> z </w:t>
      </w:r>
      <w:proofErr w:type="spellStart"/>
      <w:r w:rsidR="005B7BE4">
        <w:rPr>
          <w:bCs/>
        </w:rPr>
        <w:t>późn</w:t>
      </w:r>
      <w:proofErr w:type="spellEnd"/>
      <w:r w:rsidR="005B7BE4">
        <w:rPr>
          <w:bCs/>
        </w:rPr>
        <w:t>. zmianami</w:t>
      </w:r>
      <w:r w:rsidRPr="005D33B5">
        <w:rPr>
          <w:bCs/>
        </w:rPr>
        <w:t xml:space="preserve">), złożyli odrębne oferty, mogą </w:t>
      </w:r>
      <w:r>
        <w:rPr>
          <w:bCs/>
        </w:rPr>
        <w:t>wykaza</w:t>
      </w:r>
      <w:r w:rsidRPr="005D33B5">
        <w:rPr>
          <w:bCs/>
        </w:rPr>
        <w:t>ć, że istniejące między nimi powiązania nie prowadzą do zakłócenia konkurencji w postępowaniu o udzielenie zamówienia</w:t>
      </w:r>
      <w:r>
        <w:rPr>
          <w:bCs/>
        </w:rPr>
        <w:t>)</w:t>
      </w:r>
    </w:p>
    <w:p w:rsidR="005D33B5" w:rsidRDefault="005D33B5" w:rsidP="002627C1">
      <w:pPr>
        <w:pStyle w:val="Tekstprzypisudolnego"/>
        <w:spacing w:line="276" w:lineRule="auto"/>
        <w:jc w:val="both"/>
        <w:rPr>
          <w:bCs/>
          <w:sz w:val="24"/>
        </w:rPr>
      </w:pPr>
    </w:p>
    <w:p w:rsidR="00B33E75" w:rsidRDefault="00B33E75" w:rsidP="00B33E75">
      <w:pPr>
        <w:pStyle w:val="Tekstprzypisudolnego"/>
        <w:spacing w:line="276" w:lineRule="auto"/>
        <w:rPr>
          <w:sz w:val="24"/>
          <w:szCs w:val="24"/>
        </w:rPr>
      </w:pPr>
      <w:r w:rsidRPr="00B33E75">
        <w:rPr>
          <w:sz w:val="24"/>
          <w:szCs w:val="24"/>
        </w:rPr>
        <w:t>*</w:t>
      </w:r>
      <w:r>
        <w:rPr>
          <w:sz w:val="24"/>
          <w:szCs w:val="24"/>
        </w:rPr>
        <w:t xml:space="preserve"> </w:t>
      </w:r>
      <w:r w:rsidRPr="00B33E75">
        <w:rPr>
          <w:sz w:val="24"/>
          <w:szCs w:val="24"/>
        </w:rPr>
        <w:t>-</w:t>
      </w:r>
      <w:r>
        <w:rPr>
          <w:sz w:val="24"/>
          <w:szCs w:val="24"/>
        </w:rPr>
        <w:t xml:space="preserve"> </w:t>
      </w:r>
      <w:r w:rsidRPr="00750228">
        <w:rPr>
          <w:sz w:val="24"/>
          <w:szCs w:val="24"/>
          <w:u w:val="single"/>
        </w:rPr>
        <w:t>niepotrzebne skreślić</w:t>
      </w:r>
      <w:r w:rsidRPr="00B33E75">
        <w:rPr>
          <w:sz w:val="24"/>
          <w:szCs w:val="24"/>
        </w:rPr>
        <w:t xml:space="preserve"> </w:t>
      </w:r>
    </w:p>
    <w:p w:rsidR="00B33E75" w:rsidRDefault="00B33E75" w:rsidP="00B33E75">
      <w:pPr>
        <w:pStyle w:val="Tekstprzypisudolnego"/>
        <w:spacing w:line="276" w:lineRule="auto"/>
        <w:rPr>
          <w:sz w:val="24"/>
          <w:szCs w:val="24"/>
        </w:rPr>
      </w:pPr>
    </w:p>
    <w:p w:rsidR="00B33E75" w:rsidRDefault="00B33E75" w:rsidP="00B33E75">
      <w:pPr>
        <w:pStyle w:val="Tekstprzypisudolnego"/>
        <w:spacing w:line="276" w:lineRule="auto"/>
        <w:rPr>
          <w:sz w:val="24"/>
          <w:szCs w:val="24"/>
        </w:rPr>
      </w:pPr>
    </w:p>
    <w:p w:rsidR="00B33E75" w:rsidRDefault="00B33E75" w:rsidP="00B33E75">
      <w:pPr>
        <w:pStyle w:val="Tekstprzypisudolnego"/>
        <w:rPr>
          <w:b/>
          <w:bCs/>
          <w:sz w:val="24"/>
        </w:rPr>
      </w:pPr>
    </w:p>
    <w:p w:rsidR="00B33E75" w:rsidRDefault="00B33E75" w:rsidP="00B33E75">
      <w:pPr>
        <w:pStyle w:val="Tekstprzypisudolnego"/>
        <w:rPr>
          <w:b/>
          <w:bCs/>
          <w:sz w:val="24"/>
        </w:rPr>
      </w:pPr>
    </w:p>
    <w:p w:rsidR="00B33E75" w:rsidRDefault="00B33E75" w:rsidP="00B33E75">
      <w:pPr>
        <w:pStyle w:val="Tekstpodstawowy"/>
        <w:tabs>
          <w:tab w:val="left" w:pos="360"/>
        </w:tabs>
        <w:spacing w:line="360" w:lineRule="auto"/>
        <w:ind w:left="357" w:hanging="357"/>
        <w:jc w:val="both"/>
        <w:rPr>
          <w:b w:val="0"/>
          <w:bCs w:val="0"/>
          <w:sz w:val="24"/>
        </w:rPr>
      </w:pPr>
      <w:r>
        <w:rPr>
          <w:b w:val="0"/>
          <w:bCs w:val="0"/>
          <w:sz w:val="24"/>
        </w:rPr>
        <w:t>......................................., data ..........................</w:t>
      </w:r>
    </w:p>
    <w:p w:rsidR="00B33E75" w:rsidRDefault="00B33E75" w:rsidP="00B33E75">
      <w:pPr>
        <w:ind w:left="4248"/>
        <w:jc w:val="right"/>
      </w:pPr>
      <w:r>
        <w:t>..................................................................</w:t>
      </w:r>
    </w:p>
    <w:p w:rsidR="00B33E75" w:rsidRDefault="00B33E75" w:rsidP="00B33E75">
      <w:pPr>
        <w:ind w:left="5220"/>
        <w:jc w:val="center"/>
        <w:rPr>
          <w:sz w:val="20"/>
        </w:rPr>
      </w:pPr>
      <w:r>
        <w:rPr>
          <w:sz w:val="20"/>
        </w:rPr>
        <w:t xml:space="preserve">         (podpis i pieczątka Wykonawcy lub</w:t>
      </w:r>
    </w:p>
    <w:p w:rsidR="00B33E75" w:rsidRDefault="00B33E75" w:rsidP="00B33E75">
      <w:pPr>
        <w:pStyle w:val="Tekstpodstawowy"/>
        <w:jc w:val="left"/>
        <w:rPr>
          <w:b w:val="0"/>
          <w:sz w:val="20"/>
        </w:rPr>
      </w:pPr>
      <w:r>
        <w:rPr>
          <w:sz w:val="20"/>
        </w:rPr>
        <w:t xml:space="preserve">          </w:t>
      </w:r>
      <w:r>
        <w:rPr>
          <w:sz w:val="20"/>
        </w:rPr>
        <w:tab/>
      </w:r>
      <w:r>
        <w:rPr>
          <w:sz w:val="20"/>
        </w:rPr>
        <w:tab/>
      </w:r>
      <w:r>
        <w:rPr>
          <w:sz w:val="20"/>
        </w:rPr>
        <w:tab/>
      </w:r>
      <w:r>
        <w:rPr>
          <w:sz w:val="20"/>
        </w:rPr>
        <w:tab/>
      </w:r>
      <w:r>
        <w:rPr>
          <w:sz w:val="20"/>
        </w:rPr>
        <w:tab/>
      </w:r>
      <w:r>
        <w:rPr>
          <w:sz w:val="20"/>
        </w:rPr>
        <w:tab/>
      </w:r>
      <w:r>
        <w:rPr>
          <w:sz w:val="20"/>
        </w:rPr>
        <w:tab/>
      </w:r>
      <w:r>
        <w:rPr>
          <w:sz w:val="20"/>
        </w:rPr>
        <w:tab/>
        <w:t xml:space="preserve">  </w:t>
      </w:r>
      <w:r w:rsidRPr="00931815">
        <w:rPr>
          <w:b w:val="0"/>
          <w:sz w:val="20"/>
        </w:rPr>
        <w:t>upoważnionego przedstawiciela Wykonawcy)</w:t>
      </w:r>
    </w:p>
    <w:p w:rsidR="00073F00" w:rsidRDefault="00073F00" w:rsidP="00B33E75">
      <w:pPr>
        <w:pStyle w:val="Tekstpodstawowy"/>
        <w:jc w:val="left"/>
        <w:rPr>
          <w:b w:val="0"/>
          <w:sz w:val="20"/>
        </w:rPr>
      </w:pPr>
    </w:p>
    <w:p w:rsidR="00073F00" w:rsidRDefault="00073F00" w:rsidP="00B33E75">
      <w:pPr>
        <w:pStyle w:val="Tekstpodstawowy"/>
        <w:jc w:val="left"/>
        <w:rPr>
          <w:b w:val="0"/>
          <w:bCs w:val="0"/>
          <w:sz w:val="24"/>
        </w:rPr>
        <w:sectPr w:rsidR="00073F00" w:rsidSect="00E17752">
          <w:footerReference w:type="default" r:id="rId10"/>
          <w:footerReference w:type="first" r:id="rId11"/>
          <w:pgSz w:w="11906" w:h="16838"/>
          <w:pgMar w:top="1134" w:right="1134" w:bottom="1021" w:left="1134" w:header="709" w:footer="550" w:gutter="0"/>
          <w:cols w:space="708"/>
          <w:docGrid w:linePitch="360"/>
        </w:sectPr>
      </w:pPr>
    </w:p>
    <w:p w:rsidR="00073F00" w:rsidRDefault="00073F00" w:rsidP="00073F00">
      <w:pPr>
        <w:pStyle w:val="Tekstprzypisudolnego"/>
        <w:rPr>
          <w:b/>
          <w:bCs/>
          <w:sz w:val="24"/>
        </w:rPr>
      </w:pPr>
    </w:p>
    <w:p w:rsidR="00073F00" w:rsidRDefault="00073F00" w:rsidP="00073F00">
      <w:pPr>
        <w:pStyle w:val="Tekstprzypisudolnego"/>
        <w:rPr>
          <w:sz w:val="24"/>
          <w:szCs w:val="24"/>
        </w:rPr>
      </w:pPr>
    </w:p>
    <w:p w:rsidR="00073F00" w:rsidRDefault="00073F00" w:rsidP="00073F00">
      <w:pPr>
        <w:pStyle w:val="Tekstprzypisudolnego"/>
        <w:rPr>
          <w:b/>
          <w:bCs/>
          <w:sz w:val="24"/>
          <w:szCs w:val="24"/>
        </w:rPr>
      </w:pPr>
      <w:r>
        <w:rPr>
          <w:sz w:val="24"/>
          <w:szCs w:val="24"/>
        </w:rPr>
        <w:t>......................................</w:t>
      </w:r>
      <w:r>
        <w:rPr>
          <w:sz w:val="24"/>
          <w:szCs w:val="24"/>
        </w:rPr>
        <w:tab/>
        <w:t xml:space="preserve">  </w:t>
      </w:r>
      <w:r>
        <w:rPr>
          <w:b/>
          <w:bCs/>
          <w:sz w:val="24"/>
          <w:szCs w:val="24"/>
        </w:rPr>
        <w:t xml:space="preserve">                                                                          </w:t>
      </w:r>
    </w:p>
    <w:p w:rsidR="00073F00" w:rsidRDefault="00073F00" w:rsidP="00073F00">
      <w:pPr>
        <w:pStyle w:val="Tekstprzypisudolnego"/>
        <w:rPr>
          <w:szCs w:val="24"/>
        </w:rPr>
      </w:pPr>
      <w:r>
        <w:rPr>
          <w:szCs w:val="24"/>
        </w:rPr>
        <w:t xml:space="preserve">     (pieczęć Wykonawcy)</w:t>
      </w:r>
    </w:p>
    <w:p w:rsidR="00073F00" w:rsidRDefault="00073F00" w:rsidP="00073F00">
      <w:pPr>
        <w:pStyle w:val="Tekstprzypisudolnego"/>
        <w:rPr>
          <w:szCs w:val="24"/>
        </w:rPr>
      </w:pPr>
    </w:p>
    <w:p w:rsidR="00073F00" w:rsidRDefault="00073F00" w:rsidP="00073F00">
      <w:pPr>
        <w:pStyle w:val="Tekstpodstawowy"/>
        <w:jc w:val="left"/>
        <w:rPr>
          <w:b w:val="0"/>
          <w:bCs w:val="0"/>
          <w:sz w:val="24"/>
        </w:rPr>
      </w:pPr>
    </w:p>
    <w:p w:rsidR="00073F00" w:rsidRPr="00E8419D" w:rsidRDefault="00073F00" w:rsidP="00073F00">
      <w:pPr>
        <w:pStyle w:val="Tekstpodstawowy"/>
        <w:ind w:left="2124" w:firstLine="3972"/>
        <w:jc w:val="left"/>
        <w:rPr>
          <w:bCs w:val="0"/>
          <w:sz w:val="28"/>
          <w:szCs w:val="28"/>
        </w:rPr>
      </w:pPr>
      <w:r w:rsidRPr="00E8419D">
        <w:rPr>
          <w:bCs w:val="0"/>
          <w:sz w:val="28"/>
          <w:szCs w:val="28"/>
        </w:rPr>
        <w:t>Powiat Tarnobrzeski</w:t>
      </w:r>
    </w:p>
    <w:p w:rsidR="00073F00" w:rsidRPr="00E8419D" w:rsidRDefault="00073F00" w:rsidP="00073F00">
      <w:pPr>
        <w:pStyle w:val="Tekstpodstawowy"/>
        <w:ind w:left="6096" w:hanging="3"/>
        <w:jc w:val="left"/>
        <w:rPr>
          <w:b w:val="0"/>
          <w:bCs w:val="0"/>
          <w:sz w:val="28"/>
          <w:szCs w:val="28"/>
        </w:rPr>
      </w:pPr>
      <w:r w:rsidRPr="00E8419D">
        <w:rPr>
          <w:b w:val="0"/>
          <w:bCs w:val="0"/>
          <w:sz w:val="28"/>
          <w:szCs w:val="28"/>
        </w:rPr>
        <w:t>ul. 1 Maja 4</w:t>
      </w:r>
    </w:p>
    <w:p w:rsidR="00073F00" w:rsidRDefault="00073F00" w:rsidP="00073F00">
      <w:pPr>
        <w:pStyle w:val="Tekstpodstawowy"/>
        <w:ind w:left="6096" w:hanging="3"/>
        <w:jc w:val="left"/>
        <w:rPr>
          <w:b w:val="0"/>
          <w:bCs w:val="0"/>
          <w:sz w:val="28"/>
          <w:szCs w:val="28"/>
        </w:rPr>
      </w:pPr>
      <w:r w:rsidRPr="00E8419D">
        <w:rPr>
          <w:b w:val="0"/>
          <w:bCs w:val="0"/>
          <w:sz w:val="28"/>
          <w:szCs w:val="28"/>
        </w:rPr>
        <w:t xml:space="preserve">39-400 Tarnobrzeg </w:t>
      </w:r>
    </w:p>
    <w:p w:rsidR="00B05831" w:rsidRDefault="00B05831" w:rsidP="00B33E75">
      <w:pPr>
        <w:pStyle w:val="Tekstpodstawowy"/>
        <w:jc w:val="left"/>
        <w:rPr>
          <w:b w:val="0"/>
          <w:bCs w:val="0"/>
          <w:sz w:val="24"/>
        </w:rPr>
      </w:pPr>
    </w:p>
    <w:p w:rsidR="00073F00" w:rsidRDefault="00073F00" w:rsidP="00B33E75">
      <w:pPr>
        <w:pStyle w:val="Tekstpodstawowy"/>
        <w:jc w:val="left"/>
        <w:rPr>
          <w:b w:val="0"/>
          <w:bCs w:val="0"/>
          <w:sz w:val="24"/>
        </w:rPr>
      </w:pPr>
    </w:p>
    <w:p w:rsidR="00073F00" w:rsidRDefault="00073F00" w:rsidP="00B33E75">
      <w:pPr>
        <w:pStyle w:val="Tekstpodstawowy"/>
        <w:jc w:val="left"/>
        <w:rPr>
          <w:b w:val="0"/>
          <w:bCs w:val="0"/>
          <w:sz w:val="24"/>
        </w:rPr>
      </w:pPr>
    </w:p>
    <w:p w:rsidR="00591548" w:rsidRDefault="00591548" w:rsidP="00B33E75">
      <w:pPr>
        <w:pStyle w:val="Tekstpodstawowy"/>
        <w:jc w:val="left"/>
        <w:rPr>
          <w:b w:val="0"/>
          <w:bCs w:val="0"/>
          <w:sz w:val="24"/>
        </w:rPr>
      </w:pPr>
    </w:p>
    <w:p w:rsidR="005B7BE4" w:rsidRPr="005B7BE4" w:rsidRDefault="005B7BE4" w:rsidP="005B7BE4">
      <w:pPr>
        <w:pStyle w:val="Tekstpodstawowy"/>
        <w:rPr>
          <w:bCs w:val="0"/>
          <w:sz w:val="28"/>
          <w:szCs w:val="28"/>
        </w:rPr>
      </w:pPr>
      <w:r w:rsidRPr="005B7BE4">
        <w:rPr>
          <w:bCs w:val="0"/>
          <w:sz w:val="28"/>
          <w:szCs w:val="28"/>
        </w:rPr>
        <w:t>ZOBOWIĄZANIE</w:t>
      </w:r>
    </w:p>
    <w:p w:rsidR="00073F00" w:rsidRPr="005B7BE4" w:rsidRDefault="005B7BE4" w:rsidP="005B7BE4">
      <w:pPr>
        <w:pStyle w:val="Tekstpodstawowy"/>
        <w:rPr>
          <w:bCs w:val="0"/>
          <w:sz w:val="28"/>
          <w:szCs w:val="28"/>
        </w:rPr>
      </w:pPr>
      <w:r w:rsidRPr="005B7BE4">
        <w:rPr>
          <w:bCs w:val="0"/>
          <w:sz w:val="28"/>
          <w:szCs w:val="28"/>
        </w:rPr>
        <w:t>do oddania do dyspozycji Wykonawcy niezbędnych zasobów na okres korzystania z nich przy wykonywaniu zamówienia</w:t>
      </w:r>
    </w:p>
    <w:p w:rsidR="00B05831" w:rsidRDefault="00B05831" w:rsidP="00B33E75">
      <w:pPr>
        <w:pStyle w:val="Tekstpodstawowy"/>
        <w:jc w:val="left"/>
        <w:rPr>
          <w:b w:val="0"/>
          <w:bCs w:val="0"/>
          <w:sz w:val="24"/>
        </w:rPr>
      </w:pPr>
    </w:p>
    <w:p w:rsidR="00073F00" w:rsidRDefault="00073F00" w:rsidP="00B33E75">
      <w:pPr>
        <w:pStyle w:val="Tekstpodstawowy"/>
        <w:jc w:val="left"/>
        <w:rPr>
          <w:b w:val="0"/>
          <w:bCs w:val="0"/>
          <w:sz w:val="24"/>
        </w:rPr>
      </w:pPr>
    </w:p>
    <w:p w:rsidR="005B7BE4" w:rsidRDefault="005B7BE4" w:rsidP="00B33E75">
      <w:pPr>
        <w:pStyle w:val="Tekstpodstawowy"/>
        <w:jc w:val="left"/>
        <w:rPr>
          <w:b w:val="0"/>
          <w:bCs w:val="0"/>
          <w:sz w:val="24"/>
        </w:rPr>
      </w:pPr>
    </w:p>
    <w:p w:rsidR="005B7BE4" w:rsidRPr="005B7BE4" w:rsidRDefault="005B7BE4" w:rsidP="005B7BE4">
      <w:pPr>
        <w:pStyle w:val="Tekstpodstawowy"/>
        <w:spacing w:line="276" w:lineRule="auto"/>
        <w:jc w:val="both"/>
        <w:rPr>
          <w:b w:val="0"/>
          <w:bCs w:val="0"/>
          <w:sz w:val="24"/>
        </w:rPr>
      </w:pPr>
      <w:r w:rsidRPr="005B7BE4">
        <w:rPr>
          <w:b w:val="0"/>
          <w:bCs w:val="0"/>
          <w:sz w:val="24"/>
        </w:rPr>
        <w:t xml:space="preserve">Ja(/My) niżej podpisany(/ni) …………………………….……………..……………… będąc </w:t>
      </w:r>
    </w:p>
    <w:p w:rsidR="005B7BE4" w:rsidRPr="005B7BE4" w:rsidRDefault="005B7BE4" w:rsidP="005B7BE4">
      <w:pPr>
        <w:pStyle w:val="Tekstpodstawowy"/>
        <w:spacing w:line="276" w:lineRule="auto"/>
        <w:ind w:left="2832" w:firstLine="708"/>
        <w:jc w:val="both"/>
        <w:rPr>
          <w:b w:val="0"/>
          <w:bCs w:val="0"/>
          <w:sz w:val="20"/>
          <w:szCs w:val="20"/>
        </w:rPr>
      </w:pPr>
      <w:r w:rsidRPr="005B7BE4">
        <w:rPr>
          <w:b w:val="0"/>
          <w:bCs w:val="0"/>
          <w:sz w:val="20"/>
          <w:szCs w:val="20"/>
        </w:rPr>
        <w:t>(imię i nazwisko składającego oświadczenie)</w:t>
      </w:r>
    </w:p>
    <w:p w:rsidR="005B7BE4" w:rsidRPr="005B7BE4" w:rsidRDefault="005B7BE4" w:rsidP="005B7BE4">
      <w:pPr>
        <w:pStyle w:val="Tekstpodstawowy"/>
        <w:spacing w:line="276" w:lineRule="auto"/>
        <w:jc w:val="both"/>
        <w:rPr>
          <w:b w:val="0"/>
          <w:bCs w:val="0"/>
          <w:sz w:val="24"/>
        </w:rPr>
      </w:pPr>
      <w:r w:rsidRPr="005B7BE4">
        <w:rPr>
          <w:b w:val="0"/>
          <w:bCs w:val="0"/>
          <w:sz w:val="24"/>
        </w:rPr>
        <w:t>upoważnionym(/mi) do reprezentowania:</w:t>
      </w:r>
    </w:p>
    <w:p w:rsidR="005B7BE4" w:rsidRPr="005B7BE4" w:rsidRDefault="005B7BE4" w:rsidP="005B7BE4">
      <w:pPr>
        <w:pStyle w:val="Tekstpodstawowy"/>
        <w:spacing w:line="276" w:lineRule="auto"/>
        <w:rPr>
          <w:b w:val="0"/>
          <w:bCs w:val="0"/>
          <w:sz w:val="24"/>
        </w:rPr>
      </w:pPr>
    </w:p>
    <w:p w:rsidR="005B7BE4" w:rsidRPr="005B7BE4" w:rsidRDefault="005B7BE4" w:rsidP="005B7BE4">
      <w:pPr>
        <w:pStyle w:val="Tekstpodstawowy"/>
        <w:spacing w:line="276" w:lineRule="auto"/>
        <w:jc w:val="left"/>
        <w:rPr>
          <w:b w:val="0"/>
          <w:bCs w:val="0"/>
          <w:sz w:val="24"/>
        </w:rPr>
      </w:pPr>
      <w:r w:rsidRPr="005B7BE4">
        <w:rPr>
          <w:b w:val="0"/>
          <w:bCs w:val="0"/>
          <w:sz w:val="24"/>
        </w:rPr>
        <w:t>…………………………….………………………………….………………………………</w:t>
      </w:r>
    </w:p>
    <w:p w:rsidR="005B7BE4" w:rsidRPr="005B7BE4" w:rsidRDefault="005B7BE4" w:rsidP="005B7BE4">
      <w:pPr>
        <w:pStyle w:val="Tekstpodstawowy"/>
        <w:spacing w:line="276" w:lineRule="auto"/>
        <w:rPr>
          <w:b w:val="0"/>
          <w:bCs w:val="0"/>
          <w:sz w:val="20"/>
          <w:szCs w:val="20"/>
        </w:rPr>
      </w:pPr>
      <w:r w:rsidRPr="005B7BE4">
        <w:rPr>
          <w:b w:val="0"/>
          <w:bCs w:val="0"/>
          <w:sz w:val="20"/>
          <w:szCs w:val="20"/>
        </w:rPr>
        <w:t>(nazwa i adres  podmiotu oddającego do dyspozycji zasoby)</w:t>
      </w:r>
    </w:p>
    <w:p w:rsidR="005B7BE4" w:rsidRPr="005B7BE4" w:rsidRDefault="005B7BE4" w:rsidP="005B7BE4">
      <w:pPr>
        <w:pStyle w:val="Tekstpodstawowy"/>
        <w:spacing w:line="276" w:lineRule="auto"/>
        <w:rPr>
          <w:b w:val="0"/>
          <w:bCs w:val="0"/>
          <w:sz w:val="24"/>
        </w:rPr>
      </w:pPr>
    </w:p>
    <w:p w:rsidR="005B7BE4" w:rsidRPr="005B7BE4" w:rsidRDefault="009F12CA" w:rsidP="005B7BE4">
      <w:pPr>
        <w:pStyle w:val="Tekstpodstawowy"/>
        <w:rPr>
          <w:b w:val="0"/>
          <w:bCs w:val="0"/>
          <w:sz w:val="24"/>
        </w:rPr>
      </w:pPr>
      <w:r>
        <w:rPr>
          <w:bCs w:val="0"/>
          <w:sz w:val="24"/>
        </w:rPr>
        <w:t>oświadcza</w:t>
      </w:r>
      <w:r w:rsidR="005B7BE4" w:rsidRPr="005B7BE4">
        <w:rPr>
          <w:bCs w:val="0"/>
          <w:sz w:val="24"/>
        </w:rPr>
        <w:t>m(/y)</w:t>
      </w:r>
      <w:r w:rsidR="005B7BE4" w:rsidRPr="005B7BE4">
        <w:rPr>
          <w:b w:val="0"/>
          <w:bCs w:val="0"/>
          <w:sz w:val="24"/>
        </w:rPr>
        <w:t>,</w:t>
      </w:r>
    </w:p>
    <w:p w:rsidR="005A304F" w:rsidRPr="005A304F" w:rsidRDefault="005B7BE4" w:rsidP="005A304F">
      <w:pPr>
        <w:pStyle w:val="Tekstpodstawowy"/>
        <w:jc w:val="left"/>
        <w:rPr>
          <w:b w:val="0"/>
          <w:bCs w:val="0"/>
          <w:sz w:val="24"/>
        </w:rPr>
      </w:pPr>
      <w:r w:rsidRPr="005B7BE4">
        <w:rPr>
          <w:b w:val="0"/>
          <w:bCs w:val="0"/>
          <w:sz w:val="24"/>
        </w:rPr>
        <w:t>że wyżej wymieniony podmiot</w:t>
      </w:r>
      <w:r w:rsidR="005A304F">
        <w:rPr>
          <w:b w:val="0"/>
          <w:bCs w:val="0"/>
          <w:sz w:val="24"/>
        </w:rPr>
        <w:t xml:space="preserve"> </w:t>
      </w:r>
      <w:r w:rsidR="005A304F" w:rsidRPr="005A304F">
        <w:rPr>
          <w:b w:val="0"/>
          <w:bCs w:val="0"/>
          <w:sz w:val="24"/>
        </w:rPr>
        <w:t xml:space="preserve">stosownie do art. 22a ustawy z dnia 29 stycznia 2004 r. – Prawo zamówień publicznych </w:t>
      </w:r>
      <w:r w:rsidR="00C335E3">
        <w:rPr>
          <w:b w:val="0"/>
          <w:bCs w:val="0"/>
          <w:sz w:val="24"/>
        </w:rPr>
        <w:t>(</w:t>
      </w:r>
      <w:r w:rsidR="00EA34E9">
        <w:rPr>
          <w:b w:val="0"/>
          <w:bCs w:val="0"/>
          <w:sz w:val="24"/>
        </w:rPr>
        <w:t>Dz. U. z 2019 r. poz. 1843</w:t>
      </w:r>
      <w:r w:rsidR="005A304F" w:rsidRPr="005A304F">
        <w:rPr>
          <w:b w:val="0"/>
          <w:bCs w:val="0"/>
          <w:sz w:val="24"/>
        </w:rPr>
        <w:t xml:space="preserve"> z późniejszymi zmianami), odda Wykonawcy</w:t>
      </w:r>
    </w:p>
    <w:p w:rsidR="005A304F" w:rsidRPr="005A304F" w:rsidRDefault="005A304F" w:rsidP="005A304F">
      <w:pPr>
        <w:pStyle w:val="Tekstpodstawowy"/>
        <w:rPr>
          <w:b w:val="0"/>
          <w:bCs w:val="0"/>
          <w:sz w:val="24"/>
        </w:rPr>
      </w:pPr>
    </w:p>
    <w:p w:rsidR="005A304F" w:rsidRPr="005A304F" w:rsidRDefault="005A304F" w:rsidP="005A304F">
      <w:pPr>
        <w:pStyle w:val="Tekstpodstawowy"/>
        <w:rPr>
          <w:b w:val="0"/>
          <w:bCs w:val="0"/>
          <w:sz w:val="24"/>
        </w:rPr>
      </w:pPr>
    </w:p>
    <w:p w:rsidR="005A304F" w:rsidRPr="005A304F" w:rsidRDefault="005A304F" w:rsidP="005A304F">
      <w:pPr>
        <w:pStyle w:val="Tekstpodstawowy"/>
        <w:rPr>
          <w:b w:val="0"/>
          <w:bCs w:val="0"/>
          <w:sz w:val="24"/>
        </w:rPr>
      </w:pPr>
      <w:r w:rsidRPr="005A304F">
        <w:rPr>
          <w:b w:val="0"/>
          <w:bCs w:val="0"/>
          <w:sz w:val="24"/>
        </w:rPr>
        <w:t>…………………………………………………………………....…………………………….……</w:t>
      </w:r>
    </w:p>
    <w:p w:rsidR="005A304F" w:rsidRPr="005A304F" w:rsidRDefault="00C335E3" w:rsidP="005A304F">
      <w:pPr>
        <w:pStyle w:val="Tekstpodstawowy"/>
        <w:rPr>
          <w:b w:val="0"/>
          <w:bCs w:val="0"/>
          <w:sz w:val="20"/>
          <w:szCs w:val="20"/>
        </w:rPr>
      </w:pPr>
      <w:r>
        <w:rPr>
          <w:b w:val="0"/>
          <w:bCs w:val="0"/>
          <w:sz w:val="20"/>
          <w:szCs w:val="20"/>
        </w:rPr>
        <w:t xml:space="preserve">(nazwa i adres </w:t>
      </w:r>
      <w:r w:rsidR="005A304F" w:rsidRPr="005A304F">
        <w:rPr>
          <w:b w:val="0"/>
          <w:bCs w:val="0"/>
          <w:sz w:val="20"/>
          <w:szCs w:val="20"/>
        </w:rPr>
        <w:t>Wykonawcy składającego ofertę)</w:t>
      </w:r>
    </w:p>
    <w:p w:rsidR="005A304F" w:rsidRPr="005A304F" w:rsidRDefault="005A304F" w:rsidP="005A304F">
      <w:pPr>
        <w:pStyle w:val="Tekstpodstawowy"/>
        <w:jc w:val="left"/>
        <w:rPr>
          <w:b w:val="0"/>
          <w:bCs w:val="0"/>
          <w:sz w:val="24"/>
        </w:rPr>
      </w:pPr>
    </w:p>
    <w:p w:rsidR="005A304F" w:rsidRDefault="005A304F" w:rsidP="005A304F">
      <w:pPr>
        <w:pStyle w:val="Tekstpodstawowy"/>
        <w:jc w:val="left"/>
        <w:rPr>
          <w:b w:val="0"/>
          <w:bCs w:val="0"/>
          <w:sz w:val="24"/>
        </w:rPr>
      </w:pPr>
      <w:r w:rsidRPr="005A304F">
        <w:rPr>
          <w:b w:val="0"/>
          <w:bCs w:val="0"/>
          <w:sz w:val="24"/>
        </w:rPr>
        <w:t>do dyspozycji niezbędne zasoby</w:t>
      </w:r>
      <w:r w:rsidR="00E82F3E">
        <w:rPr>
          <w:rStyle w:val="Odwoanieprzypisudolnego"/>
          <w:b w:val="0"/>
          <w:bCs w:val="0"/>
          <w:sz w:val="24"/>
        </w:rPr>
        <w:footnoteReference w:id="1"/>
      </w:r>
      <w:r w:rsidRPr="005A304F">
        <w:rPr>
          <w:b w:val="0"/>
          <w:bCs w:val="0"/>
          <w:sz w:val="24"/>
        </w:rPr>
        <w:t xml:space="preserve"> </w:t>
      </w:r>
    </w:p>
    <w:p w:rsidR="005A304F" w:rsidRDefault="005A304F" w:rsidP="005A304F">
      <w:pPr>
        <w:pStyle w:val="Tekstpodstawowy"/>
        <w:jc w:val="left"/>
        <w:rPr>
          <w:b w:val="0"/>
          <w:bCs w:val="0"/>
          <w:sz w:val="24"/>
        </w:rPr>
      </w:pPr>
    </w:p>
    <w:p w:rsidR="005A304F" w:rsidRPr="005A304F" w:rsidRDefault="005A304F" w:rsidP="005A304F">
      <w:pPr>
        <w:pStyle w:val="Tekstpodstawowy"/>
        <w:jc w:val="left"/>
        <w:rPr>
          <w:b w:val="0"/>
          <w:bCs w:val="0"/>
          <w:sz w:val="24"/>
        </w:rPr>
      </w:pPr>
      <w:r w:rsidRPr="005A304F">
        <w:rPr>
          <w:b w:val="0"/>
          <w:bCs w:val="0"/>
          <w:sz w:val="24"/>
        </w:rPr>
        <w:t>………………………………………………………………………………</w:t>
      </w:r>
      <w:r w:rsidR="00C335E3">
        <w:rPr>
          <w:b w:val="0"/>
          <w:bCs w:val="0"/>
          <w:sz w:val="24"/>
        </w:rPr>
        <w:t>…………………………</w:t>
      </w:r>
    </w:p>
    <w:p w:rsidR="005A304F" w:rsidRPr="005A304F" w:rsidRDefault="005A304F" w:rsidP="005A304F">
      <w:pPr>
        <w:pStyle w:val="Tekstpodstawowy"/>
        <w:jc w:val="left"/>
        <w:rPr>
          <w:b w:val="0"/>
          <w:bCs w:val="0"/>
          <w:sz w:val="20"/>
          <w:szCs w:val="20"/>
        </w:rPr>
      </w:pPr>
      <w:r w:rsidRPr="005A304F">
        <w:rPr>
          <w:b w:val="0"/>
          <w:bCs w:val="0"/>
          <w:sz w:val="20"/>
          <w:szCs w:val="20"/>
        </w:rPr>
        <w:t xml:space="preserve">                                                                     (zakres udostępnianych zasobów)</w:t>
      </w:r>
    </w:p>
    <w:p w:rsidR="005A304F" w:rsidRPr="005A304F" w:rsidRDefault="005A304F" w:rsidP="005A304F">
      <w:pPr>
        <w:pStyle w:val="Tekstpodstawowy"/>
        <w:rPr>
          <w:b w:val="0"/>
          <w:bCs w:val="0"/>
          <w:sz w:val="24"/>
        </w:rPr>
      </w:pPr>
    </w:p>
    <w:p w:rsidR="005A304F" w:rsidRPr="005A304F" w:rsidRDefault="005A304F" w:rsidP="005A304F">
      <w:pPr>
        <w:pStyle w:val="Tekstpodstawowy"/>
        <w:jc w:val="both"/>
        <w:rPr>
          <w:bCs w:val="0"/>
          <w:sz w:val="24"/>
        </w:rPr>
      </w:pPr>
      <w:r w:rsidRPr="005A304F">
        <w:rPr>
          <w:b w:val="0"/>
          <w:bCs w:val="0"/>
          <w:sz w:val="24"/>
        </w:rPr>
        <w:t xml:space="preserve">na </w:t>
      </w:r>
      <w:r w:rsidR="00D07E9E">
        <w:rPr>
          <w:b w:val="0"/>
          <w:bCs w:val="0"/>
          <w:sz w:val="24"/>
        </w:rPr>
        <w:t xml:space="preserve">potrzeby realizacji </w:t>
      </w:r>
      <w:r w:rsidR="00694354">
        <w:rPr>
          <w:b w:val="0"/>
          <w:bCs w:val="0"/>
          <w:sz w:val="24"/>
        </w:rPr>
        <w:t>zamówienia pn.</w:t>
      </w:r>
      <w:r w:rsidRPr="005A304F">
        <w:rPr>
          <w:b w:val="0"/>
          <w:bCs w:val="0"/>
          <w:sz w:val="24"/>
        </w:rPr>
        <w:t xml:space="preserve"> </w:t>
      </w:r>
      <w:r w:rsidRPr="005A304F">
        <w:rPr>
          <w:bCs w:val="0"/>
          <w:sz w:val="24"/>
        </w:rPr>
        <w:t>„</w:t>
      </w:r>
      <w:r w:rsidR="00BD34B4" w:rsidRPr="00BD34B4">
        <w:rPr>
          <w:bCs w:val="0"/>
          <w:sz w:val="24"/>
        </w:rPr>
        <w:t>Przebudowa i rozbudowa drogi powiatowej Nr 1094R relacji Furmany – Żupawa – Stale w miejscowości Żupawa (etap I) w km 2+639,7 – 3+000</w:t>
      </w:r>
      <w:r w:rsidRPr="005A304F">
        <w:rPr>
          <w:bCs w:val="0"/>
          <w:sz w:val="24"/>
        </w:rPr>
        <w:t>”</w:t>
      </w:r>
      <w:r>
        <w:rPr>
          <w:bCs w:val="0"/>
          <w:sz w:val="24"/>
        </w:rPr>
        <w:t xml:space="preserve"> </w:t>
      </w:r>
    </w:p>
    <w:p w:rsidR="005A304F" w:rsidRPr="005A304F" w:rsidRDefault="005A304F" w:rsidP="005A304F">
      <w:pPr>
        <w:pStyle w:val="Tekstpodstawowy"/>
        <w:rPr>
          <w:b w:val="0"/>
          <w:bCs w:val="0"/>
          <w:sz w:val="24"/>
        </w:rPr>
      </w:pPr>
    </w:p>
    <w:p w:rsidR="00591548" w:rsidRDefault="00591548" w:rsidP="005A304F">
      <w:pPr>
        <w:pStyle w:val="Tekstpodstawowy"/>
        <w:jc w:val="both"/>
        <w:rPr>
          <w:b w:val="0"/>
          <w:bCs w:val="0"/>
          <w:sz w:val="24"/>
        </w:rPr>
      </w:pPr>
    </w:p>
    <w:p w:rsidR="00591548" w:rsidRDefault="00591548" w:rsidP="005A304F">
      <w:pPr>
        <w:pStyle w:val="Tekstpodstawowy"/>
        <w:jc w:val="both"/>
        <w:rPr>
          <w:b w:val="0"/>
          <w:bCs w:val="0"/>
          <w:sz w:val="24"/>
        </w:rPr>
      </w:pPr>
    </w:p>
    <w:p w:rsidR="00591548" w:rsidRDefault="00591548" w:rsidP="005A304F">
      <w:pPr>
        <w:pStyle w:val="Tekstpodstawowy"/>
        <w:jc w:val="both"/>
        <w:rPr>
          <w:b w:val="0"/>
          <w:bCs w:val="0"/>
          <w:sz w:val="24"/>
        </w:rPr>
      </w:pPr>
    </w:p>
    <w:p w:rsidR="00591548" w:rsidRDefault="00591548" w:rsidP="005A304F">
      <w:pPr>
        <w:pStyle w:val="Tekstpodstawowy"/>
        <w:jc w:val="both"/>
        <w:rPr>
          <w:b w:val="0"/>
          <w:bCs w:val="0"/>
          <w:sz w:val="24"/>
        </w:rPr>
      </w:pPr>
    </w:p>
    <w:p w:rsidR="00591548" w:rsidRDefault="00591548" w:rsidP="005A304F">
      <w:pPr>
        <w:pStyle w:val="Tekstpodstawowy"/>
        <w:jc w:val="both"/>
        <w:rPr>
          <w:b w:val="0"/>
          <w:bCs w:val="0"/>
          <w:sz w:val="24"/>
        </w:rPr>
      </w:pPr>
    </w:p>
    <w:p w:rsidR="005A304F" w:rsidRDefault="005A304F" w:rsidP="005A304F">
      <w:pPr>
        <w:pStyle w:val="Tekstpodstawowy"/>
        <w:jc w:val="both"/>
        <w:rPr>
          <w:b w:val="0"/>
          <w:bCs w:val="0"/>
          <w:sz w:val="24"/>
        </w:rPr>
      </w:pPr>
      <w:r w:rsidRPr="005A304F">
        <w:rPr>
          <w:b w:val="0"/>
          <w:bCs w:val="0"/>
          <w:sz w:val="24"/>
        </w:rPr>
        <w:t xml:space="preserve">Sposób wykorzystania w/w zasobów przez wykonawcę </w:t>
      </w:r>
      <w:r>
        <w:rPr>
          <w:b w:val="0"/>
          <w:bCs w:val="0"/>
          <w:sz w:val="24"/>
        </w:rPr>
        <w:t>przy wykonywaniu zamówienia to</w:t>
      </w:r>
      <w:r w:rsidR="00591548">
        <w:rPr>
          <w:rStyle w:val="Odwoanieprzypisudolnego"/>
          <w:b w:val="0"/>
          <w:bCs w:val="0"/>
          <w:sz w:val="24"/>
        </w:rPr>
        <w:footnoteReference w:id="2"/>
      </w:r>
      <w:r w:rsidRPr="005A304F">
        <w:rPr>
          <w:b w:val="0"/>
          <w:bCs w:val="0"/>
          <w:sz w:val="24"/>
        </w:rPr>
        <w:t xml:space="preserve">: </w:t>
      </w:r>
    </w:p>
    <w:p w:rsidR="005A304F" w:rsidRPr="005A304F" w:rsidRDefault="005A304F" w:rsidP="005A304F">
      <w:pPr>
        <w:pStyle w:val="Tekstpodstawowy"/>
        <w:jc w:val="both"/>
        <w:rPr>
          <w:b w:val="0"/>
          <w:bCs w:val="0"/>
          <w:sz w:val="24"/>
        </w:rPr>
      </w:pPr>
    </w:p>
    <w:p w:rsidR="005A304F" w:rsidRDefault="005A304F" w:rsidP="005A304F">
      <w:pPr>
        <w:pStyle w:val="Tekstpodstawowy"/>
        <w:jc w:val="both"/>
        <w:rPr>
          <w:b w:val="0"/>
          <w:bCs w:val="0"/>
          <w:sz w:val="24"/>
        </w:rPr>
      </w:pPr>
      <w:r w:rsidRPr="005A304F">
        <w:rPr>
          <w:b w:val="0"/>
          <w:bCs w:val="0"/>
          <w:sz w:val="24"/>
        </w:rPr>
        <w:t>…………………………………………………………………………………………………………</w:t>
      </w:r>
    </w:p>
    <w:p w:rsidR="005E7796" w:rsidRDefault="005E7796" w:rsidP="005A304F">
      <w:pPr>
        <w:pStyle w:val="Tekstpodstawowy"/>
        <w:jc w:val="both"/>
        <w:rPr>
          <w:b w:val="0"/>
          <w:bCs w:val="0"/>
          <w:sz w:val="24"/>
        </w:rPr>
      </w:pPr>
    </w:p>
    <w:p w:rsidR="005E7796" w:rsidRPr="005A304F" w:rsidRDefault="005E7796" w:rsidP="005A304F">
      <w:pPr>
        <w:pStyle w:val="Tekstpodstawowy"/>
        <w:jc w:val="both"/>
        <w:rPr>
          <w:b w:val="0"/>
          <w:bCs w:val="0"/>
          <w:sz w:val="24"/>
        </w:rPr>
      </w:pPr>
      <w:r>
        <w:rPr>
          <w:b w:val="0"/>
          <w:bCs w:val="0"/>
          <w:sz w:val="24"/>
        </w:rPr>
        <w:t>…………………………………………………………………………………………………………</w:t>
      </w:r>
    </w:p>
    <w:p w:rsidR="00D07E9E" w:rsidRDefault="00D07E9E" w:rsidP="005A304F">
      <w:pPr>
        <w:pStyle w:val="Tekstpodstawowy"/>
        <w:jc w:val="left"/>
        <w:rPr>
          <w:b w:val="0"/>
          <w:bCs w:val="0"/>
          <w:sz w:val="24"/>
        </w:rPr>
      </w:pPr>
    </w:p>
    <w:p w:rsidR="005E7796" w:rsidRDefault="005E7796" w:rsidP="005A304F">
      <w:pPr>
        <w:pStyle w:val="Tekstpodstawowy"/>
        <w:jc w:val="left"/>
        <w:rPr>
          <w:b w:val="0"/>
          <w:bCs w:val="0"/>
          <w:sz w:val="24"/>
        </w:rPr>
      </w:pPr>
    </w:p>
    <w:p w:rsidR="005A304F" w:rsidRDefault="005A304F" w:rsidP="005A304F">
      <w:pPr>
        <w:pStyle w:val="Tekstpodstawowy"/>
        <w:jc w:val="left"/>
        <w:rPr>
          <w:b w:val="0"/>
          <w:bCs w:val="0"/>
          <w:sz w:val="24"/>
        </w:rPr>
      </w:pPr>
      <w:r w:rsidRPr="005A304F">
        <w:rPr>
          <w:b w:val="0"/>
          <w:bCs w:val="0"/>
          <w:sz w:val="24"/>
        </w:rPr>
        <w:t>Zak</w:t>
      </w:r>
      <w:r>
        <w:rPr>
          <w:b w:val="0"/>
          <w:bCs w:val="0"/>
          <w:sz w:val="24"/>
        </w:rPr>
        <w:t xml:space="preserve">res zamówienia, który zamierzam </w:t>
      </w:r>
      <w:r w:rsidRPr="005A304F">
        <w:rPr>
          <w:b w:val="0"/>
          <w:bCs w:val="0"/>
          <w:sz w:val="24"/>
        </w:rPr>
        <w:t>realizować</w:t>
      </w:r>
      <w:r>
        <w:rPr>
          <w:b w:val="0"/>
          <w:bCs w:val="0"/>
          <w:sz w:val="24"/>
        </w:rPr>
        <w:t>:</w:t>
      </w:r>
    </w:p>
    <w:p w:rsidR="005A304F" w:rsidRDefault="005A304F" w:rsidP="005A304F">
      <w:pPr>
        <w:pStyle w:val="Tekstpodstawowy"/>
        <w:jc w:val="left"/>
        <w:rPr>
          <w:b w:val="0"/>
          <w:bCs w:val="0"/>
          <w:sz w:val="24"/>
        </w:rPr>
      </w:pPr>
    </w:p>
    <w:p w:rsidR="005A304F" w:rsidRDefault="005A304F" w:rsidP="005A304F">
      <w:pPr>
        <w:pStyle w:val="Tekstpodstawowy"/>
        <w:jc w:val="left"/>
        <w:rPr>
          <w:b w:val="0"/>
          <w:bCs w:val="0"/>
          <w:sz w:val="24"/>
        </w:rPr>
      </w:pPr>
      <w:r>
        <w:rPr>
          <w:b w:val="0"/>
          <w:bCs w:val="0"/>
          <w:sz w:val="24"/>
        </w:rPr>
        <w:t xml:space="preserve"> </w:t>
      </w:r>
      <w:r w:rsidRPr="005A304F">
        <w:rPr>
          <w:b w:val="0"/>
          <w:bCs w:val="0"/>
          <w:sz w:val="24"/>
        </w:rPr>
        <w:t>…………………………………………………………</w:t>
      </w:r>
      <w:r>
        <w:rPr>
          <w:b w:val="0"/>
          <w:bCs w:val="0"/>
          <w:sz w:val="24"/>
        </w:rPr>
        <w:t>……………………………………………..</w:t>
      </w:r>
    </w:p>
    <w:p w:rsidR="005E7796" w:rsidRDefault="005E7796" w:rsidP="005A304F">
      <w:pPr>
        <w:pStyle w:val="Tekstpodstawowy"/>
        <w:jc w:val="left"/>
        <w:rPr>
          <w:b w:val="0"/>
          <w:bCs w:val="0"/>
          <w:sz w:val="24"/>
        </w:rPr>
      </w:pPr>
    </w:p>
    <w:p w:rsidR="005E7796" w:rsidRPr="005A304F" w:rsidRDefault="005E7796" w:rsidP="005A304F">
      <w:pPr>
        <w:pStyle w:val="Tekstpodstawowy"/>
        <w:jc w:val="left"/>
        <w:rPr>
          <w:b w:val="0"/>
          <w:bCs w:val="0"/>
          <w:sz w:val="24"/>
        </w:rPr>
      </w:pPr>
      <w:r>
        <w:rPr>
          <w:b w:val="0"/>
          <w:bCs w:val="0"/>
          <w:sz w:val="24"/>
        </w:rPr>
        <w:t>…………………………………………………………………………………………………………</w:t>
      </w:r>
    </w:p>
    <w:p w:rsidR="005A304F" w:rsidRDefault="005A304F" w:rsidP="00E8142C">
      <w:pPr>
        <w:pStyle w:val="Tekstpodstawowy"/>
        <w:jc w:val="left"/>
        <w:rPr>
          <w:b w:val="0"/>
          <w:bCs w:val="0"/>
          <w:sz w:val="24"/>
        </w:rPr>
      </w:pPr>
    </w:p>
    <w:p w:rsidR="00E8142C" w:rsidRDefault="00E8142C" w:rsidP="00E8142C">
      <w:pPr>
        <w:pStyle w:val="Tekstpodstawowy"/>
        <w:jc w:val="left"/>
        <w:rPr>
          <w:b w:val="0"/>
          <w:bCs w:val="0"/>
          <w:sz w:val="24"/>
        </w:rPr>
      </w:pPr>
    </w:p>
    <w:p w:rsidR="00E8142C" w:rsidRDefault="00E8142C" w:rsidP="00E8142C">
      <w:pPr>
        <w:pStyle w:val="Tekstpodstawowy"/>
        <w:jc w:val="left"/>
        <w:rPr>
          <w:b w:val="0"/>
          <w:bCs w:val="0"/>
          <w:sz w:val="24"/>
        </w:rPr>
      </w:pPr>
      <w:r>
        <w:rPr>
          <w:b w:val="0"/>
          <w:bCs w:val="0"/>
          <w:sz w:val="24"/>
        </w:rPr>
        <w:t>Okres naszego</w:t>
      </w:r>
      <w:r w:rsidRPr="00E773E1">
        <w:rPr>
          <w:b w:val="0"/>
          <w:bCs w:val="0"/>
          <w:sz w:val="24"/>
        </w:rPr>
        <w:t xml:space="preserve"> udzi</w:t>
      </w:r>
      <w:r>
        <w:rPr>
          <w:b w:val="0"/>
          <w:bCs w:val="0"/>
          <w:sz w:val="24"/>
        </w:rPr>
        <w:t>ału przy wykonywaniu zamówienia:</w:t>
      </w:r>
    </w:p>
    <w:p w:rsidR="00E8142C" w:rsidRDefault="00E8142C" w:rsidP="00E8142C">
      <w:pPr>
        <w:pStyle w:val="Tekstpodstawowy"/>
        <w:jc w:val="left"/>
        <w:rPr>
          <w:b w:val="0"/>
          <w:bCs w:val="0"/>
          <w:sz w:val="24"/>
        </w:rPr>
      </w:pPr>
    </w:p>
    <w:p w:rsidR="00E8142C" w:rsidRPr="005A304F" w:rsidRDefault="00E8142C" w:rsidP="00E8142C">
      <w:pPr>
        <w:pStyle w:val="Tekstpodstawowy"/>
        <w:jc w:val="left"/>
        <w:rPr>
          <w:b w:val="0"/>
          <w:bCs w:val="0"/>
          <w:sz w:val="24"/>
        </w:rPr>
      </w:pPr>
      <w:r>
        <w:rPr>
          <w:b w:val="0"/>
          <w:bCs w:val="0"/>
          <w:sz w:val="24"/>
        </w:rPr>
        <w:t>…………………………………………………………………………………………………………</w:t>
      </w:r>
    </w:p>
    <w:p w:rsidR="00E8142C" w:rsidRPr="005A304F" w:rsidRDefault="00E8142C" w:rsidP="00E8142C">
      <w:pPr>
        <w:pStyle w:val="Tekstpodstawowy"/>
        <w:jc w:val="left"/>
        <w:rPr>
          <w:b w:val="0"/>
          <w:bCs w:val="0"/>
          <w:sz w:val="24"/>
        </w:rPr>
      </w:pPr>
    </w:p>
    <w:p w:rsidR="005A304F" w:rsidRPr="005A304F" w:rsidRDefault="005A304F" w:rsidP="005A304F">
      <w:pPr>
        <w:pStyle w:val="Tekstpodstawowy"/>
        <w:rPr>
          <w:b w:val="0"/>
          <w:bCs w:val="0"/>
          <w:sz w:val="24"/>
        </w:rPr>
      </w:pPr>
    </w:p>
    <w:p w:rsidR="005A304F" w:rsidRDefault="00454543" w:rsidP="005A304F">
      <w:pPr>
        <w:pStyle w:val="Tekstpodstawowy"/>
        <w:jc w:val="left"/>
        <w:rPr>
          <w:b w:val="0"/>
          <w:bCs w:val="0"/>
          <w:sz w:val="24"/>
        </w:rPr>
      </w:pPr>
      <w:r>
        <w:rPr>
          <w:b w:val="0"/>
          <w:bCs w:val="0"/>
          <w:sz w:val="24"/>
        </w:rPr>
        <w:t>Charakter</w:t>
      </w:r>
      <w:r w:rsidR="005A304F" w:rsidRPr="005A304F">
        <w:rPr>
          <w:b w:val="0"/>
          <w:bCs w:val="0"/>
          <w:sz w:val="24"/>
        </w:rPr>
        <w:t xml:space="preserve"> stosunku, jaki</w:t>
      </w:r>
      <w:r w:rsidR="005A304F">
        <w:rPr>
          <w:b w:val="0"/>
          <w:bCs w:val="0"/>
          <w:sz w:val="24"/>
        </w:rPr>
        <w:t xml:space="preserve"> będzie łączył nas z wykonawcą</w:t>
      </w:r>
      <w:r w:rsidR="00954374">
        <w:rPr>
          <w:rStyle w:val="Odwoanieprzypisudolnego"/>
          <w:b w:val="0"/>
          <w:bCs w:val="0"/>
          <w:sz w:val="24"/>
        </w:rPr>
        <w:footnoteReference w:id="3"/>
      </w:r>
      <w:r w:rsidR="005A304F" w:rsidRPr="005A304F">
        <w:rPr>
          <w:b w:val="0"/>
          <w:bCs w:val="0"/>
          <w:sz w:val="24"/>
        </w:rPr>
        <w:t xml:space="preserve">: </w:t>
      </w:r>
    </w:p>
    <w:p w:rsidR="005A304F" w:rsidRPr="005A304F" w:rsidRDefault="005A304F" w:rsidP="005A304F">
      <w:pPr>
        <w:pStyle w:val="Tekstpodstawowy"/>
        <w:rPr>
          <w:b w:val="0"/>
          <w:bCs w:val="0"/>
          <w:sz w:val="24"/>
        </w:rPr>
      </w:pPr>
    </w:p>
    <w:p w:rsidR="005A304F" w:rsidRDefault="005A304F" w:rsidP="005A304F">
      <w:pPr>
        <w:pStyle w:val="Tekstpodstawowy"/>
        <w:jc w:val="left"/>
        <w:rPr>
          <w:b w:val="0"/>
          <w:bCs w:val="0"/>
          <w:sz w:val="24"/>
        </w:rPr>
      </w:pPr>
      <w:r w:rsidRPr="005A304F">
        <w:rPr>
          <w:b w:val="0"/>
          <w:bCs w:val="0"/>
          <w:sz w:val="24"/>
        </w:rPr>
        <w:t>……………………………………</w:t>
      </w:r>
      <w:r>
        <w:rPr>
          <w:b w:val="0"/>
          <w:bCs w:val="0"/>
          <w:sz w:val="24"/>
        </w:rPr>
        <w:t>……………………………………………………………………</w:t>
      </w:r>
    </w:p>
    <w:p w:rsidR="005E7796" w:rsidRDefault="005E7796" w:rsidP="005A304F">
      <w:pPr>
        <w:pStyle w:val="Tekstpodstawowy"/>
        <w:jc w:val="left"/>
        <w:rPr>
          <w:b w:val="0"/>
          <w:bCs w:val="0"/>
          <w:sz w:val="24"/>
        </w:rPr>
      </w:pPr>
    </w:p>
    <w:p w:rsidR="005E7796" w:rsidRDefault="005E7796" w:rsidP="005A304F">
      <w:pPr>
        <w:pStyle w:val="Tekstpodstawowy"/>
        <w:jc w:val="left"/>
        <w:rPr>
          <w:b w:val="0"/>
          <w:bCs w:val="0"/>
          <w:sz w:val="24"/>
        </w:rPr>
      </w:pPr>
      <w:r>
        <w:rPr>
          <w:b w:val="0"/>
          <w:bCs w:val="0"/>
          <w:sz w:val="24"/>
        </w:rPr>
        <w:t>…………………………………………………………………………………………………………</w:t>
      </w:r>
    </w:p>
    <w:p w:rsidR="005A304F" w:rsidRDefault="005A304F" w:rsidP="005B7BE4">
      <w:pPr>
        <w:pStyle w:val="Tekstpodstawowy"/>
        <w:jc w:val="left"/>
        <w:rPr>
          <w:b w:val="0"/>
          <w:bCs w:val="0"/>
          <w:sz w:val="24"/>
        </w:rPr>
      </w:pPr>
    </w:p>
    <w:p w:rsidR="005A304F" w:rsidRDefault="005A304F" w:rsidP="005B7BE4">
      <w:pPr>
        <w:pStyle w:val="Tekstpodstawowy"/>
        <w:jc w:val="left"/>
        <w:rPr>
          <w:b w:val="0"/>
          <w:bCs w:val="0"/>
          <w:sz w:val="24"/>
        </w:rPr>
      </w:pPr>
    </w:p>
    <w:p w:rsidR="005A304F" w:rsidRDefault="005A304F" w:rsidP="005B7BE4">
      <w:pPr>
        <w:pStyle w:val="Tekstpodstawowy"/>
        <w:jc w:val="left"/>
        <w:rPr>
          <w:b w:val="0"/>
          <w:bCs w:val="0"/>
          <w:sz w:val="24"/>
        </w:rPr>
      </w:pPr>
    </w:p>
    <w:p w:rsidR="005A304F" w:rsidRDefault="005A304F" w:rsidP="005B7BE4">
      <w:pPr>
        <w:pStyle w:val="Tekstpodstawowy"/>
        <w:jc w:val="left"/>
        <w:rPr>
          <w:b w:val="0"/>
          <w:bCs w:val="0"/>
          <w:sz w:val="24"/>
        </w:rPr>
      </w:pPr>
    </w:p>
    <w:p w:rsidR="005A304F" w:rsidRDefault="005A304F" w:rsidP="005B7BE4">
      <w:pPr>
        <w:pStyle w:val="Tekstpodstawowy"/>
        <w:jc w:val="left"/>
        <w:rPr>
          <w:b w:val="0"/>
          <w:bCs w:val="0"/>
          <w:sz w:val="24"/>
        </w:rPr>
      </w:pPr>
    </w:p>
    <w:p w:rsidR="00BB0A73" w:rsidRDefault="00BB0A73" w:rsidP="00BB0A73">
      <w:pPr>
        <w:pStyle w:val="Tekstpodstawowy"/>
        <w:tabs>
          <w:tab w:val="left" w:pos="360"/>
        </w:tabs>
        <w:spacing w:line="360" w:lineRule="auto"/>
        <w:ind w:left="357" w:hanging="357"/>
        <w:jc w:val="both"/>
        <w:rPr>
          <w:b w:val="0"/>
          <w:bCs w:val="0"/>
          <w:sz w:val="24"/>
        </w:rPr>
      </w:pPr>
      <w:r>
        <w:rPr>
          <w:b w:val="0"/>
          <w:bCs w:val="0"/>
          <w:sz w:val="24"/>
        </w:rPr>
        <w:t>......................................., data ..........................</w:t>
      </w:r>
    </w:p>
    <w:p w:rsidR="00BB0A73" w:rsidRDefault="00BB0A73" w:rsidP="00BB0A73">
      <w:pPr>
        <w:ind w:left="4248"/>
        <w:jc w:val="right"/>
      </w:pPr>
      <w:r>
        <w:t>..................................................................</w:t>
      </w:r>
    </w:p>
    <w:p w:rsidR="00BB0A73" w:rsidRDefault="00BB0A73" w:rsidP="00BB0A73">
      <w:pPr>
        <w:ind w:left="5220"/>
        <w:jc w:val="center"/>
        <w:rPr>
          <w:sz w:val="20"/>
        </w:rPr>
      </w:pPr>
      <w:r>
        <w:rPr>
          <w:sz w:val="20"/>
        </w:rPr>
        <w:t xml:space="preserve">         (podpis i pieczątka Podmiotu lub</w:t>
      </w:r>
    </w:p>
    <w:p w:rsidR="00BB0A73" w:rsidRPr="00931815" w:rsidRDefault="00BB0A73" w:rsidP="00BB0A73">
      <w:pPr>
        <w:pStyle w:val="Tekstpodstawowy"/>
        <w:jc w:val="left"/>
        <w:rPr>
          <w:b w:val="0"/>
          <w:bCs w:val="0"/>
          <w:sz w:val="24"/>
        </w:rPr>
      </w:pPr>
      <w:r>
        <w:rPr>
          <w:sz w:val="20"/>
        </w:rPr>
        <w:t xml:space="preserve">          </w:t>
      </w:r>
      <w:r>
        <w:rPr>
          <w:sz w:val="20"/>
        </w:rPr>
        <w:tab/>
      </w:r>
      <w:r>
        <w:rPr>
          <w:sz w:val="20"/>
        </w:rPr>
        <w:tab/>
      </w:r>
      <w:r>
        <w:rPr>
          <w:sz w:val="20"/>
        </w:rPr>
        <w:tab/>
      </w:r>
      <w:r>
        <w:rPr>
          <w:sz w:val="20"/>
        </w:rPr>
        <w:tab/>
      </w:r>
      <w:r>
        <w:rPr>
          <w:sz w:val="20"/>
        </w:rPr>
        <w:tab/>
      </w:r>
      <w:r>
        <w:rPr>
          <w:sz w:val="20"/>
        </w:rPr>
        <w:tab/>
      </w:r>
      <w:r>
        <w:rPr>
          <w:sz w:val="20"/>
        </w:rPr>
        <w:tab/>
      </w:r>
      <w:r>
        <w:rPr>
          <w:sz w:val="20"/>
        </w:rPr>
        <w:tab/>
        <w:t xml:space="preserve">  </w:t>
      </w:r>
      <w:r w:rsidRPr="00931815">
        <w:rPr>
          <w:b w:val="0"/>
          <w:sz w:val="20"/>
        </w:rPr>
        <w:t>upoważn</w:t>
      </w:r>
      <w:r>
        <w:rPr>
          <w:b w:val="0"/>
          <w:sz w:val="20"/>
        </w:rPr>
        <w:t>ionego przedstawiciela Podmiotu</w:t>
      </w:r>
      <w:r w:rsidRPr="00931815">
        <w:rPr>
          <w:b w:val="0"/>
          <w:sz w:val="20"/>
        </w:rPr>
        <w:t>)</w:t>
      </w:r>
    </w:p>
    <w:p w:rsidR="005A304F" w:rsidRDefault="005A304F" w:rsidP="005B7BE4">
      <w:pPr>
        <w:pStyle w:val="Tekstpodstawowy"/>
        <w:jc w:val="left"/>
        <w:rPr>
          <w:b w:val="0"/>
          <w:bCs w:val="0"/>
          <w:sz w:val="24"/>
        </w:rPr>
        <w:sectPr w:rsidR="005A304F" w:rsidSect="00E17752">
          <w:pgSz w:w="11906" w:h="16838"/>
          <w:pgMar w:top="1134" w:right="1134" w:bottom="1021" w:left="1134" w:header="709" w:footer="550" w:gutter="0"/>
          <w:cols w:space="708"/>
          <w:docGrid w:linePitch="360"/>
        </w:sectPr>
      </w:pPr>
    </w:p>
    <w:p w:rsidR="00B05831" w:rsidRDefault="00B05831" w:rsidP="00B05831">
      <w:pPr>
        <w:pStyle w:val="Tekstprzypisudolnego"/>
        <w:rPr>
          <w:b/>
          <w:bCs/>
          <w:sz w:val="24"/>
        </w:rPr>
      </w:pPr>
    </w:p>
    <w:p w:rsidR="00B05831" w:rsidRDefault="00B05831" w:rsidP="00B05831">
      <w:pPr>
        <w:pStyle w:val="Tekstprzypisudolnego"/>
        <w:rPr>
          <w:sz w:val="24"/>
          <w:szCs w:val="24"/>
        </w:rPr>
      </w:pPr>
    </w:p>
    <w:p w:rsidR="00891C3D" w:rsidRPr="00E035EC" w:rsidRDefault="00891C3D" w:rsidP="00891C3D">
      <w:pPr>
        <w:pStyle w:val="Tekstprzypisudolnego"/>
        <w:jc w:val="center"/>
        <w:rPr>
          <w:b/>
          <w:bCs/>
          <w:sz w:val="24"/>
          <w:szCs w:val="24"/>
        </w:rPr>
      </w:pPr>
      <w:r>
        <w:rPr>
          <w:b/>
          <w:sz w:val="28"/>
          <w:szCs w:val="28"/>
        </w:rPr>
        <w:t>DZIAŁ III</w:t>
      </w:r>
      <w:r w:rsidRPr="00E035EC">
        <w:rPr>
          <w:b/>
          <w:sz w:val="28"/>
          <w:szCs w:val="28"/>
        </w:rPr>
        <w:t xml:space="preserve">    Istotne postanowienia umowy</w:t>
      </w:r>
    </w:p>
    <w:p w:rsidR="00891C3D" w:rsidRPr="00A95BEA" w:rsidRDefault="00891C3D" w:rsidP="00891C3D">
      <w:pPr>
        <w:pStyle w:val="Tekstprzypisudolnego"/>
        <w:jc w:val="right"/>
        <w:rPr>
          <w:b/>
          <w:bCs/>
          <w:sz w:val="16"/>
          <w:szCs w:val="16"/>
        </w:rPr>
      </w:pPr>
    </w:p>
    <w:p w:rsidR="00891C3D" w:rsidRDefault="00891C3D" w:rsidP="00891C3D">
      <w:pPr>
        <w:pStyle w:val="Tekstprzypisudolnego"/>
        <w:jc w:val="center"/>
        <w:rPr>
          <w:b/>
          <w:bCs/>
          <w:sz w:val="16"/>
          <w:szCs w:val="16"/>
        </w:rPr>
      </w:pPr>
    </w:p>
    <w:p w:rsidR="00823A42" w:rsidRPr="00823A42" w:rsidRDefault="00823A42" w:rsidP="00823A42">
      <w:pPr>
        <w:jc w:val="center"/>
        <w:rPr>
          <w:b/>
          <w:bCs/>
        </w:rPr>
      </w:pPr>
      <w:r w:rsidRPr="00823A42">
        <w:rPr>
          <w:b/>
          <w:bCs/>
        </w:rPr>
        <w:t xml:space="preserve">Projekt umowy </w:t>
      </w:r>
    </w:p>
    <w:p w:rsidR="00823A42" w:rsidRDefault="00823A42" w:rsidP="00823A42">
      <w:pPr>
        <w:jc w:val="center"/>
        <w:rPr>
          <w:b/>
          <w:bCs/>
          <w:sz w:val="16"/>
          <w:szCs w:val="16"/>
        </w:rPr>
      </w:pPr>
    </w:p>
    <w:p w:rsidR="00903824" w:rsidRPr="00823A42" w:rsidRDefault="00903824" w:rsidP="007E780B">
      <w:pPr>
        <w:rPr>
          <w:b/>
          <w:bCs/>
          <w:sz w:val="16"/>
          <w:szCs w:val="16"/>
        </w:rPr>
      </w:pPr>
    </w:p>
    <w:p w:rsidR="00823A42" w:rsidRPr="00823A42" w:rsidRDefault="00823A42" w:rsidP="00823A42">
      <w:pPr>
        <w:rPr>
          <w:rFonts w:ascii="Arial" w:hAnsi="Arial" w:cs="Arial"/>
          <w:i/>
          <w:sz w:val="16"/>
          <w:szCs w:val="16"/>
        </w:rPr>
      </w:pPr>
    </w:p>
    <w:p w:rsidR="00F2047A" w:rsidRDefault="00F2047A" w:rsidP="00823A42">
      <w:pPr>
        <w:jc w:val="center"/>
        <w:rPr>
          <w:b/>
          <w:i/>
          <w:sz w:val="28"/>
          <w:szCs w:val="28"/>
        </w:rPr>
      </w:pPr>
    </w:p>
    <w:p w:rsidR="00823A42" w:rsidRPr="00823A42" w:rsidRDefault="00823A42" w:rsidP="00823A42">
      <w:pPr>
        <w:jc w:val="center"/>
        <w:rPr>
          <w:b/>
          <w:i/>
          <w:sz w:val="28"/>
          <w:szCs w:val="28"/>
        </w:rPr>
      </w:pPr>
      <w:r w:rsidRPr="00823A42">
        <w:rPr>
          <w:b/>
          <w:i/>
          <w:sz w:val="28"/>
          <w:szCs w:val="28"/>
        </w:rPr>
        <w:t>UMOWA NR ………………….</w:t>
      </w:r>
    </w:p>
    <w:p w:rsidR="00823A42" w:rsidRPr="00823A42" w:rsidRDefault="00823A42" w:rsidP="00823A42">
      <w:pPr>
        <w:jc w:val="center"/>
      </w:pPr>
    </w:p>
    <w:p w:rsidR="00823A42" w:rsidRPr="00823A42" w:rsidRDefault="00823A42" w:rsidP="00823A42">
      <w:r w:rsidRPr="00823A42">
        <w:t>Zawar</w:t>
      </w:r>
      <w:r w:rsidR="00E36D73">
        <w:t>ta w dniu …………… 2020</w:t>
      </w:r>
      <w:r w:rsidRPr="00823A42">
        <w:t xml:space="preserve"> roku pomiędzy:</w:t>
      </w:r>
    </w:p>
    <w:p w:rsidR="00823A42" w:rsidRPr="00823A42" w:rsidRDefault="00823A42" w:rsidP="00823A42">
      <w:r w:rsidRPr="00823A42">
        <w:rPr>
          <w:b/>
        </w:rPr>
        <w:t>Powiatem Tarnobrzeskim</w:t>
      </w:r>
      <w:r w:rsidRPr="00823A42">
        <w:t xml:space="preserve"> 39-400 Tarnobrzeg, ul. 1 Maja 4, reprezentowanym przez </w:t>
      </w:r>
      <w:r w:rsidRPr="00823A42">
        <w:rPr>
          <w:b/>
        </w:rPr>
        <w:t>Zarząd Powiatu</w:t>
      </w:r>
      <w:r w:rsidRPr="00823A42">
        <w:t>, w imieniu którego działają:</w:t>
      </w:r>
    </w:p>
    <w:p w:rsidR="00823A42" w:rsidRPr="00823A42" w:rsidRDefault="00823A42" w:rsidP="00823A42">
      <w:r w:rsidRPr="00823A42">
        <w:t xml:space="preserve">1. </w:t>
      </w:r>
      <w:r w:rsidR="00EC65F9">
        <w:rPr>
          <w:b/>
        </w:rPr>
        <w:t>Jerzy Sudoł</w:t>
      </w:r>
      <w:r w:rsidR="004F735A">
        <w:t xml:space="preserve"> </w:t>
      </w:r>
      <w:r w:rsidRPr="00823A42">
        <w:t>– Starosta Tarnobrzeski</w:t>
      </w:r>
    </w:p>
    <w:p w:rsidR="00823A42" w:rsidRPr="00823A42" w:rsidRDefault="00823A42" w:rsidP="00823A42">
      <w:r w:rsidRPr="00823A42">
        <w:t xml:space="preserve">2. </w:t>
      </w:r>
      <w:r w:rsidR="00EC65F9">
        <w:rPr>
          <w:b/>
        </w:rPr>
        <w:t>Jacek Rożek</w:t>
      </w:r>
      <w:r w:rsidR="004F735A" w:rsidRPr="00823A42">
        <w:t xml:space="preserve"> </w:t>
      </w:r>
      <w:r w:rsidRPr="00823A42">
        <w:t>– Wicestarosta Tarnobrzeski</w:t>
      </w:r>
    </w:p>
    <w:p w:rsidR="00823A42" w:rsidRPr="00823A42" w:rsidRDefault="00823A42" w:rsidP="00823A42">
      <w:r w:rsidRPr="00823A42">
        <w:t xml:space="preserve">przy kontrasygnacie Skarbnika Powiatu – </w:t>
      </w:r>
      <w:r w:rsidRPr="00823A42">
        <w:rPr>
          <w:b/>
        </w:rPr>
        <w:t>Elżbiety Wojciechowskiej</w:t>
      </w:r>
    </w:p>
    <w:p w:rsidR="00823A42" w:rsidRPr="00823A42" w:rsidRDefault="00823A42" w:rsidP="00823A42">
      <w:pPr>
        <w:spacing w:before="120"/>
      </w:pPr>
      <w:r w:rsidRPr="00823A42">
        <w:t xml:space="preserve">zwanym w treści umowy </w:t>
      </w:r>
      <w:r w:rsidRPr="00823A42">
        <w:rPr>
          <w:b/>
        </w:rPr>
        <w:t>Zamawiającym</w:t>
      </w:r>
      <w:r w:rsidRPr="00823A42">
        <w:t xml:space="preserve">, </w:t>
      </w:r>
    </w:p>
    <w:p w:rsidR="00823A42" w:rsidRPr="00823A42" w:rsidRDefault="00823A42" w:rsidP="00823A42"/>
    <w:p w:rsidR="00823A42" w:rsidRPr="00823A42" w:rsidRDefault="00823A42" w:rsidP="00823A42">
      <w:r w:rsidRPr="00823A42">
        <w:t>a</w:t>
      </w:r>
    </w:p>
    <w:p w:rsidR="00823A42" w:rsidRPr="00823A42" w:rsidRDefault="00823A42" w:rsidP="00823A42"/>
    <w:p w:rsidR="00823A42" w:rsidRPr="00823A42" w:rsidRDefault="00823A42" w:rsidP="00823A42">
      <w:r w:rsidRPr="00823A42">
        <w:t>...................................................................................................................................................</w:t>
      </w:r>
    </w:p>
    <w:p w:rsidR="00823A42" w:rsidRPr="00823A42" w:rsidRDefault="00823A42" w:rsidP="00823A42">
      <w:pPr>
        <w:spacing w:after="120"/>
      </w:pPr>
      <w:r w:rsidRPr="00823A42">
        <w:t>w imieniu, którego działają:</w:t>
      </w:r>
    </w:p>
    <w:p w:rsidR="00823A42" w:rsidRPr="00823A42" w:rsidRDefault="00823A42" w:rsidP="00823A42">
      <w:r w:rsidRPr="00823A42">
        <w:t>1. .........................................................................</w:t>
      </w:r>
    </w:p>
    <w:p w:rsidR="00823A42" w:rsidRPr="00823A42" w:rsidRDefault="00823A42" w:rsidP="00823A42">
      <w:r w:rsidRPr="00823A42">
        <w:t>2. .........................................................................</w:t>
      </w:r>
    </w:p>
    <w:p w:rsidR="00823A42" w:rsidRPr="00823A42" w:rsidRDefault="00823A42" w:rsidP="00823A42">
      <w:pPr>
        <w:spacing w:before="120"/>
        <w:rPr>
          <w:b/>
          <w:bCs/>
        </w:rPr>
      </w:pPr>
      <w:r w:rsidRPr="00823A42">
        <w:t xml:space="preserve">zwanym w treści umowy </w:t>
      </w:r>
      <w:r w:rsidRPr="00823A42">
        <w:rPr>
          <w:b/>
          <w:bCs/>
        </w:rPr>
        <w:t>Wykonawcą</w:t>
      </w:r>
    </w:p>
    <w:p w:rsidR="00823A42" w:rsidRDefault="00823A42" w:rsidP="00823A42">
      <w:pPr>
        <w:rPr>
          <w:b/>
          <w:bCs/>
        </w:rPr>
      </w:pPr>
    </w:p>
    <w:p w:rsidR="00F2047A" w:rsidRPr="00823A42" w:rsidRDefault="00F2047A" w:rsidP="00823A42">
      <w:pPr>
        <w:rPr>
          <w:b/>
          <w:bCs/>
        </w:rPr>
      </w:pPr>
    </w:p>
    <w:p w:rsidR="00823A42" w:rsidRPr="00823A42" w:rsidRDefault="00823A42" w:rsidP="00823A42">
      <w:pPr>
        <w:jc w:val="both"/>
      </w:pPr>
      <w:r w:rsidRPr="00823A42">
        <w:t>Po przeprowadzeniu postępowania o udzielenie zamówienia publicznego w trybie “przetarg nieograniczony” w rozumieniu ustawy – Prawo zamówień publicznych została zawarta umowa następującej treści:</w:t>
      </w:r>
    </w:p>
    <w:p w:rsidR="00823A42" w:rsidRPr="00823A42" w:rsidRDefault="00823A42" w:rsidP="00823A42"/>
    <w:p w:rsidR="00823A42" w:rsidRPr="00823A42" w:rsidRDefault="00823A42" w:rsidP="00823A42">
      <w:pPr>
        <w:jc w:val="center"/>
        <w:rPr>
          <w:b/>
          <w:bCs/>
        </w:rPr>
      </w:pPr>
      <w:r w:rsidRPr="00823A42">
        <w:rPr>
          <w:b/>
          <w:bCs/>
        </w:rPr>
        <w:t>§1</w:t>
      </w:r>
    </w:p>
    <w:p w:rsidR="00823A42" w:rsidRPr="00823A42" w:rsidRDefault="00823A42" w:rsidP="00823A42">
      <w:pPr>
        <w:spacing w:after="120"/>
        <w:jc w:val="center"/>
        <w:rPr>
          <w:b/>
          <w:bCs/>
        </w:rPr>
      </w:pPr>
      <w:r w:rsidRPr="00823A42">
        <w:rPr>
          <w:b/>
          <w:bCs/>
        </w:rPr>
        <w:t>Przedmiot umowy</w:t>
      </w:r>
    </w:p>
    <w:p w:rsidR="00823A42" w:rsidRPr="00823A42" w:rsidRDefault="00823A42" w:rsidP="00807931">
      <w:pPr>
        <w:numPr>
          <w:ilvl w:val="0"/>
          <w:numId w:val="7"/>
        </w:numPr>
        <w:tabs>
          <w:tab w:val="left" w:pos="426"/>
        </w:tabs>
        <w:suppressAutoHyphens/>
        <w:overflowPunct w:val="0"/>
        <w:autoSpaceDE w:val="0"/>
        <w:ind w:left="426" w:hanging="426"/>
        <w:jc w:val="both"/>
        <w:textAlignment w:val="baseline"/>
        <w:rPr>
          <w:bCs/>
        </w:rPr>
      </w:pPr>
      <w:r w:rsidRPr="00823A42">
        <w:rPr>
          <w:bCs/>
        </w:rPr>
        <w:t>Zamawiający powierza a Wykonawca zobowiązuje się do wykonania zadania pn.:</w:t>
      </w:r>
      <w:r w:rsidR="00F37ABE" w:rsidRPr="00F37ABE">
        <w:rPr>
          <w:bCs/>
        </w:rPr>
        <w:t xml:space="preserve"> </w:t>
      </w:r>
      <w:r w:rsidR="00F37ABE" w:rsidRPr="001B324A">
        <w:rPr>
          <w:b/>
          <w:bCs/>
        </w:rPr>
        <w:t>„</w:t>
      </w:r>
      <w:r w:rsidR="00137DEE" w:rsidRPr="00137DEE">
        <w:rPr>
          <w:b/>
          <w:bCs/>
        </w:rPr>
        <w:t>Przebudowa i rozbudowa drogi powiatowej Nr 1094R relacji Furmany – Żupawa – Stale w miejscowości Żupawa (etap I) w km 2+639,7 – 3+000</w:t>
      </w:r>
      <w:r w:rsidR="00F37ABE" w:rsidRPr="001B324A">
        <w:rPr>
          <w:b/>
          <w:bCs/>
        </w:rPr>
        <w:t>”</w:t>
      </w:r>
      <w:r w:rsidRPr="00823A42">
        <w:t>.</w:t>
      </w:r>
    </w:p>
    <w:p w:rsidR="005D456C" w:rsidRDefault="005D456C" w:rsidP="005D456C">
      <w:pPr>
        <w:numPr>
          <w:ilvl w:val="0"/>
          <w:numId w:val="7"/>
        </w:numPr>
        <w:suppressAutoHyphens/>
        <w:overflowPunct w:val="0"/>
        <w:autoSpaceDE w:val="0"/>
        <w:ind w:left="426" w:hanging="426"/>
        <w:jc w:val="both"/>
        <w:textAlignment w:val="baseline"/>
      </w:pPr>
      <w:r w:rsidRPr="005D456C">
        <w:t>Zamówienie</w:t>
      </w:r>
      <w:r w:rsidR="00200EC7">
        <w:t xml:space="preserve"> </w:t>
      </w:r>
      <w:r w:rsidR="00200EC7" w:rsidRPr="00200EC7">
        <w:t>obejmuje przebudowę drogi powiatowej kategorii L na odcinku 360 m, budowę chodnika, wykonanie zjazdów, przepustów i odwodnienia.</w:t>
      </w:r>
      <w:r>
        <w:t>.</w:t>
      </w:r>
    </w:p>
    <w:p w:rsidR="005D456C" w:rsidRPr="005D456C" w:rsidRDefault="005D456C" w:rsidP="005D456C">
      <w:pPr>
        <w:numPr>
          <w:ilvl w:val="0"/>
          <w:numId w:val="7"/>
        </w:numPr>
        <w:suppressAutoHyphens/>
        <w:overflowPunct w:val="0"/>
        <w:autoSpaceDE w:val="0"/>
        <w:ind w:left="426" w:hanging="426"/>
        <w:jc w:val="both"/>
        <w:textAlignment w:val="baseline"/>
      </w:pPr>
      <w:r w:rsidRPr="005D456C">
        <w:t>W ramach</w:t>
      </w:r>
      <w:r>
        <w:t xml:space="preserve"> przedmiotowego</w:t>
      </w:r>
      <w:r w:rsidRPr="005D456C">
        <w:t xml:space="preserve"> zadania przewiduje się następujące roboty:</w:t>
      </w:r>
    </w:p>
    <w:p w:rsidR="005D21BE" w:rsidRDefault="005D21BE" w:rsidP="0025277E">
      <w:pPr>
        <w:pStyle w:val="Akapitzlist"/>
        <w:numPr>
          <w:ilvl w:val="0"/>
          <w:numId w:val="58"/>
        </w:numPr>
        <w:tabs>
          <w:tab w:val="left" w:pos="851"/>
        </w:tabs>
        <w:spacing w:after="160" w:line="259" w:lineRule="auto"/>
        <w:ind w:left="851" w:hanging="425"/>
        <w:contextualSpacing/>
      </w:pPr>
      <w:r>
        <w:t>Roboty przygotowawcze i rozbiórkowe:</w:t>
      </w:r>
    </w:p>
    <w:p w:rsidR="005D21BE" w:rsidRDefault="005D21BE" w:rsidP="0025277E">
      <w:pPr>
        <w:pStyle w:val="Akapitzlist"/>
        <w:numPr>
          <w:ilvl w:val="0"/>
          <w:numId w:val="52"/>
        </w:numPr>
        <w:ind w:left="1134" w:hanging="283"/>
      </w:pPr>
      <w:r>
        <w:t>usunięcie warstwy ziemi urodzajnej,</w:t>
      </w:r>
    </w:p>
    <w:p w:rsidR="001A095A" w:rsidRDefault="005D21BE" w:rsidP="0025277E">
      <w:pPr>
        <w:pStyle w:val="Akapitzlist"/>
        <w:numPr>
          <w:ilvl w:val="0"/>
          <w:numId w:val="52"/>
        </w:numPr>
        <w:ind w:left="1134" w:hanging="283"/>
      </w:pPr>
      <w:r>
        <w:t>rozebranie nawierzchni z masy mineralno-bitumicznej, tłuczniowej i kostki brukowej</w:t>
      </w:r>
      <w:r w:rsidR="001A095A">
        <w:t>,</w:t>
      </w:r>
    </w:p>
    <w:p w:rsidR="005D21BE" w:rsidRDefault="005D21BE" w:rsidP="0025277E">
      <w:pPr>
        <w:pStyle w:val="Akapitzlist"/>
        <w:numPr>
          <w:ilvl w:val="0"/>
          <w:numId w:val="52"/>
        </w:numPr>
        <w:ind w:left="1134" w:hanging="283"/>
      </w:pPr>
      <w:r>
        <w:t xml:space="preserve">wykonanie wykopów pod </w:t>
      </w:r>
      <w:proofErr w:type="spellStart"/>
      <w:r>
        <w:t>przykanaliki</w:t>
      </w:r>
      <w:proofErr w:type="spellEnd"/>
      <w:r>
        <w:t>, dreny, przepusty pod zjazdami, chodnik i rowy.</w:t>
      </w:r>
    </w:p>
    <w:p w:rsidR="005D21BE" w:rsidRPr="00385D74" w:rsidRDefault="005D21BE" w:rsidP="0025277E">
      <w:pPr>
        <w:pStyle w:val="Akapitzlist"/>
        <w:numPr>
          <w:ilvl w:val="0"/>
          <w:numId w:val="58"/>
        </w:numPr>
        <w:tabs>
          <w:tab w:val="left" w:pos="851"/>
        </w:tabs>
        <w:spacing w:after="160" w:line="259" w:lineRule="auto"/>
        <w:ind w:left="993" w:hanging="567"/>
        <w:contextualSpacing/>
      </w:pPr>
      <w:r>
        <w:t xml:space="preserve">Chodniki i zjazdy: </w:t>
      </w:r>
    </w:p>
    <w:p w:rsidR="005D21BE" w:rsidRDefault="005D21BE" w:rsidP="0025277E">
      <w:pPr>
        <w:pStyle w:val="Akapitzlist"/>
        <w:numPr>
          <w:ilvl w:val="0"/>
          <w:numId w:val="53"/>
        </w:numPr>
        <w:ind w:left="1134" w:hanging="283"/>
      </w:pPr>
      <w:r>
        <w:t>wykonanie korytowania i profilowania podłoża,</w:t>
      </w:r>
    </w:p>
    <w:p w:rsidR="005D21BE" w:rsidRDefault="005D21BE" w:rsidP="0025277E">
      <w:pPr>
        <w:pStyle w:val="Akapitzlist"/>
        <w:numPr>
          <w:ilvl w:val="0"/>
          <w:numId w:val="53"/>
        </w:numPr>
        <w:ind w:left="1134" w:hanging="283"/>
      </w:pPr>
      <w:r>
        <w:t>wykonanie warstwy odsączającej i jej zagęszczenie,</w:t>
      </w:r>
    </w:p>
    <w:p w:rsidR="005D21BE" w:rsidRDefault="005D21BE" w:rsidP="0025277E">
      <w:pPr>
        <w:pStyle w:val="Akapitzlist"/>
        <w:numPr>
          <w:ilvl w:val="0"/>
          <w:numId w:val="53"/>
        </w:numPr>
        <w:ind w:left="1134" w:hanging="283"/>
      </w:pPr>
      <w:r>
        <w:t xml:space="preserve">wykonanie podbudowy z kruszywa łamanego, </w:t>
      </w:r>
    </w:p>
    <w:p w:rsidR="005D21BE" w:rsidRDefault="005D21BE" w:rsidP="0025277E">
      <w:pPr>
        <w:pStyle w:val="Akapitzlist"/>
        <w:numPr>
          <w:ilvl w:val="0"/>
          <w:numId w:val="53"/>
        </w:numPr>
        <w:ind w:left="1134" w:hanging="283"/>
      </w:pPr>
      <w:r w:rsidRPr="00CF4A21">
        <w:t>obsadzenie krawężników i obrzeży betonowych</w:t>
      </w:r>
      <w:r>
        <w:t>,</w:t>
      </w:r>
    </w:p>
    <w:p w:rsidR="005D21BE" w:rsidRDefault="005D21BE" w:rsidP="0025277E">
      <w:pPr>
        <w:pStyle w:val="Akapitzlist"/>
        <w:numPr>
          <w:ilvl w:val="0"/>
          <w:numId w:val="53"/>
        </w:numPr>
        <w:ind w:left="1134" w:hanging="283"/>
      </w:pPr>
      <w:r>
        <w:t xml:space="preserve">wykonanie zjazdów z kostki brukowej betonowej gr. 8 cm i </w:t>
      </w:r>
      <w:r w:rsidRPr="00835F8F">
        <w:t xml:space="preserve"> betonu asfaltowego AC11S 50/70</w:t>
      </w:r>
      <w:r>
        <w:t>,</w:t>
      </w:r>
    </w:p>
    <w:p w:rsidR="005D21BE" w:rsidRDefault="005D21BE" w:rsidP="0025277E">
      <w:pPr>
        <w:pStyle w:val="Akapitzlist"/>
        <w:numPr>
          <w:ilvl w:val="0"/>
          <w:numId w:val="53"/>
        </w:numPr>
        <w:ind w:left="1134" w:hanging="283"/>
      </w:pPr>
      <w:r>
        <w:lastRenderedPageBreak/>
        <w:t xml:space="preserve">wykonanie nawierzchni chodnika z kostki brukowej betonowej gr. 6 cm. </w:t>
      </w:r>
    </w:p>
    <w:p w:rsidR="005D21BE" w:rsidRPr="004B38A4" w:rsidRDefault="005D21BE" w:rsidP="0025277E">
      <w:pPr>
        <w:pStyle w:val="Akapitzlist"/>
        <w:numPr>
          <w:ilvl w:val="0"/>
          <w:numId w:val="58"/>
        </w:numPr>
        <w:tabs>
          <w:tab w:val="left" w:pos="851"/>
        </w:tabs>
        <w:spacing w:after="160" w:line="259" w:lineRule="auto"/>
        <w:ind w:left="851" w:hanging="425"/>
        <w:contextualSpacing/>
      </w:pPr>
      <w:r>
        <w:t>Poszerzenie jezdni:</w:t>
      </w:r>
    </w:p>
    <w:p w:rsidR="005D21BE" w:rsidRDefault="005D21BE" w:rsidP="0025277E">
      <w:pPr>
        <w:pStyle w:val="Akapitzlist"/>
        <w:numPr>
          <w:ilvl w:val="0"/>
          <w:numId w:val="54"/>
        </w:numPr>
        <w:ind w:left="1134" w:hanging="283"/>
      </w:pPr>
      <w:r>
        <w:t>korytowanie mechaniczne pod poszerzenia jezdni,</w:t>
      </w:r>
    </w:p>
    <w:p w:rsidR="005D21BE" w:rsidRDefault="005D21BE" w:rsidP="0025277E">
      <w:pPr>
        <w:pStyle w:val="Akapitzlist"/>
        <w:numPr>
          <w:ilvl w:val="0"/>
          <w:numId w:val="54"/>
        </w:numPr>
        <w:ind w:left="1134" w:hanging="283"/>
      </w:pPr>
      <w:r>
        <w:t xml:space="preserve">profilowanie i zagęszczenie podłoża metodą mechaniczną, </w:t>
      </w:r>
    </w:p>
    <w:p w:rsidR="005D21BE" w:rsidRDefault="005D21BE" w:rsidP="0025277E">
      <w:pPr>
        <w:pStyle w:val="Akapitzlist"/>
        <w:numPr>
          <w:ilvl w:val="0"/>
          <w:numId w:val="54"/>
        </w:numPr>
        <w:ind w:left="1134" w:hanging="283"/>
      </w:pPr>
      <w:r>
        <w:t xml:space="preserve">wykonanie warstwy odsączającej i podbudowy z kruszywa łamanego, </w:t>
      </w:r>
    </w:p>
    <w:p w:rsidR="005D21BE" w:rsidRDefault="005D21BE" w:rsidP="0025277E">
      <w:pPr>
        <w:pStyle w:val="Akapitzlist"/>
        <w:numPr>
          <w:ilvl w:val="0"/>
          <w:numId w:val="54"/>
        </w:numPr>
        <w:ind w:left="1134" w:hanging="283"/>
      </w:pPr>
      <w:r>
        <w:t>wykonanie podbudowy z betonu asfaltowego AC11S 50/70.</w:t>
      </w:r>
    </w:p>
    <w:p w:rsidR="005D21BE" w:rsidRDefault="005D21BE" w:rsidP="0025277E">
      <w:pPr>
        <w:pStyle w:val="Akapitzlist"/>
        <w:numPr>
          <w:ilvl w:val="0"/>
          <w:numId w:val="58"/>
        </w:numPr>
        <w:tabs>
          <w:tab w:val="left" w:pos="851"/>
        </w:tabs>
        <w:spacing w:after="160" w:line="259" w:lineRule="auto"/>
        <w:ind w:left="993" w:hanging="567"/>
        <w:contextualSpacing/>
      </w:pPr>
      <w:r>
        <w:t>Nawierzchnia bitumiczna:</w:t>
      </w:r>
    </w:p>
    <w:p w:rsidR="005D21BE" w:rsidRDefault="005D21BE" w:rsidP="0025277E">
      <w:pPr>
        <w:pStyle w:val="Akapitzlist"/>
        <w:numPr>
          <w:ilvl w:val="0"/>
          <w:numId w:val="55"/>
        </w:numPr>
        <w:ind w:left="1134" w:hanging="283"/>
      </w:pPr>
      <w:r>
        <w:t xml:space="preserve">mechaniczne oczyszczenie nawierzchni jezdni, </w:t>
      </w:r>
    </w:p>
    <w:p w:rsidR="005D21BE" w:rsidRDefault="005D21BE" w:rsidP="0025277E">
      <w:pPr>
        <w:pStyle w:val="Akapitzlist"/>
        <w:numPr>
          <w:ilvl w:val="0"/>
          <w:numId w:val="55"/>
        </w:numPr>
        <w:ind w:left="1134" w:hanging="283"/>
      </w:pPr>
      <w:r>
        <w:t>skropienie istniejącej nawierzchni drogowej emulsja asfaltową i wyrównanie, istniejącej nawierzchni betonem asfaltowym AC8W 50/70,</w:t>
      </w:r>
    </w:p>
    <w:p w:rsidR="005D21BE" w:rsidRDefault="005D21BE" w:rsidP="0025277E">
      <w:pPr>
        <w:pStyle w:val="Akapitzlist"/>
        <w:numPr>
          <w:ilvl w:val="0"/>
          <w:numId w:val="55"/>
        </w:numPr>
        <w:ind w:left="1134" w:hanging="283"/>
      </w:pPr>
      <w:r>
        <w:t xml:space="preserve">wzmocnienie nawierzchni bitumicznej </w:t>
      </w:r>
      <w:proofErr w:type="spellStart"/>
      <w:r>
        <w:t>geosyntetykiem</w:t>
      </w:r>
      <w:proofErr w:type="spellEnd"/>
      <w:r>
        <w:t xml:space="preserve">, </w:t>
      </w:r>
    </w:p>
    <w:p w:rsidR="005D21BE" w:rsidRDefault="005D21BE" w:rsidP="0025277E">
      <w:pPr>
        <w:pStyle w:val="Akapitzlist"/>
        <w:numPr>
          <w:ilvl w:val="0"/>
          <w:numId w:val="55"/>
        </w:numPr>
        <w:ind w:left="1134" w:hanging="283"/>
      </w:pPr>
      <w:r>
        <w:t>wykonanie warstwy wiążącej z betonu asfaltowego AC11W 50/70,</w:t>
      </w:r>
    </w:p>
    <w:p w:rsidR="005D21BE" w:rsidRDefault="005D21BE" w:rsidP="0025277E">
      <w:pPr>
        <w:pStyle w:val="Akapitzlist"/>
        <w:numPr>
          <w:ilvl w:val="0"/>
          <w:numId w:val="55"/>
        </w:numPr>
        <w:ind w:left="1134" w:hanging="283"/>
      </w:pPr>
      <w:r>
        <w:t>wykonanie warstwy ścieralnej z betonu asfaltowego AC11S 50/70.</w:t>
      </w:r>
    </w:p>
    <w:p w:rsidR="005D21BE" w:rsidRDefault="005D21BE" w:rsidP="0025277E">
      <w:pPr>
        <w:pStyle w:val="Akapitzlist"/>
        <w:numPr>
          <w:ilvl w:val="0"/>
          <w:numId w:val="58"/>
        </w:numPr>
        <w:tabs>
          <w:tab w:val="left" w:pos="851"/>
        </w:tabs>
        <w:spacing w:after="160" w:line="259" w:lineRule="auto"/>
        <w:ind w:left="993" w:hanging="567"/>
        <w:contextualSpacing/>
      </w:pPr>
      <w:r>
        <w:t>Elementy odwodnienia:</w:t>
      </w:r>
    </w:p>
    <w:p w:rsidR="005D21BE" w:rsidRDefault="005D21BE" w:rsidP="0025277E">
      <w:pPr>
        <w:pStyle w:val="Akapitzlist"/>
        <w:numPr>
          <w:ilvl w:val="0"/>
          <w:numId w:val="56"/>
        </w:numPr>
        <w:ind w:left="1134" w:hanging="283"/>
      </w:pPr>
      <w:r>
        <w:t>wykonanie podbudowy betonowej C12/15 pod przepusty na zjazdach,</w:t>
      </w:r>
    </w:p>
    <w:p w:rsidR="005D21BE" w:rsidRDefault="005D21BE" w:rsidP="0025277E">
      <w:pPr>
        <w:pStyle w:val="Akapitzlist"/>
        <w:numPr>
          <w:ilvl w:val="0"/>
          <w:numId w:val="56"/>
        </w:numPr>
        <w:ind w:left="1134" w:hanging="283"/>
      </w:pPr>
      <w:r>
        <w:t>wykonanie prz</w:t>
      </w:r>
      <w:r w:rsidR="006B052F">
        <w:t xml:space="preserve">epustów z </w:t>
      </w:r>
      <w:r>
        <w:t>ru</w:t>
      </w:r>
      <w:r w:rsidR="006B052F">
        <w:t>r</w:t>
      </w:r>
      <w:r>
        <w:t xml:space="preserve"> HDPE o ŚR. 400 mm,</w:t>
      </w:r>
    </w:p>
    <w:p w:rsidR="005D21BE" w:rsidRDefault="005D21BE" w:rsidP="0025277E">
      <w:pPr>
        <w:pStyle w:val="Akapitzlist"/>
        <w:numPr>
          <w:ilvl w:val="0"/>
          <w:numId w:val="56"/>
        </w:numPr>
        <w:ind w:left="1134" w:hanging="283"/>
      </w:pPr>
      <w:r>
        <w:t xml:space="preserve">wykonanie </w:t>
      </w:r>
      <w:proofErr w:type="spellStart"/>
      <w:r>
        <w:t>przykanalików</w:t>
      </w:r>
      <w:proofErr w:type="spellEnd"/>
      <w:r>
        <w:t xml:space="preserve"> z rur PE SN8 śr. 200 mm, </w:t>
      </w:r>
    </w:p>
    <w:p w:rsidR="005D21BE" w:rsidRDefault="005D21BE" w:rsidP="0025277E">
      <w:pPr>
        <w:pStyle w:val="Akapitzlist"/>
        <w:numPr>
          <w:ilvl w:val="0"/>
          <w:numId w:val="56"/>
        </w:numPr>
        <w:ind w:left="1134" w:hanging="283"/>
      </w:pPr>
      <w:r>
        <w:t xml:space="preserve">wykonanie drenażu francuskiego, </w:t>
      </w:r>
    </w:p>
    <w:p w:rsidR="005D21BE" w:rsidRDefault="005D21BE" w:rsidP="0025277E">
      <w:pPr>
        <w:pStyle w:val="Akapitzlist"/>
        <w:numPr>
          <w:ilvl w:val="0"/>
          <w:numId w:val="56"/>
        </w:numPr>
        <w:ind w:left="1134" w:hanging="283"/>
      </w:pPr>
      <w:r>
        <w:t xml:space="preserve">wykonanie studni inspekcyjnych. </w:t>
      </w:r>
    </w:p>
    <w:p w:rsidR="005D21BE" w:rsidRDefault="005D21BE" w:rsidP="0025277E">
      <w:pPr>
        <w:pStyle w:val="Akapitzlist"/>
        <w:numPr>
          <w:ilvl w:val="0"/>
          <w:numId w:val="58"/>
        </w:numPr>
        <w:tabs>
          <w:tab w:val="left" w:pos="851"/>
        </w:tabs>
        <w:spacing w:after="160" w:line="259" w:lineRule="auto"/>
        <w:ind w:left="993" w:hanging="567"/>
        <w:contextualSpacing/>
      </w:pPr>
      <w:r>
        <w:t xml:space="preserve">Roboty wykończeniowe: </w:t>
      </w:r>
    </w:p>
    <w:p w:rsidR="005D21BE" w:rsidRDefault="005D21BE" w:rsidP="0025277E">
      <w:pPr>
        <w:pStyle w:val="Akapitzlist"/>
        <w:numPr>
          <w:ilvl w:val="0"/>
          <w:numId w:val="57"/>
        </w:numPr>
        <w:ind w:left="1134" w:hanging="283"/>
      </w:pPr>
      <w:r>
        <w:t xml:space="preserve">umocnienie i humusowanie skarp i dna kanałów, </w:t>
      </w:r>
    </w:p>
    <w:p w:rsidR="005D21BE" w:rsidRDefault="005D21BE" w:rsidP="0025277E">
      <w:pPr>
        <w:pStyle w:val="Akapitzlist"/>
        <w:numPr>
          <w:ilvl w:val="0"/>
          <w:numId w:val="57"/>
        </w:numPr>
        <w:ind w:left="1134" w:hanging="283"/>
      </w:pPr>
      <w:r>
        <w:t>wykonanie poboczy z mieszanki mineralnej,</w:t>
      </w:r>
    </w:p>
    <w:p w:rsidR="00DA0703" w:rsidRDefault="005D21BE" w:rsidP="0025277E">
      <w:pPr>
        <w:pStyle w:val="Akapitzlist"/>
        <w:numPr>
          <w:ilvl w:val="0"/>
          <w:numId w:val="57"/>
        </w:numPr>
        <w:ind w:left="1134" w:hanging="283"/>
      </w:pPr>
      <w:r>
        <w:t>wykonanie oznakowania pionowego i poziomego jezdni.</w:t>
      </w:r>
    </w:p>
    <w:p w:rsidR="00823A42" w:rsidRPr="00823A42" w:rsidRDefault="00823A42" w:rsidP="0030553D">
      <w:pPr>
        <w:numPr>
          <w:ilvl w:val="0"/>
          <w:numId w:val="7"/>
        </w:numPr>
        <w:tabs>
          <w:tab w:val="left" w:pos="426"/>
        </w:tabs>
        <w:autoSpaceDE w:val="0"/>
        <w:autoSpaceDN w:val="0"/>
        <w:adjustRightInd w:val="0"/>
        <w:ind w:left="426" w:hanging="426"/>
        <w:jc w:val="both"/>
      </w:pPr>
      <w:r w:rsidRPr="00823A42">
        <w:t>Szczegółowy opis przedmiotu umowy określony jest w Specyfikacji Istotnych Warunków Zamówienia, w tym</w:t>
      </w:r>
      <w:r w:rsidR="00F44E9E">
        <w:t xml:space="preserve"> w</w:t>
      </w:r>
      <w:r w:rsidR="001B324A">
        <w:rPr>
          <w:bCs/>
        </w:rPr>
        <w:t xml:space="preserve"> projekcie</w:t>
      </w:r>
      <w:r w:rsidR="0069738D">
        <w:rPr>
          <w:bCs/>
        </w:rPr>
        <w:t xml:space="preserve"> wykonawczym</w:t>
      </w:r>
      <w:r w:rsidR="00F44E9E">
        <w:rPr>
          <w:bCs/>
        </w:rPr>
        <w:t>,</w:t>
      </w:r>
      <w:r w:rsidRPr="00823A42">
        <w:rPr>
          <w:color w:val="000000"/>
        </w:rPr>
        <w:t xml:space="preserve"> przedmiarze robót, specyfikacjach technicznych wykonania i odbioru robót budowlanych.</w:t>
      </w:r>
    </w:p>
    <w:p w:rsidR="0099332B" w:rsidRPr="0099332B" w:rsidRDefault="00823A42" w:rsidP="00DA0703">
      <w:pPr>
        <w:numPr>
          <w:ilvl w:val="0"/>
          <w:numId w:val="7"/>
        </w:numPr>
        <w:autoSpaceDE w:val="0"/>
        <w:autoSpaceDN w:val="0"/>
        <w:adjustRightInd w:val="0"/>
        <w:ind w:left="426" w:hanging="426"/>
        <w:jc w:val="both"/>
      </w:pPr>
      <w:r w:rsidRPr="00823A42">
        <w:t>Zamawiający oświadcza, że posiada prawo dysponowania nieruchomością, na której zrealizowany zostanie przedmiot umowy.</w:t>
      </w:r>
    </w:p>
    <w:p w:rsidR="005E1F65" w:rsidRPr="00C1211C" w:rsidRDefault="005E1F65" w:rsidP="00823A42">
      <w:pPr>
        <w:jc w:val="center"/>
        <w:rPr>
          <w:b/>
          <w:bCs/>
          <w:sz w:val="20"/>
          <w:szCs w:val="20"/>
        </w:rPr>
      </w:pPr>
    </w:p>
    <w:p w:rsidR="00823A42" w:rsidRPr="00823A42" w:rsidRDefault="00823A42" w:rsidP="00823A42">
      <w:pPr>
        <w:jc w:val="center"/>
        <w:rPr>
          <w:b/>
          <w:bCs/>
        </w:rPr>
      </w:pPr>
      <w:r w:rsidRPr="00823A42">
        <w:rPr>
          <w:b/>
          <w:bCs/>
        </w:rPr>
        <w:t>§ 2</w:t>
      </w:r>
    </w:p>
    <w:p w:rsidR="00823A42" w:rsidRPr="00823A42" w:rsidRDefault="00823A42" w:rsidP="00823A42">
      <w:pPr>
        <w:spacing w:after="120"/>
        <w:jc w:val="center"/>
        <w:rPr>
          <w:b/>
          <w:bCs/>
        </w:rPr>
      </w:pPr>
      <w:r w:rsidRPr="00823A42">
        <w:rPr>
          <w:b/>
          <w:bCs/>
        </w:rPr>
        <w:t>Obowiązki stron</w:t>
      </w:r>
    </w:p>
    <w:p w:rsidR="00823A42" w:rsidRPr="00823A42" w:rsidRDefault="00823A42" w:rsidP="0030553D">
      <w:pPr>
        <w:numPr>
          <w:ilvl w:val="0"/>
          <w:numId w:val="8"/>
        </w:numPr>
        <w:ind w:left="426" w:hanging="426"/>
      </w:pPr>
      <w:r w:rsidRPr="00823A42">
        <w:t>Do obowiązków Zamawiającego należy:</w:t>
      </w:r>
    </w:p>
    <w:p w:rsidR="00823A42" w:rsidRPr="00823A42" w:rsidRDefault="00823A42" w:rsidP="0030553D">
      <w:pPr>
        <w:numPr>
          <w:ilvl w:val="0"/>
          <w:numId w:val="9"/>
        </w:numPr>
        <w:ind w:left="709" w:hanging="283"/>
      </w:pPr>
      <w:r w:rsidRPr="00823A42">
        <w:t>protokolarne przekazanie Wykonawcy placu budowy,</w:t>
      </w:r>
    </w:p>
    <w:p w:rsidR="00823A42" w:rsidRPr="00823A42" w:rsidRDefault="00823A42" w:rsidP="0030553D">
      <w:pPr>
        <w:numPr>
          <w:ilvl w:val="0"/>
          <w:numId w:val="9"/>
        </w:numPr>
        <w:ind w:left="709" w:hanging="283"/>
      </w:pPr>
      <w:r w:rsidRPr="00823A42">
        <w:rPr>
          <w:color w:val="000000"/>
        </w:rPr>
        <w:t>zapewnienie na swój koszt nadzoru inwestorskiego,</w:t>
      </w:r>
    </w:p>
    <w:p w:rsidR="00823A42" w:rsidRPr="00823A42" w:rsidRDefault="00823A42" w:rsidP="0030553D">
      <w:pPr>
        <w:numPr>
          <w:ilvl w:val="0"/>
          <w:numId w:val="9"/>
        </w:numPr>
        <w:ind w:left="709" w:hanging="283"/>
      </w:pPr>
      <w:r w:rsidRPr="00823A42">
        <w:t>odbiór przedmiotu niniejszej umowy zgodnie z § 6 niniejszej umowy,</w:t>
      </w:r>
    </w:p>
    <w:p w:rsidR="00823A42" w:rsidRPr="00823A42" w:rsidRDefault="00823A42" w:rsidP="0030553D">
      <w:pPr>
        <w:numPr>
          <w:ilvl w:val="0"/>
          <w:numId w:val="9"/>
        </w:numPr>
        <w:ind w:left="709" w:hanging="283"/>
      </w:pPr>
      <w:r w:rsidRPr="00823A42">
        <w:t>terminowa zaplata wynagrodzenia określonego w § 4 niniejszej umowy.</w:t>
      </w:r>
    </w:p>
    <w:p w:rsidR="00823A42" w:rsidRPr="00823A42" w:rsidRDefault="00823A42" w:rsidP="0030553D">
      <w:pPr>
        <w:numPr>
          <w:ilvl w:val="0"/>
          <w:numId w:val="8"/>
        </w:numPr>
        <w:ind w:left="426" w:hanging="426"/>
      </w:pPr>
      <w:r w:rsidRPr="00823A42">
        <w:t>Do obowiązków Wykonawcy należy:</w:t>
      </w:r>
    </w:p>
    <w:p w:rsidR="00823A42" w:rsidRPr="00823A42" w:rsidRDefault="00823A42" w:rsidP="0030553D">
      <w:pPr>
        <w:numPr>
          <w:ilvl w:val="0"/>
          <w:numId w:val="6"/>
        </w:numPr>
        <w:ind w:left="709" w:hanging="283"/>
        <w:jc w:val="both"/>
      </w:pPr>
      <w:r w:rsidRPr="00823A42">
        <w:t>przejęcie terenu robót od Zamawiającego,</w:t>
      </w:r>
    </w:p>
    <w:p w:rsidR="00823A42" w:rsidRPr="00823A42" w:rsidRDefault="00823A42" w:rsidP="0030553D">
      <w:pPr>
        <w:numPr>
          <w:ilvl w:val="0"/>
          <w:numId w:val="6"/>
        </w:numPr>
        <w:ind w:left="709" w:hanging="283"/>
        <w:jc w:val="both"/>
      </w:pPr>
      <w:r w:rsidRPr="00823A42">
        <w:t>urządzenie, oznakowanie i zabezpieczenie placu budowy na własny koszt oraz prowadzenie robót zgodnie z przepisami BHP oraz p.poż.,</w:t>
      </w:r>
    </w:p>
    <w:p w:rsidR="00823A42" w:rsidRPr="00823A42" w:rsidRDefault="00823A42" w:rsidP="0030553D">
      <w:pPr>
        <w:numPr>
          <w:ilvl w:val="0"/>
          <w:numId w:val="6"/>
        </w:numPr>
        <w:ind w:left="709" w:hanging="283"/>
        <w:jc w:val="both"/>
      </w:pPr>
      <w:r w:rsidRPr="00823A42">
        <w:t>zapewnienie bezpiecznego korzystania z terenu przylegającego do placu budowy,</w:t>
      </w:r>
    </w:p>
    <w:p w:rsidR="00823A42" w:rsidRPr="00823A42" w:rsidRDefault="00823A42" w:rsidP="0030553D">
      <w:pPr>
        <w:numPr>
          <w:ilvl w:val="0"/>
          <w:numId w:val="6"/>
        </w:numPr>
        <w:ind w:left="709" w:hanging="283"/>
        <w:jc w:val="both"/>
      </w:pPr>
      <w:r w:rsidRPr="00823A42">
        <w:t>prowadzenie wszystkich rodzajów robót przez osoby uprawnione zgodnie ze sztuką budowlaną i wiedzą techniczną,</w:t>
      </w:r>
    </w:p>
    <w:p w:rsidR="00823A42" w:rsidRPr="00823A42" w:rsidRDefault="00823A42" w:rsidP="0030553D">
      <w:pPr>
        <w:numPr>
          <w:ilvl w:val="0"/>
          <w:numId w:val="6"/>
        </w:numPr>
        <w:ind w:left="709" w:hanging="283"/>
        <w:jc w:val="both"/>
      </w:pPr>
      <w:r w:rsidRPr="00823A42">
        <w:t>zapewnienie wykonania i kierowania robotami objętymi umową przez osoby posiadające stosowne kwalifikacje zawodowe i uprawnienia budowlane,</w:t>
      </w:r>
    </w:p>
    <w:p w:rsidR="00823A42" w:rsidRPr="00823A42" w:rsidRDefault="00823A42" w:rsidP="0030553D">
      <w:pPr>
        <w:numPr>
          <w:ilvl w:val="0"/>
          <w:numId w:val="6"/>
        </w:numPr>
        <w:ind w:left="709" w:hanging="283"/>
        <w:jc w:val="both"/>
      </w:pPr>
      <w:r w:rsidRPr="00823A42">
        <w:t>wykonanie przedmiotu umowy zgodnie</w:t>
      </w:r>
      <w:r w:rsidR="00495933">
        <w:t xml:space="preserve"> z</w:t>
      </w:r>
      <w:r w:rsidR="003562CE">
        <w:t xml:space="preserve"> pr</w:t>
      </w:r>
      <w:r w:rsidR="0069738D">
        <w:t>ojektem wykonawczym</w:t>
      </w:r>
      <w:r w:rsidR="003562CE">
        <w:t>,</w:t>
      </w:r>
      <w:r w:rsidRPr="00823A42">
        <w:t xml:space="preserve"> specyfikacjami technicznymi wykonania i odbioru robót, złożoną ofertą, przepisami prawa i wskazaniami Zamawiającego,</w:t>
      </w:r>
    </w:p>
    <w:p w:rsidR="00823A42" w:rsidRPr="00823A42" w:rsidRDefault="00823A42" w:rsidP="0030553D">
      <w:pPr>
        <w:numPr>
          <w:ilvl w:val="0"/>
          <w:numId w:val="6"/>
        </w:numPr>
        <w:ind w:left="709" w:hanging="283"/>
        <w:jc w:val="both"/>
      </w:pPr>
      <w:r w:rsidRPr="00823A42">
        <w:t>wykonanie przedmiotu umowy z materiałów własnych Wykonawcy, odpowiadających wymaganiom określony w art. 10 ustawy z dnia 7 lipca 1994 r. Prawo budowlane</w:t>
      </w:r>
      <w:r w:rsidR="00E779BC">
        <w:t xml:space="preserve"> </w:t>
      </w:r>
      <w:r w:rsidR="000C57E1">
        <w:t>(Dz.U. z 2019 r., poz. 1186</w:t>
      </w:r>
      <w:r w:rsidR="00D83DC5">
        <w:t xml:space="preserve"> z późniejszymi zmianami)</w:t>
      </w:r>
      <w:r w:rsidRPr="00823A42">
        <w:t xml:space="preserve">, okazanie na każde żądanie Zamawiającego i Inspektora nadzoru certyfikatów zgodności z polską normą lub aprobatą techniczną każdego </w:t>
      </w:r>
      <w:r w:rsidRPr="00823A42">
        <w:lastRenderedPageBreak/>
        <w:t>używanego na budowie wyrobu. Dostarczenie niezbędnych atestów, wyników oraz protokołów badań, sprawdzań i prób dotyczących realizowanego przedmiotu umowy,</w:t>
      </w:r>
    </w:p>
    <w:p w:rsidR="00823A42" w:rsidRPr="00823A42" w:rsidRDefault="00823A42" w:rsidP="0030553D">
      <w:pPr>
        <w:numPr>
          <w:ilvl w:val="0"/>
          <w:numId w:val="6"/>
        </w:numPr>
        <w:ind w:left="709" w:hanging="283"/>
        <w:jc w:val="both"/>
      </w:pPr>
      <w:r w:rsidRPr="00823A42">
        <w:t>zapewnienia na własny koszt transportu odpadów do miejsc ich wykorzystania lub utylizacji, łącznie z kosztami utylizacji,</w:t>
      </w:r>
    </w:p>
    <w:p w:rsidR="00823A42" w:rsidRPr="00823A42" w:rsidRDefault="00823A42" w:rsidP="0030553D">
      <w:pPr>
        <w:numPr>
          <w:ilvl w:val="0"/>
          <w:numId w:val="6"/>
        </w:numPr>
        <w:ind w:left="709" w:hanging="283"/>
        <w:jc w:val="both"/>
      </w:pPr>
      <w:r w:rsidRPr="00823A42">
        <w:t>zabezpieczenie instalacji, urządzeń i obiektów na terenie robót i w jej bezpośrednimi otoczeniu, przed ich zniszczeniem lub uszkodzeniem w trakcie wykonywania robót,</w:t>
      </w:r>
    </w:p>
    <w:p w:rsidR="00823A42" w:rsidRPr="00823A42" w:rsidRDefault="00823A42" w:rsidP="0030553D">
      <w:pPr>
        <w:numPr>
          <w:ilvl w:val="0"/>
          <w:numId w:val="6"/>
        </w:numPr>
        <w:ind w:left="709" w:hanging="283"/>
        <w:jc w:val="both"/>
      </w:pPr>
      <w:r w:rsidRPr="00823A42">
        <w:t>dbanie o porządek na terenie robót oraz utrzymywanie terenu robót w należytym stanie i porządku oraz w stanie wolnym od przeszkód komunikacyjnych,</w:t>
      </w:r>
    </w:p>
    <w:p w:rsidR="00823A42" w:rsidRPr="00823A42" w:rsidRDefault="00823A42" w:rsidP="0030553D">
      <w:pPr>
        <w:numPr>
          <w:ilvl w:val="0"/>
          <w:numId w:val="6"/>
        </w:numPr>
        <w:ind w:left="709" w:hanging="283"/>
        <w:jc w:val="both"/>
      </w:pPr>
      <w:r w:rsidRPr="00823A42">
        <w:t>niezwłoczne informowanie Zamawiającego (Inspektora nadzoru inwestorskiego) o problemach technicznych lub okolicznościach, które mogą wpłynąć na jakość robót lub termin ich zakończenia,</w:t>
      </w:r>
    </w:p>
    <w:p w:rsidR="00823A42" w:rsidRPr="00823A42" w:rsidRDefault="00823A42" w:rsidP="0030553D">
      <w:pPr>
        <w:numPr>
          <w:ilvl w:val="0"/>
          <w:numId w:val="6"/>
        </w:numPr>
        <w:ind w:left="709" w:hanging="283"/>
        <w:jc w:val="both"/>
      </w:pPr>
      <w:r w:rsidRPr="00823A42">
        <w:t>niezwłoczne informowanie Zamawiającego (Inspektora nadzoru inwestorskiego) o zauważonych wadach i brakach w specyfikacji technicznej wykonania i odbioru robót, niezwłocznie od ich ujawnienia, pod rygorem odpowiedzialności za szkody wynikłe wskutek nie powiadomienia o ich istnieniu,</w:t>
      </w:r>
    </w:p>
    <w:p w:rsidR="00823A42" w:rsidRPr="00823A42" w:rsidRDefault="00823A42" w:rsidP="0030553D">
      <w:pPr>
        <w:numPr>
          <w:ilvl w:val="0"/>
          <w:numId w:val="6"/>
        </w:numPr>
        <w:ind w:left="709" w:hanging="283"/>
        <w:jc w:val="both"/>
      </w:pPr>
      <w:r w:rsidRPr="00823A42">
        <w:t>ponoszenie pełnej odpowiedzialności za stan i przestrzeganie przepisów BHP, ochronę przeciwpożarową i dozór mienia na terenie robót, jak i wszelkie szkody powstałe  w trakcie trwania robót na terenie przyjętym od Zamawiającego lub mających związek z prowadzonymi robotami,</w:t>
      </w:r>
    </w:p>
    <w:p w:rsidR="00823A42" w:rsidRPr="00823A42" w:rsidRDefault="00823A42" w:rsidP="0030553D">
      <w:pPr>
        <w:numPr>
          <w:ilvl w:val="0"/>
          <w:numId w:val="6"/>
        </w:numPr>
        <w:ind w:left="709" w:hanging="283"/>
        <w:jc w:val="both"/>
      </w:pPr>
      <w:r w:rsidRPr="00823A42">
        <w:t>ponoszenie pełniej odpowiedzialności za wszelkie działania prowadzone na terenie robót i poza nim, a związane z wykonaniem przedmiotu umowy,</w:t>
      </w:r>
    </w:p>
    <w:p w:rsidR="00823A42" w:rsidRPr="00823A42" w:rsidRDefault="00823A42" w:rsidP="0030553D">
      <w:pPr>
        <w:numPr>
          <w:ilvl w:val="0"/>
          <w:numId w:val="6"/>
        </w:numPr>
        <w:ind w:left="709" w:hanging="283"/>
        <w:jc w:val="both"/>
      </w:pPr>
      <w:r w:rsidRPr="00823A42">
        <w:t>ponoszenie pełnej odpowiedzialności za szkody oraz następstwa nieszczęśliwych wypadków pracowników i osób trzecich, powstałe w związku z prowadzonymi robotami, w tym także ruchem pojazdów,</w:t>
      </w:r>
    </w:p>
    <w:p w:rsidR="00823A42" w:rsidRPr="00823A42" w:rsidRDefault="00823A42" w:rsidP="0030553D">
      <w:pPr>
        <w:numPr>
          <w:ilvl w:val="0"/>
          <w:numId w:val="6"/>
        </w:numPr>
        <w:ind w:left="709" w:hanging="283"/>
        <w:jc w:val="both"/>
      </w:pPr>
      <w:r w:rsidRPr="00823A42">
        <w:t>odpowiedzialność za bezpieczeństwo wszelkich działań na terenie budowy po zakończeniu robót, uporządkowanie terenu budowy, jak również terenów sąsiadujących zajętych lub użytkowanych przez Wykonawcę i przywrócenie ich do stanu pierwotnego,</w:t>
      </w:r>
    </w:p>
    <w:p w:rsidR="00823A42" w:rsidRDefault="00823A42" w:rsidP="0030553D">
      <w:pPr>
        <w:numPr>
          <w:ilvl w:val="0"/>
          <w:numId w:val="6"/>
        </w:numPr>
        <w:ind w:left="709" w:hanging="283"/>
        <w:jc w:val="both"/>
      </w:pPr>
      <w:r w:rsidRPr="00823A42">
        <w:t>kompletowanie w trakcie realizacji robót stanowiących przedmiot niniejszej umowy wszelkiej dokumentacji zgodnie z przepisami Prawa budowlanego oraz przygotowanie do odbioru kompletu dokumentów niezbędnych przy odbiorze,</w:t>
      </w:r>
    </w:p>
    <w:p w:rsidR="00300DAC" w:rsidRPr="00823A42" w:rsidRDefault="00300DAC" w:rsidP="00300DAC">
      <w:pPr>
        <w:numPr>
          <w:ilvl w:val="0"/>
          <w:numId w:val="6"/>
        </w:numPr>
        <w:tabs>
          <w:tab w:val="clear" w:pos="540"/>
          <w:tab w:val="num" w:pos="709"/>
        </w:tabs>
        <w:ind w:left="709" w:hanging="283"/>
        <w:jc w:val="both"/>
      </w:pPr>
      <w:r w:rsidRPr="00300DAC">
        <w:t>zapewnienie</w:t>
      </w:r>
      <w:r w:rsidR="00496761">
        <w:t xml:space="preserve"> niezbędnej obsługi geodezyjnej</w:t>
      </w:r>
      <w:r w:rsidRPr="00300DAC">
        <w:t xml:space="preserve"> oraz wykonanie i uzgodnienie inwentaryzacji geodezyjnej powykonawczej</w:t>
      </w:r>
      <w:r>
        <w:t>,</w:t>
      </w:r>
    </w:p>
    <w:p w:rsidR="00823A42" w:rsidRPr="00823A42" w:rsidRDefault="00823A42" w:rsidP="0030553D">
      <w:pPr>
        <w:numPr>
          <w:ilvl w:val="0"/>
          <w:numId w:val="6"/>
        </w:numPr>
        <w:ind w:left="709" w:hanging="283"/>
        <w:jc w:val="both"/>
      </w:pPr>
      <w:r w:rsidRPr="00823A42">
        <w:t>usunięcie wszelkich wad i usterek stwierdzonych przez nadzór inwestorski w trakcie trwania robót w uzgodnionym przez Strony terminie, nie dłuższym niż termin technicznie uzasadniony, konieczny do ich usunięcia,</w:t>
      </w:r>
    </w:p>
    <w:p w:rsidR="00823A42" w:rsidRPr="00823A42" w:rsidRDefault="00823A42" w:rsidP="0030553D">
      <w:pPr>
        <w:numPr>
          <w:ilvl w:val="0"/>
          <w:numId w:val="6"/>
        </w:numPr>
        <w:ind w:left="709" w:hanging="283"/>
        <w:jc w:val="both"/>
      </w:pPr>
      <w:r w:rsidRPr="00823A42">
        <w:rPr>
          <w:color w:val="000000"/>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rsidR="00823A42" w:rsidRPr="00823A42" w:rsidRDefault="00823A42" w:rsidP="0030553D">
      <w:pPr>
        <w:numPr>
          <w:ilvl w:val="0"/>
          <w:numId w:val="6"/>
        </w:numPr>
        <w:ind w:left="709" w:hanging="283"/>
        <w:jc w:val="both"/>
      </w:pPr>
      <w:r w:rsidRPr="00823A42">
        <w:t>terminowe wykonanie przedmiotu umowy oraz oświadczenie, że ukończone roboty są całkowicie zgodne z umową i odpowiadają potrzebom, dla których są przewidziane zgodnie z umową,</w:t>
      </w:r>
    </w:p>
    <w:p w:rsidR="00823A42" w:rsidRPr="00823A42" w:rsidRDefault="00823A42" w:rsidP="0030553D">
      <w:pPr>
        <w:numPr>
          <w:ilvl w:val="0"/>
          <w:numId w:val="6"/>
        </w:numPr>
        <w:ind w:left="709" w:hanging="283"/>
        <w:jc w:val="both"/>
      </w:pPr>
      <w:r w:rsidRPr="00823A42">
        <w:t>ponoszenie wyłącznej odpowiedzialności za wszelkie szkody będące następstwem niewykonania lub nienależytego wykonania przedmiotu umowy, które to szkody Wykonawca zobowiązuj</w:t>
      </w:r>
      <w:r w:rsidR="00EE4C1D">
        <w:t>e się pokryć w pełnej wysokości,</w:t>
      </w:r>
    </w:p>
    <w:p w:rsidR="00823A42" w:rsidRPr="00823A42" w:rsidRDefault="00823A42" w:rsidP="0030553D">
      <w:pPr>
        <w:numPr>
          <w:ilvl w:val="0"/>
          <w:numId w:val="6"/>
        </w:numPr>
        <w:ind w:left="709" w:hanging="283"/>
        <w:jc w:val="both"/>
      </w:pPr>
      <w:r w:rsidRPr="00823A42">
        <w:t>zapłata należnego wynagrodzenia Podwykonawcom, jeżeli Wykonawca korzysta z Podwykonawców.</w:t>
      </w:r>
    </w:p>
    <w:p w:rsidR="001E61E1" w:rsidRDefault="00AD54AF" w:rsidP="002551A8">
      <w:pPr>
        <w:numPr>
          <w:ilvl w:val="0"/>
          <w:numId w:val="8"/>
        </w:numPr>
        <w:ind w:left="426" w:hanging="426"/>
        <w:jc w:val="both"/>
      </w:pPr>
      <w:r>
        <w:t xml:space="preserve">Wykonawca </w:t>
      </w:r>
      <w:r w:rsidRPr="00AD54AF">
        <w:t>zobowiązany jest zatrudniać na podstawie umowy o pracę osoby wykonujące wskazane przez Zamawiającego w opisie przedmiotu zamówienia czynności w zakresie realizacji przedmiotu zamówienia</w:t>
      </w:r>
      <w:r>
        <w:t xml:space="preserve"> tj. </w:t>
      </w:r>
      <w:r w:rsidR="002551A8" w:rsidRPr="002551A8">
        <w:t>osob</w:t>
      </w:r>
      <w:r w:rsidR="002551A8">
        <w:t>y wykonujące</w:t>
      </w:r>
      <w:r w:rsidR="002551A8" w:rsidRPr="002551A8">
        <w:t xml:space="preserve"> bezpośrednio objęte przedmiotem zamówien</w:t>
      </w:r>
      <w:r w:rsidR="00445467">
        <w:t>ia roboty budowlane (prace fizyczne</w:t>
      </w:r>
      <w:r w:rsidR="002551A8" w:rsidRPr="002551A8">
        <w:t>) oraz operatorów sprzętu budowlanego</w:t>
      </w:r>
      <w:r>
        <w:t>. Wymóg ten dotyczy również podwykonawców.</w:t>
      </w:r>
    </w:p>
    <w:p w:rsidR="00F65D41" w:rsidRDefault="00F65D41" w:rsidP="00F65D41">
      <w:pPr>
        <w:numPr>
          <w:ilvl w:val="0"/>
          <w:numId w:val="8"/>
        </w:numPr>
        <w:ind w:left="426" w:hanging="426"/>
        <w:jc w:val="both"/>
      </w:pPr>
      <w:r>
        <w:lastRenderedPageBreak/>
        <w:t>W</w:t>
      </w:r>
      <w:r w:rsidR="0030575E">
        <w:t xml:space="preserve"> trakcie realizacji zamówienia Z</w:t>
      </w:r>
      <w:r>
        <w:t>amawiający uprawniony jest do wykonywania czynności kontrolnych wobec wykon</w:t>
      </w:r>
      <w:r w:rsidR="0030575E">
        <w:t>awcy odnośnie spełniania przez W</w:t>
      </w:r>
      <w:r>
        <w:t xml:space="preserve">ykonawcę lub podwykonawcę wymogu zatrudnienia na podstawie umowy o pracę osób wykonujących wskazane w </w:t>
      </w:r>
      <w:r w:rsidR="00116559">
        <w:t xml:space="preserve">ust. 3 </w:t>
      </w:r>
      <w:r>
        <w:t xml:space="preserve">czynności. Zamawiający uprawniony jest w szczególności do: </w:t>
      </w:r>
    </w:p>
    <w:p w:rsidR="00F65D41" w:rsidRDefault="00F65D41" w:rsidP="0025277E">
      <w:pPr>
        <w:numPr>
          <w:ilvl w:val="0"/>
          <w:numId w:val="43"/>
        </w:numPr>
        <w:ind w:left="709" w:hanging="283"/>
        <w:jc w:val="both"/>
      </w:pPr>
      <w:r>
        <w:t>żądania oświadczeń i dokumentów w zakresie potwierdzenia spełniania ww. wymogów i dokonywania ich oceny,</w:t>
      </w:r>
    </w:p>
    <w:p w:rsidR="00F65D41" w:rsidRDefault="00F65D41" w:rsidP="0025277E">
      <w:pPr>
        <w:numPr>
          <w:ilvl w:val="0"/>
          <w:numId w:val="43"/>
        </w:numPr>
        <w:ind w:left="709" w:hanging="283"/>
        <w:jc w:val="both"/>
      </w:pPr>
      <w:r>
        <w:t>żądania wyjaśnień w przypadku wątpliwości w zakresie potwierdzenia spełniania ww. wymogów,</w:t>
      </w:r>
    </w:p>
    <w:p w:rsidR="00F65D41" w:rsidRDefault="00F65D41" w:rsidP="0025277E">
      <w:pPr>
        <w:numPr>
          <w:ilvl w:val="0"/>
          <w:numId w:val="43"/>
        </w:numPr>
        <w:ind w:left="709" w:hanging="283"/>
        <w:jc w:val="both"/>
      </w:pPr>
      <w:r>
        <w:t>przeprowadzania kontroli na miejscu wykonywania świadczenia.</w:t>
      </w:r>
    </w:p>
    <w:p w:rsidR="00545BC1" w:rsidRDefault="00545BC1" w:rsidP="00545BC1">
      <w:pPr>
        <w:numPr>
          <w:ilvl w:val="0"/>
          <w:numId w:val="8"/>
        </w:numPr>
        <w:ind w:left="426" w:hanging="426"/>
        <w:jc w:val="both"/>
      </w:pPr>
      <w:r>
        <w:t>W trakcie realizacji zamówienia na każde wezwanie Zamawiającego (oraz Inspektora Nadzoru Inwestorskiego) w wyznaczonym w tym wezwaniu terminie Wykonawca przedłoży Zamawiającemu wskazane poniżej dowody w celu potwierdzenia spełnienia wymogu zatrudnienia na podstawie umowy o pracę przez Wykonawcę lub podwykonawcę osób wykonujących wskazane w ust. 3 czynności w trakcie realizacji zamówienia:</w:t>
      </w:r>
    </w:p>
    <w:p w:rsidR="00545BC1" w:rsidRDefault="00545BC1" w:rsidP="00D435B3">
      <w:pPr>
        <w:ind w:left="426"/>
        <w:jc w:val="both"/>
      </w:pPr>
      <w:r w:rsidRPr="00D435B3">
        <w:rPr>
          <w:u w:val="single"/>
        </w:rPr>
        <w:t>oświadczenie Wykonawcy lub podwykonawcy</w:t>
      </w:r>
      <w:r>
        <w:t xml:space="preserve">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w:t>
      </w:r>
      <w:r w:rsidR="007C5A67">
        <w:t>eniu wykonawcy lub podwykonawcy.</w:t>
      </w:r>
    </w:p>
    <w:p w:rsidR="00AD54AF" w:rsidRDefault="00545BC1" w:rsidP="00545BC1">
      <w:pPr>
        <w:numPr>
          <w:ilvl w:val="0"/>
          <w:numId w:val="8"/>
        </w:numPr>
        <w:ind w:left="426" w:hanging="426"/>
        <w:jc w:val="both"/>
      </w:pPr>
      <w:r>
        <w:t>Niezłożenie przez Wykonawcę w wyznaczonym przez Z</w:t>
      </w:r>
      <w:r w:rsidRPr="00545BC1">
        <w:t>amawia</w:t>
      </w:r>
      <w:r w:rsidR="00116559">
        <w:t>jącego terminie żądanych przez Z</w:t>
      </w:r>
      <w:r w:rsidRPr="00545BC1">
        <w:t xml:space="preserve">amawiającego dowodów w celu </w:t>
      </w:r>
      <w:r w:rsidR="00116559">
        <w:t>potwierdzenia spełnienia przez W</w:t>
      </w:r>
      <w:r w:rsidRPr="00545BC1">
        <w:t>ykonawcę lub podwykonawcę wymogu zatrudnienia na podstawie umowy o pracę traktowane będzie jako niespełnienie przez wykonawcę lub podwykonawcę wymogu zatrudnienia na podstawie umowy o pracę osób w</w:t>
      </w:r>
      <w:r>
        <w:t>ykonujących wskazane w ust. 3</w:t>
      </w:r>
      <w:r w:rsidRPr="00545BC1">
        <w:t xml:space="preserve"> czynności.</w:t>
      </w:r>
    </w:p>
    <w:p w:rsidR="00086E68" w:rsidRDefault="00086E68" w:rsidP="00086E68">
      <w:pPr>
        <w:numPr>
          <w:ilvl w:val="0"/>
          <w:numId w:val="8"/>
        </w:numPr>
        <w:ind w:left="426" w:hanging="426"/>
        <w:jc w:val="both"/>
      </w:pPr>
      <w:r w:rsidRPr="00086E68">
        <w:t>W przypadku uzasadnionych wątpliwości co do przestrzegania prawa pracy prz</w:t>
      </w:r>
      <w:r w:rsidR="00323D53">
        <w:t>ez wykonawcę lub podwykonawcę, Z</w:t>
      </w:r>
      <w:r w:rsidRPr="00086E68">
        <w:t>amawiający może zwrócić się o przeprowadzenie kontroli przez Państwową Inspekcję Pracy.</w:t>
      </w:r>
    </w:p>
    <w:p w:rsidR="00545BC1" w:rsidRPr="00823A42" w:rsidRDefault="00545BC1" w:rsidP="0030553D">
      <w:pPr>
        <w:numPr>
          <w:ilvl w:val="0"/>
          <w:numId w:val="8"/>
        </w:numPr>
        <w:ind w:left="426" w:hanging="426"/>
        <w:jc w:val="both"/>
      </w:pPr>
      <w:r w:rsidRPr="00823A42">
        <w:t>Wykonawca zobowiązuje się wyznaczyć do kierowania robotami budowlanymi osobę wskazaną w Ofercie Wykonawcy.</w:t>
      </w:r>
    </w:p>
    <w:p w:rsidR="00823A42" w:rsidRPr="00823A42" w:rsidRDefault="00823A42" w:rsidP="0030553D">
      <w:pPr>
        <w:numPr>
          <w:ilvl w:val="0"/>
          <w:numId w:val="8"/>
        </w:numPr>
        <w:ind w:left="426" w:hanging="426"/>
        <w:jc w:val="both"/>
      </w:pPr>
      <w:r w:rsidRPr="00823A42">
        <w:t xml:space="preserve">Zmiana osoby, o której </w:t>
      </w:r>
      <w:r w:rsidRPr="008A35A7">
        <w:rPr>
          <w:color w:val="000000"/>
        </w:rPr>
        <w:t xml:space="preserve">mowa w ust. </w:t>
      </w:r>
      <w:r w:rsidR="00086E68" w:rsidRPr="008A35A7">
        <w:rPr>
          <w:color w:val="000000"/>
        </w:rPr>
        <w:t>8</w:t>
      </w:r>
      <w:r w:rsidRPr="008A35A7">
        <w:rPr>
          <w:color w:val="000000"/>
        </w:rPr>
        <w:t xml:space="preserve"> w</w:t>
      </w:r>
      <w:r w:rsidRPr="00823A42">
        <w:t xml:space="preserve">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wskazanej osoby będą spełniać warunki postawione w tym zakresie w Specyfikacji Istotnych Warunków Zamówienia.</w:t>
      </w:r>
    </w:p>
    <w:p w:rsidR="00823A42" w:rsidRPr="00823A42" w:rsidRDefault="00823A42" w:rsidP="0030553D">
      <w:pPr>
        <w:numPr>
          <w:ilvl w:val="0"/>
          <w:numId w:val="8"/>
        </w:numPr>
        <w:ind w:left="426" w:hanging="426"/>
        <w:jc w:val="both"/>
      </w:pPr>
      <w:r w:rsidRPr="00823A42">
        <w:t xml:space="preserve">Zaakceptowana przez Zamawiającego zmiana osoby, o której mowa w ust. </w:t>
      </w:r>
      <w:r w:rsidR="00086E68">
        <w:t>8</w:t>
      </w:r>
      <w:r w:rsidRPr="00823A42">
        <w:t xml:space="preserve"> winna być potwierdzona pisemnie i nie wymaga aneksu do niniejszej umowy.</w:t>
      </w:r>
    </w:p>
    <w:p w:rsidR="00823A42" w:rsidRDefault="00823A42" w:rsidP="0030553D">
      <w:pPr>
        <w:numPr>
          <w:ilvl w:val="0"/>
          <w:numId w:val="8"/>
        </w:numPr>
        <w:ind w:left="426" w:hanging="426"/>
        <w:jc w:val="both"/>
      </w:pPr>
      <w:r w:rsidRPr="00823A42">
        <w:t>Zamawiający może także zażądać od Wykonawcy zmiany osób, uczestniczących ze strony Wykonawcy w realizacji zamówienia, jeżeli nie wykonują należycie swoich obowiązków. Wykonawca obowiązany jest dokonać zmiany tych osób w terminie nie dłuższym niż 14 dni od daty złożenia wniosku Zamawiającego.</w:t>
      </w:r>
    </w:p>
    <w:p w:rsidR="001F3CA7" w:rsidRDefault="001F3CA7" w:rsidP="001F3CA7">
      <w:pPr>
        <w:numPr>
          <w:ilvl w:val="0"/>
          <w:numId w:val="8"/>
        </w:numPr>
        <w:ind w:left="426" w:hanging="426"/>
        <w:jc w:val="both"/>
      </w:pPr>
      <w:r w:rsidRPr="001F3CA7">
        <w:t>Materiały z rozbiórki nadające się do ponownego wykorzystania</w:t>
      </w:r>
      <w:r>
        <w:t xml:space="preserve"> należy zagospodarować zgodnie z wskazówkami</w:t>
      </w:r>
      <w:r w:rsidRPr="001F3CA7">
        <w:t xml:space="preserve"> </w:t>
      </w:r>
      <w:r>
        <w:t>Zamawiającego.</w:t>
      </w:r>
    </w:p>
    <w:p w:rsidR="007F00F8" w:rsidRPr="00823A42" w:rsidRDefault="007F00F8" w:rsidP="001F3CA7">
      <w:pPr>
        <w:numPr>
          <w:ilvl w:val="0"/>
          <w:numId w:val="8"/>
        </w:numPr>
        <w:ind w:left="426" w:hanging="426"/>
        <w:jc w:val="both"/>
      </w:pPr>
      <w:r w:rsidRPr="007F00F8">
        <w:t>Strony umowy,</w:t>
      </w:r>
      <w:r>
        <w:t xml:space="preserve"> zgodnie z art. 15r </w:t>
      </w:r>
      <w:r w:rsidRPr="007F00F8">
        <w:t xml:space="preserve">Ustawy z dnia 2 marca 2020 r. o szczególnych rozwiązaniach związanych z zapobieganiem, przeciwdziałaniem i zwalczaniem COVID-19, innych chorób zakaźnych oraz wywołanych nimi sytuacji kryzysowych (Dz. U. z 2020 r. poz. 374 z </w:t>
      </w:r>
      <w:proofErr w:type="spellStart"/>
      <w:r w:rsidRPr="007F00F8">
        <w:t>późn</w:t>
      </w:r>
      <w:proofErr w:type="spellEnd"/>
      <w:r w:rsidRPr="007F00F8">
        <w:t>. zmianami)</w:t>
      </w:r>
      <w:r w:rsidR="00D25F9B">
        <w:t>,</w:t>
      </w:r>
      <w:r w:rsidRPr="007F00F8">
        <w:t xml:space="preserve"> niezwłocznie, wzajemnie informują się o</w:t>
      </w:r>
      <w:r>
        <w:t xml:space="preserve"> </w:t>
      </w:r>
      <w:r w:rsidRPr="007F00F8">
        <w:t>wpływie okoliczności związanych z</w:t>
      </w:r>
      <w:r>
        <w:t xml:space="preserve"> </w:t>
      </w:r>
      <w:r w:rsidRPr="007F00F8">
        <w:t>wystąpieniem COVID-19</w:t>
      </w:r>
      <w:r>
        <w:t xml:space="preserve"> </w:t>
      </w:r>
      <w:r w:rsidRPr="007F00F8">
        <w:t>na należyte wykonanie tej umowy, o</w:t>
      </w:r>
      <w:r>
        <w:t xml:space="preserve"> </w:t>
      </w:r>
      <w:r w:rsidRPr="007F00F8">
        <w:t>ile taki wpływ wystąpił lub może wystąpić.</w:t>
      </w:r>
    </w:p>
    <w:p w:rsidR="00F2047A" w:rsidRDefault="00F2047A" w:rsidP="00FB185F">
      <w:pPr>
        <w:tabs>
          <w:tab w:val="left" w:pos="2700"/>
        </w:tabs>
        <w:rPr>
          <w:b/>
          <w:bCs/>
          <w:sz w:val="20"/>
          <w:szCs w:val="20"/>
        </w:rPr>
      </w:pPr>
    </w:p>
    <w:p w:rsidR="0012670B" w:rsidRDefault="0012670B" w:rsidP="00FB185F">
      <w:pPr>
        <w:tabs>
          <w:tab w:val="left" w:pos="2700"/>
        </w:tabs>
        <w:rPr>
          <w:b/>
          <w:bCs/>
          <w:sz w:val="20"/>
          <w:szCs w:val="20"/>
        </w:rPr>
      </w:pPr>
    </w:p>
    <w:p w:rsidR="0012670B" w:rsidRPr="00823A42" w:rsidRDefault="0012670B" w:rsidP="00FB185F">
      <w:pPr>
        <w:tabs>
          <w:tab w:val="left" w:pos="2700"/>
        </w:tabs>
        <w:rPr>
          <w:b/>
          <w:bCs/>
          <w:sz w:val="20"/>
          <w:szCs w:val="20"/>
        </w:rPr>
      </w:pPr>
    </w:p>
    <w:p w:rsidR="00823A42" w:rsidRPr="00823A42" w:rsidRDefault="00823A42" w:rsidP="00823A42">
      <w:pPr>
        <w:tabs>
          <w:tab w:val="left" w:pos="2700"/>
        </w:tabs>
        <w:jc w:val="center"/>
        <w:rPr>
          <w:b/>
          <w:bCs/>
        </w:rPr>
      </w:pPr>
      <w:r w:rsidRPr="00823A42">
        <w:rPr>
          <w:b/>
          <w:bCs/>
        </w:rPr>
        <w:lastRenderedPageBreak/>
        <w:t>§ 3</w:t>
      </w:r>
    </w:p>
    <w:p w:rsidR="00823A42" w:rsidRPr="00823A42" w:rsidRDefault="00823A42" w:rsidP="00823A42">
      <w:pPr>
        <w:spacing w:after="120"/>
        <w:jc w:val="center"/>
        <w:rPr>
          <w:b/>
          <w:bCs/>
        </w:rPr>
      </w:pPr>
      <w:r w:rsidRPr="00823A42">
        <w:rPr>
          <w:b/>
          <w:bCs/>
        </w:rPr>
        <w:t>Termin realizacji przedmiotu umowy</w:t>
      </w:r>
    </w:p>
    <w:p w:rsidR="00823A42" w:rsidRPr="007A29F6" w:rsidRDefault="00823A42" w:rsidP="00823A42">
      <w:pPr>
        <w:tabs>
          <w:tab w:val="left" w:pos="2700"/>
        </w:tabs>
        <w:rPr>
          <w:color w:val="FF0000"/>
        </w:rPr>
      </w:pPr>
      <w:r w:rsidRPr="00823A42">
        <w:t>Termin wykonania przedmiotu umowy</w:t>
      </w:r>
      <w:r w:rsidR="004C6C2E">
        <w:t>: od dnia podpisania niniejszej umowy do dnia:</w:t>
      </w:r>
      <w:r w:rsidRPr="00823A42">
        <w:t xml:space="preserve"> </w:t>
      </w:r>
      <w:r w:rsidR="00C23A70">
        <w:rPr>
          <w:b/>
          <w:color w:val="000000"/>
        </w:rPr>
        <w:t>15.10</w:t>
      </w:r>
      <w:r w:rsidR="003733EA">
        <w:rPr>
          <w:b/>
          <w:color w:val="000000"/>
        </w:rPr>
        <w:t>.2020</w:t>
      </w:r>
      <w:r w:rsidRPr="00F02248">
        <w:rPr>
          <w:b/>
          <w:color w:val="000000"/>
        </w:rPr>
        <w:t>r.</w:t>
      </w:r>
    </w:p>
    <w:p w:rsidR="00823A42" w:rsidRPr="00823A42" w:rsidRDefault="00823A42" w:rsidP="000D2E5C">
      <w:pPr>
        <w:jc w:val="center"/>
        <w:rPr>
          <w:b/>
          <w:bCs/>
          <w:sz w:val="20"/>
          <w:szCs w:val="20"/>
        </w:rPr>
      </w:pPr>
    </w:p>
    <w:p w:rsidR="00823A42" w:rsidRPr="00823A42" w:rsidRDefault="00823A42" w:rsidP="00823A42">
      <w:pPr>
        <w:jc w:val="center"/>
        <w:rPr>
          <w:b/>
          <w:bCs/>
        </w:rPr>
      </w:pPr>
      <w:r w:rsidRPr="00823A42">
        <w:rPr>
          <w:b/>
          <w:bCs/>
        </w:rPr>
        <w:t>§ 4</w:t>
      </w:r>
    </w:p>
    <w:p w:rsidR="00823A42" w:rsidRPr="00823A42" w:rsidRDefault="00823A42" w:rsidP="00823A42">
      <w:pPr>
        <w:spacing w:after="120"/>
        <w:jc w:val="center"/>
        <w:rPr>
          <w:b/>
          <w:bCs/>
        </w:rPr>
      </w:pPr>
      <w:r w:rsidRPr="00823A42">
        <w:rPr>
          <w:b/>
          <w:bCs/>
        </w:rPr>
        <w:t>Wynagrodzenie Wykonawcy</w:t>
      </w:r>
    </w:p>
    <w:p w:rsidR="00823A42" w:rsidRPr="00823A42" w:rsidRDefault="00823A42" w:rsidP="0030553D">
      <w:pPr>
        <w:numPr>
          <w:ilvl w:val="0"/>
          <w:numId w:val="10"/>
        </w:numPr>
        <w:ind w:left="426" w:hanging="426"/>
        <w:jc w:val="both"/>
      </w:pPr>
      <w:r w:rsidRPr="00823A42">
        <w:t>Strony ustalają wynagrodzenie ryczałtowe za wykonanie przedmiotu niniejszej umowy, zgodnie z ofertą Wykonawcy z dnia ……………, w kwocie brutto ...................... zł (słownie:..........................................................................</w:t>
      </w:r>
      <w:r w:rsidR="00DD3A44">
        <w:t>..............................).</w:t>
      </w:r>
    </w:p>
    <w:p w:rsidR="00823A42" w:rsidRPr="00823A42" w:rsidRDefault="00823A42" w:rsidP="0030553D">
      <w:pPr>
        <w:numPr>
          <w:ilvl w:val="0"/>
          <w:numId w:val="10"/>
        </w:numPr>
        <w:ind w:left="426" w:hanging="426"/>
        <w:jc w:val="both"/>
      </w:pPr>
      <w:r w:rsidRPr="00823A42">
        <w:t xml:space="preserve">Wynagrodzenie ryczałtowe o którym mowa w ust. 1 obejmuje wszystkie koszty związane </w:t>
      </w:r>
      <w:r w:rsidRPr="00823A42">
        <w:br/>
        <w:t>z realizacją robót budowlanych, w tym ryzyko Wykonawcy z tytułu oszacowania wszelkich kosztów związanych z realizacją przedmiotu umowy, a także oddziaływania innych czynników mających lub mogących mieć wpływ na koszty.</w:t>
      </w:r>
    </w:p>
    <w:p w:rsidR="00823A42" w:rsidRPr="00823A42" w:rsidRDefault="00823A42" w:rsidP="0030553D">
      <w:pPr>
        <w:numPr>
          <w:ilvl w:val="0"/>
          <w:numId w:val="10"/>
        </w:numPr>
        <w:ind w:left="426" w:hanging="426"/>
        <w:jc w:val="both"/>
      </w:pPr>
      <w:r w:rsidRPr="00823A42">
        <w:t>Nie uwzględnienie przez Wykonawcę jakichkolwiek kosztów na etapie przygotowania oferty przetargowej nie może stanowić roszczeń w stosunku do Zamawiającego zarówno w trakcie realizacji niniejszej umowy, jak też po wykonaniu przedmiotu umowy.</w:t>
      </w:r>
    </w:p>
    <w:p w:rsidR="00201B87" w:rsidRDefault="00201B87" w:rsidP="007B62C8">
      <w:pPr>
        <w:rPr>
          <w:sz w:val="20"/>
          <w:szCs w:val="20"/>
        </w:rPr>
      </w:pPr>
    </w:p>
    <w:p w:rsidR="00A72C88" w:rsidRPr="00823A42" w:rsidRDefault="00A72C88" w:rsidP="007B62C8">
      <w:pPr>
        <w:rPr>
          <w:sz w:val="20"/>
          <w:szCs w:val="20"/>
        </w:rPr>
      </w:pPr>
    </w:p>
    <w:p w:rsidR="00823A42" w:rsidRPr="002C0DCE" w:rsidRDefault="00823A42" w:rsidP="00823A42">
      <w:pPr>
        <w:jc w:val="center"/>
        <w:rPr>
          <w:b/>
          <w:bCs/>
          <w:color w:val="000000"/>
        </w:rPr>
      </w:pPr>
      <w:r w:rsidRPr="002C0DCE">
        <w:rPr>
          <w:b/>
          <w:bCs/>
          <w:color w:val="000000"/>
        </w:rPr>
        <w:t>§ 5</w:t>
      </w:r>
    </w:p>
    <w:p w:rsidR="00823A42" w:rsidRPr="002C0DCE" w:rsidRDefault="00823A42" w:rsidP="00823A42">
      <w:pPr>
        <w:spacing w:after="120"/>
        <w:jc w:val="center"/>
        <w:rPr>
          <w:b/>
          <w:bCs/>
          <w:color w:val="000000"/>
        </w:rPr>
      </w:pPr>
      <w:r w:rsidRPr="002C0DCE">
        <w:rPr>
          <w:b/>
          <w:bCs/>
          <w:color w:val="000000"/>
        </w:rPr>
        <w:t>Zasady płatności wynagrodzenia</w:t>
      </w:r>
    </w:p>
    <w:p w:rsidR="00823A42" w:rsidRPr="002C0DCE" w:rsidRDefault="00823A42" w:rsidP="0030553D">
      <w:pPr>
        <w:numPr>
          <w:ilvl w:val="0"/>
          <w:numId w:val="11"/>
        </w:numPr>
        <w:tabs>
          <w:tab w:val="left" w:pos="426"/>
        </w:tabs>
        <w:suppressAutoHyphens/>
        <w:autoSpaceDE w:val="0"/>
        <w:ind w:left="426" w:hanging="426"/>
        <w:jc w:val="both"/>
        <w:rPr>
          <w:rFonts w:eastAsia="TimesNewRomanPSMT"/>
          <w:color w:val="000000"/>
          <w:kern w:val="1"/>
        </w:rPr>
      </w:pPr>
      <w:r w:rsidRPr="002C0DCE">
        <w:rPr>
          <w:rFonts w:eastAsia="TimesNewRomanPSMT"/>
          <w:color w:val="000000"/>
          <w:kern w:val="1"/>
        </w:rPr>
        <w:t>Podstawę do wystawienia faktury stanowi podpisany przez Zamawiającego protokół odbioru końcowego przedmiotu umowy.</w:t>
      </w:r>
    </w:p>
    <w:p w:rsidR="00823A42" w:rsidRPr="002C0DCE" w:rsidRDefault="00823A42" w:rsidP="0030553D">
      <w:pPr>
        <w:numPr>
          <w:ilvl w:val="0"/>
          <w:numId w:val="11"/>
        </w:numPr>
        <w:tabs>
          <w:tab w:val="left" w:pos="426"/>
        </w:tabs>
        <w:suppressAutoHyphens/>
        <w:autoSpaceDE w:val="0"/>
        <w:ind w:left="426" w:hanging="426"/>
        <w:jc w:val="both"/>
        <w:rPr>
          <w:rFonts w:eastAsia="TimesNewRomanPSMT"/>
          <w:color w:val="000000"/>
          <w:kern w:val="1"/>
        </w:rPr>
      </w:pPr>
      <w:r w:rsidRPr="002C0DCE">
        <w:rPr>
          <w:rFonts w:eastAsia="TimesNewRomanPSMT"/>
          <w:color w:val="000000"/>
          <w:kern w:val="1"/>
        </w:rPr>
        <w:t>Fakturę za wykonane roboty budowlane wraz z dokumentami rozliczeniowymi Wykonawca dostarczy Zamawiającemu.</w:t>
      </w:r>
    </w:p>
    <w:p w:rsidR="00823A42" w:rsidRPr="002C0DCE" w:rsidRDefault="00823A42" w:rsidP="0030553D">
      <w:pPr>
        <w:numPr>
          <w:ilvl w:val="0"/>
          <w:numId w:val="11"/>
        </w:numPr>
        <w:tabs>
          <w:tab w:val="left" w:pos="426"/>
        </w:tabs>
        <w:suppressAutoHyphens/>
        <w:autoSpaceDE w:val="0"/>
        <w:ind w:left="426" w:hanging="426"/>
        <w:jc w:val="both"/>
        <w:rPr>
          <w:rFonts w:eastAsia="TimesNewRomanPSMT"/>
          <w:color w:val="000000"/>
          <w:kern w:val="1"/>
        </w:rPr>
      </w:pPr>
      <w:r w:rsidRPr="002C0DCE">
        <w:rPr>
          <w:rFonts w:eastAsia="TimesNewRomanPSMT"/>
          <w:color w:val="000000"/>
          <w:kern w:val="1"/>
        </w:rPr>
        <w:t>Termin zapłaty faktury wynosi do 30 dni licząc od daty dostarczenia Zamawiającemu faktury wraz z dokumentami rozliczeniowymi.</w:t>
      </w:r>
    </w:p>
    <w:p w:rsidR="00823A42" w:rsidRPr="002C0DCE" w:rsidRDefault="00823A42" w:rsidP="0030553D">
      <w:pPr>
        <w:numPr>
          <w:ilvl w:val="0"/>
          <w:numId w:val="11"/>
        </w:numPr>
        <w:tabs>
          <w:tab w:val="left" w:pos="426"/>
        </w:tabs>
        <w:suppressAutoHyphens/>
        <w:autoSpaceDE w:val="0"/>
        <w:ind w:left="426" w:hanging="426"/>
        <w:jc w:val="both"/>
        <w:rPr>
          <w:rFonts w:eastAsia="TimesNewRomanPSMT"/>
          <w:color w:val="000000"/>
          <w:kern w:val="1"/>
        </w:rPr>
      </w:pPr>
      <w:r w:rsidRPr="002C0DCE">
        <w:rPr>
          <w:rFonts w:eastAsia="TimesNewRomanPSMT"/>
          <w:color w:val="000000"/>
          <w:kern w:val="1"/>
        </w:rPr>
        <w:t>Faktura będzie płatna przelewem z konta Zamawiającego na konto Wykonawcy:</w:t>
      </w:r>
    </w:p>
    <w:p w:rsidR="00823A42" w:rsidRPr="00823A42" w:rsidRDefault="00823A42" w:rsidP="00823A42">
      <w:pPr>
        <w:ind w:left="426"/>
      </w:pPr>
      <w:r w:rsidRPr="00823A42">
        <w:t>…………………………………………………………………………</w:t>
      </w:r>
    </w:p>
    <w:p w:rsidR="00823A42" w:rsidRPr="00823A42" w:rsidRDefault="00823A42" w:rsidP="00823A42">
      <w:pPr>
        <w:jc w:val="center"/>
        <w:rPr>
          <w:b/>
          <w:bCs/>
          <w:sz w:val="20"/>
          <w:szCs w:val="20"/>
        </w:rPr>
      </w:pPr>
    </w:p>
    <w:p w:rsidR="00823A42" w:rsidRPr="00823A42" w:rsidRDefault="00823A42" w:rsidP="00823A42">
      <w:pPr>
        <w:jc w:val="center"/>
        <w:rPr>
          <w:b/>
          <w:bCs/>
        </w:rPr>
      </w:pPr>
      <w:r w:rsidRPr="00823A42">
        <w:rPr>
          <w:b/>
          <w:bCs/>
        </w:rPr>
        <w:t>§ 6</w:t>
      </w:r>
    </w:p>
    <w:p w:rsidR="00823A42" w:rsidRPr="00823A42" w:rsidRDefault="00823A42" w:rsidP="00823A42">
      <w:pPr>
        <w:spacing w:after="120"/>
        <w:jc w:val="center"/>
        <w:rPr>
          <w:b/>
          <w:bCs/>
        </w:rPr>
      </w:pPr>
      <w:r w:rsidRPr="00823A42">
        <w:rPr>
          <w:b/>
          <w:bCs/>
        </w:rPr>
        <w:t xml:space="preserve">Odbiór przedmiotu umowy </w:t>
      </w:r>
    </w:p>
    <w:p w:rsidR="00823A42" w:rsidRPr="00823A42" w:rsidRDefault="00823A42" w:rsidP="0030553D">
      <w:pPr>
        <w:numPr>
          <w:ilvl w:val="0"/>
          <w:numId w:val="22"/>
        </w:numPr>
        <w:tabs>
          <w:tab w:val="left" w:pos="567"/>
        </w:tabs>
        <w:suppressAutoHyphens/>
        <w:overflowPunct w:val="0"/>
        <w:autoSpaceDE w:val="0"/>
        <w:jc w:val="both"/>
        <w:textAlignment w:val="baseline"/>
        <w:rPr>
          <w:bCs/>
        </w:rPr>
      </w:pPr>
      <w:r w:rsidRPr="00823A42">
        <w:rPr>
          <w:bCs/>
        </w:rPr>
        <w:t>Wykonawca zobowiązany jest do zgłoszenia Inspektorowi Nadzoru Inwestorskiego gotowości do odbioru robót zanikających i ulegających zakryciu. W przypadku braku takiego zgłoszenia, Wykonawca zobowiązany jest do odkrycia tych elementów robót lub wykonania otworów niezbędnych do ich zbadania, a następnie przywrócenia elementów robót do stanu poprzedniego na własny koszt.</w:t>
      </w:r>
    </w:p>
    <w:p w:rsidR="00823A42" w:rsidRPr="00823A42" w:rsidRDefault="00823A42" w:rsidP="0030553D">
      <w:pPr>
        <w:numPr>
          <w:ilvl w:val="0"/>
          <w:numId w:val="22"/>
        </w:numPr>
        <w:tabs>
          <w:tab w:val="left" w:pos="567"/>
        </w:tabs>
        <w:suppressAutoHyphens/>
        <w:overflowPunct w:val="0"/>
        <w:autoSpaceDE w:val="0"/>
        <w:jc w:val="both"/>
        <w:textAlignment w:val="baseline"/>
        <w:rPr>
          <w:bCs/>
        </w:rPr>
      </w:pPr>
      <w:r w:rsidRPr="00823A42">
        <w:rPr>
          <w:bCs/>
        </w:rPr>
        <w:t>Odbiory robót zanikających i ulegających zakryciu dokonywane będą przez Inspektora Nadzoru Inwestorskiego w terminie 3 dni od dnia zgłoszenia gotowości do odbioru przez Wykonawcę – w postaci wpisu w Dzienniku budowy.</w:t>
      </w:r>
    </w:p>
    <w:p w:rsidR="00823A42" w:rsidRPr="00823A42" w:rsidRDefault="00823A42" w:rsidP="0030553D">
      <w:pPr>
        <w:numPr>
          <w:ilvl w:val="0"/>
          <w:numId w:val="22"/>
        </w:numPr>
        <w:tabs>
          <w:tab w:val="left" w:pos="567"/>
        </w:tabs>
        <w:suppressAutoHyphens/>
        <w:overflowPunct w:val="0"/>
        <w:autoSpaceDE w:val="0"/>
        <w:jc w:val="both"/>
        <w:textAlignment w:val="baseline"/>
        <w:rPr>
          <w:bCs/>
        </w:rPr>
      </w:pPr>
      <w:r w:rsidRPr="00823A42">
        <w:rPr>
          <w:bCs/>
        </w:rPr>
        <w:t>Podstawą do zgłoszenia przez Wykonawcę gotowości do odbioru końcowego będzie faktyczne zakończenie całości robót potwierdzone w Dzienniku budowy wpisem Inspektora Nadzoru Inwestorskiego.</w:t>
      </w:r>
    </w:p>
    <w:p w:rsidR="00823A42" w:rsidRPr="00823A42" w:rsidRDefault="00823A42" w:rsidP="0030553D">
      <w:pPr>
        <w:numPr>
          <w:ilvl w:val="0"/>
          <w:numId w:val="22"/>
        </w:numPr>
        <w:tabs>
          <w:tab w:val="left" w:pos="567"/>
        </w:tabs>
        <w:suppressAutoHyphens/>
        <w:overflowPunct w:val="0"/>
        <w:autoSpaceDE w:val="0"/>
        <w:jc w:val="both"/>
        <w:textAlignment w:val="baseline"/>
        <w:rPr>
          <w:bCs/>
        </w:rPr>
      </w:pPr>
      <w:r w:rsidRPr="00823A42">
        <w:rPr>
          <w:bCs/>
        </w:rPr>
        <w:t>Wykonawca zgłosi Zamawiającemu gotowość do odbioru końcowego pisemnie, bezpośrednio w siedzibie Zamawiającego.</w:t>
      </w:r>
    </w:p>
    <w:p w:rsidR="00823A42" w:rsidRPr="00823A42" w:rsidRDefault="00823A42" w:rsidP="0030553D">
      <w:pPr>
        <w:numPr>
          <w:ilvl w:val="0"/>
          <w:numId w:val="22"/>
        </w:numPr>
        <w:tabs>
          <w:tab w:val="left" w:pos="567"/>
        </w:tabs>
        <w:suppressAutoHyphens/>
        <w:overflowPunct w:val="0"/>
        <w:autoSpaceDE w:val="0"/>
        <w:jc w:val="both"/>
        <w:textAlignment w:val="baseline"/>
        <w:rPr>
          <w:bCs/>
        </w:rPr>
      </w:pPr>
      <w:r w:rsidRPr="00823A42">
        <w:t>Zamawiający wyznaczy datę odbioru końcowego w ter</w:t>
      </w:r>
      <w:r w:rsidR="006308F6">
        <w:t>minie 14</w:t>
      </w:r>
      <w:r w:rsidRPr="00823A42">
        <w:t xml:space="preserve"> dni od dnia zgłoszenia gotowości do odbioru.</w:t>
      </w:r>
    </w:p>
    <w:p w:rsidR="00823A42" w:rsidRPr="00823A42" w:rsidRDefault="00823A42" w:rsidP="00A13F80">
      <w:pPr>
        <w:numPr>
          <w:ilvl w:val="0"/>
          <w:numId w:val="22"/>
        </w:numPr>
        <w:tabs>
          <w:tab w:val="left" w:pos="900"/>
        </w:tabs>
        <w:jc w:val="both"/>
      </w:pPr>
      <w:r w:rsidRPr="00823A42">
        <w:t>Odbiór</w:t>
      </w:r>
      <w:r w:rsidR="00DA2629">
        <w:t xml:space="preserve"> końcowy</w:t>
      </w:r>
      <w:r w:rsidRPr="00823A42">
        <w:t xml:space="preserve"> przedmiotu zamówienia nastąpi w formie protokołu spisanego pomiędzy Zamawiającym i Wykonawcą. Za datę wykonania przez Wykonawcę zobowiązania wynikającego z niniejszej umowy uznaje się datę odbioru stwierdzoną w protokole odbioru końcowego.</w:t>
      </w:r>
      <w:r w:rsidR="00A13F80">
        <w:t xml:space="preserve"> Jednocześnie podpisanie protokołu odbioru jest równoznaczne z potwierdzeniem terminu zakończenia robót w dacie zawiadomienia o gotowości do odbioru.</w:t>
      </w:r>
    </w:p>
    <w:p w:rsidR="00823A42" w:rsidRPr="005F7410" w:rsidRDefault="00DA2629" w:rsidP="0030553D">
      <w:pPr>
        <w:numPr>
          <w:ilvl w:val="0"/>
          <w:numId w:val="22"/>
        </w:numPr>
        <w:tabs>
          <w:tab w:val="left" w:pos="900"/>
        </w:tabs>
        <w:jc w:val="both"/>
      </w:pPr>
      <w:r>
        <w:lastRenderedPageBreak/>
        <w:t>Przed odbiorem końcowym</w:t>
      </w:r>
      <w:r w:rsidR="00823A42" w:rsidRPr="00823A42">
        <w:t xml:space="preserve"> Wykonawca przekaże Zamawiającemu komplet dokumentów, w tym: dziennik budowy, dokumentację powykonawczą,</w:t>
      </w:r>
      <w:r w:rsidR="008A79B8">
        <w:t xml:space="preserve"> geodezyjną inwentaryzację powykonawczą,</w:t>
      </w:r>
      <w:r w:rsidR="00823A42" w:rsidRPr="00823A42">
        <w:t xml:space="preserve"> </w:t>
      </w:r>
      <w:r w:rsidR="00823A42" w:rsidRPr="00823A42">
        <w:rPr>
          <w:color w:val="000000"/>
        </w:rPr>
        <w:t>protokoły i zaświadczenia z przeprowadzonych prób i sprawdzeń, dokumenty (atesty, certyfikaty) potwierdzające, że wbudowane wyroby budowlane są zgodne z art. 10 ustawy Prawo budowlane (opisane i ostemplowane przez Kierownika robót) oraz wszystkie inne dokumenty potwierdzające należyte wykonanie zamówienia.</w:t>
      </w:r>
    </w:p>
    <w:p w:rsidR="005F7410" w:rsidRPr="00823A42" w:rsidRDefault="005F7410" w:rsidP="005F7410">
      <w:pPr>
        <w:numPr>
          <w:ilvl w:val="0"/>
          <w:numId w:val="22"/>
        </w:numPr>
        <w:tabs>
          <w:tab w:val="left" w:pos="900"/>
        </w:tabs>
        <w:jc w:val="both"/>
      </w:pPr>
      <w:r w:rsidRPr="00823A42">
        <w:rPr>
          <w:szCs w:val="20"/>
        </w:rPr>
        <w:t xml:space="preserve">W przypadku stwierdzenia w trakcie </w:t>
      </w:r>
      <w:r w:rsidRPr="005F7410">
        <w:t>odbioru</w:t>
      </w:r>
      <w:r>
        <w:t xml:space="preserve"> końcowego</w:t>
      </w:r>
      <w:r w:rsidRPr="005F7410">
        <w:t xml:space="preserve"> zostanie stwierdzone, że przedmiot odbioru nie osiągnął gotowości do odbioru z powodu niezakończenia robót, to Zamawiający odmówi odbioru robót, spisania protokołu odbioru końcowego i potwierdzenia terminu zakończenia robót zgodnie ze zg</w:t>
      </w:r>
      <w:r>
        <w:t>łoszeniem gotowości do odbioru</w:t>
      </w:r>
      <w:r w:rsidRPr="005F7410">
        <w:t xml:space="preserve"> z winy Wykonawcy.</w:t>
      </w:r>
    </w:p>
    <w:p w:rsidR="00823A42" w:rsidRPr="008779D2" w:rsidRDefault="00823A42" w:rsidP="0030553D">
      <w:pPr>
        <w:numPr>
          <w:ilvl w:val="0"/>
          <w:numId w:val="22"/>
        </w:numPr>
        <w:tabs>
          <w:tab w:val="left" w:pos="900"/>
        </w:tabs>
        <w:jc w:val="both"/>
      </w:pPr>
      <w:r w:rsidRPr="00823A42">
        <w:rPr>
          <w:szCs w:val="20"/>
        </w:rPr>
        <w:t>W przypadku stwierdzenia w trakcie odbioru</w:t>
      </w:r>
      <w:r w:rsidR="009B0C49">
        <w:rPr>
          <w:szCs w:val="20"/>
        </w:rPr>
        <w:t xml:space="preserve"> końcowego</w:t>
      </w:r>
      <w:r w:rsidRPr="00823A42">
        <w:rPr>
          <w:szCs w:val="20"/>
        </w:rPr>
        <w:t xml:space="preserve"> wad lub usterek, Zamawiający może odmówić odbioru do czasu ich usunięcia, a Wykonawca usunie je na własny koszt w terminie wyznaczonym przez Zamawiającego.</w:t>
      </w:r>
    </w:p>
    <w:p w:rsidR="008779D2" w:rsidRPr="00823A42" w:rsidRDefault="008779D2" w:rsidP="0030553D">
      <w:pPr>
        <w:numPr>
          <w:ilvl w:val="0"/>
          <w:numId w:val="22"/>
        </w:numPr>
        <w:tabs>
          <w:tab w:val="left" w:pos="900"/>
        </w:tabs>
        <w:jc w:val="both"/>
      </w:pPr>
      <w:r w:rsidRPr="00823A42">
        <w:t>Jeżeli Wykonawca nie usunie wad lub usterek w wyznaczonym terminie, Zamawiający ma prawo naliczyć Wykonawcy karę umowną w wysokości ok</w:t>
      </w:r>
      <w:r>
        <w:t>reślonej w § 7 ust. 1 pkt. 2 lit. c)  niniejszej umowy, a także zlecić usunięcie</w:t>
      </w:r>
      <w:r w:rsidRPr="00DD5F7F">
        <w:t xml:space="preserve"> wad</w:t>
      </w:r>
      <w:r>
        <w:t xml:space="preserve"> lub usterek</w:t>
      </w:r>
      <w:r w:rsidRPr="00DD5F7F">
        <w:t xml:space="preserve"> podmiotowi trzeciemu na koszt i ryzyko Wykonawcy</w:t>
      </w:r>
      <w:r>
        <w:t>.</w:t>
      </w:r>
    </w:p>
    <w:p w:rsidR="00A72C88" w:rsidRPr="00823A42" w:rsidRDefault="00A72C88" w:rsidP="00823A42">
      <w:pPr>
        <w:rPr>
          <w:b/>
          <w:bCs/>
          <w:sz w:val="20"/>
          <w:szCs w:val="20"/>
        </w:rPr>
      </w:pPr>
    </w:p>
    <w:p w:rsidR="00823A42" w:rsidRPr="00823A42" w:rsidRDefault="00823A42" w:rsidP="00823A42">
      <w:pPr>
        <w:jc w:val="center"/>
        <w:rPr>
          <w:b/>
          <w:bCs/>
        </w:rPr>
      </w:pPr>
      <w:r w:rsidRPr="00823A42">
        <w:rPr>
          <w:b/>
          <w:bCs/>
        </w:rPr>
        <w:t>§ 7</w:t>
      </w:r>
    </w:p>
    <w:p w:rsidR="00823A42" w:rsidRPr="00823A42" w:rsidRDefault="00823A42" w:rsidP="00823A42">
      <w:pPr>
        <w:spacing w:after="120"/>
        <w:jc w:val="center"/>
        <w:rPr>
          <w:b/>
          <w:bCs/>
        </w:rPr>
      </w:pPr>
      <w:r w:rsidRPr="00823A42">
        <w:rPr>
          <w:b/>
          <w:bCs/>
        </w:rPr>
        <w:t>Kary umowne</w:t>
      </w:r>
    </w:p>
    <w:p w:rsidR="00823A42" w:rsidRPr="00823A42" w:rsidRDefault="00823A42" w:rsidP="0030553D">
      <w:pPr>
        <w:numPr>
          <w:ilvl w:val="0"/>
          <w:numId w:val="12"/>
        </w:numPr>
        <w:ind w:left="426" w:hanging="426"/>
        <w:jc w:val="both"/>
      </w:pPr>
      <w:r w:rsidRPr="00823A42">
        <w:t>Strony postanawiają, że w przypadku nienależytego wykonania postanowień niniejszej umowy obowiązującą formą odszkodowania będą kary umowne naliczane w następujących przypadkach:</w:t>
      </w:r>
    </w:p>
    <w:p w:rsidR="00823A42" w:rsidRPr="00823A42" w:rsidRDefault="00823A42" w:rsidP="0030553D">
      <w:pPr>
        <w:numPr>
          <w:ilvl w:val="0"/>
          <w:numId w:val="30"/>
        </w:numPr>
        <w:tabs>
          <w:tab w:val="left" w:pos="851"/>
        </w:tabs>
        <w:ind w:left="851" w:hanging="425"/>
        <w:jc w:val="both"/>
      </w:pPr>
      <w:r w:rsidRPr="00823A42">
        <w:t>Zamawiający zapł</w:t>
      </w:r>
      <w:r w:rsidR="00096AED">
        <w:t>aci Wykonawcy karę za zwłokę</w:t>
      </w:r>
      <w:r w:rsidRPr="00823A42">
        <w:t xml:space="preserve"> w zapłacie faktur w wysokości odsetek usta</w:t>
      </w:r>
      <w:r w:rsidR="00096AED">
        <w:t>wowych za każdy dzień zwłoki</w:t>
      </w:r>
      <w:r w:rsidRPr="00823A42">
        <w:t>.</w:t>
      </w:r>
    </w:p>
    <w:p w:rsidR="00823A42" w:rsidRPr="00823A42" w:rsidRDefault="00823A42" w:rsidP="0030553D">
      <w:pPr>
        <w:numPr>
          <w:ilvl w:val="0"/>
          <w:numId w:val="30"/>
        </w:numPr>
        <w:tabs>
          <w:tab w:val="left" w:pos="851"/>
        </w:tabs>
        <w:ind w:left="851" w:hanging="425"/>
      </w:pPr>
      <w:r w:rsidRPr="00823A42">
        <w:t>Wykonawca zapłaci Zamawiającemu:</w:t>
      </w:r>
    </w:p>
    <w:p w:rsidR="00823A42" w:rsidRPr="00823A42" w:rsidRDefault="00823A42" w:rsidP="0030553D">
      <w:pPr>
        <w:numPr>
          <w:ilvl w:val="1"/>
          <w:numId w:val="31"/>
        </w:numPr>
        <w:tabs>
          <w:tab w:val="num" w:pos="1276"/>
        </w:tabs>
        <w:ind w:left="1276" w:hanging="425"/>
        <w:jc w:val="both"/>
      </w:pPr>
      <w:r w:rsidRPr="00823A42">
        <w:t xml:space="preserve">karę za odstąpienie od umowy z przyczyn leżących po stronie Wykonawcy </w:t>
      </w:r>
      <w:r w:rsidRPr="00823A42">
        <w:br/>
        <w:t>w wysokości 10 % wynagrodzenia brutto określonego w § 4 ust. 1 umowy;</w:t>
      </w:r>
    </w:p>
    <w:p w:rsidR="00823A42" w:rsidRPr="00823A42" w:rsidRDefault="00823A42" w:rsidP="0030553D">
      <w:pPr>
        <w:numPr>
          <w:ilvl w:val="1"/>
          <w:numId w:val="31"/>
        </w:numPr>
        <w:tabs>
          <w:tab w:val="num" w:pos="1276"/>
        </w:tabs>
        <w:ind w:left="1276" w:hanging="425"/>
        <w:jc w:val="both"/>
      </w:pPr>
      <w:r w:rsidRPr="00823A42">
        <w:t xml:space="preserve">karę za </w:t>
      </w:r>
      <w:r w:rsidR="002A656F">
        <w:t xml:space="preserve">zwłokę </w:t>
      </w:r>
      <w:r w:rsidRPr="00823A42">
        <w:t>w wykonaniu pr</w:t>
      </w:r>
      <w:r w:rsidR="00BB003B">
        <w:t>zedmi</w:t>
      </w:r>
      <w:r w:rsidR="005F7410">
        <w:t>otu umowy – w wysokości 0,1</w:t>
      </w:r>
      <w:r w:rsidRPr="00823A42">
        <w:t xml:space="preserve"> %</w:t>
      </w:r>
      <w:r w:rsidR="00B82F2B">
        <w:t xml:space="preserve"> </w:t>
      </w:r>
      <w:r w:rsidRPr="00823A42">
        <w:t xml:space="preserve"> </w:t>
      </w:r>
      <w:r w:rsidR="00B82F2B" w:rsidRPr="00823A42">
        <w:t>wynagrodzenia brutto określonego w § 4 ust. 1 umowy</w:t>
      </w:r>
      <w:r w:rsidR="00B82F2B" w:rsidRPr="00823A42">
        <w:rPr>
          <w:rFonts w:eastAsia="TimesNewRomanPSMT"/>
          <w:color w:val="000000"/>
          <w:kern w:val="1"/>
        </w:rPr>
        <w:t xml:space="preserve"> </w:t>
      </w:r>
      <w:r w:rsidR="00096AED">
        <w:rPr>
          <w:rFonts w:eastAsia="TimesNewRomanPSMT"/>
          <w:color w:val="000000"/>
          <w:kern w:val="1"/>
        </w:rPr>
        <w:t>za każdy dzień zwłoki</w:t>
      </w:r>
      <w:r w:rsidRPr="00823A42">
        <w:rPr>
          <w:rFonts w:eastAsia="TimesNewRomanPSMT"/>
          <w:color w:val="000000"/>
          <w:kern w:val="1"/>
        </w:rPr>
        <w:t>, licząc od terminu zakończenia robót określonego w § 3 umowy;</w:t>
      </w:r>
    </w:p>
    <w:p w:rsidR="00823A42" w:rsidRPr="00823A42" w:rsidRDefault="002A656F" w:rsidP="0030553D">
      <w:pPr>
        <w:numPr>
          <w:ilvl w:val="1"/>
          <w:numId w:val="31"/>
        </w:numPr>
        <w:tabs>
          <w:tab w:val="num" w:pos="1276"/>
        </w:tabs>
        <w:ind w:left="1276" w:hanging="425"/>
        <w:jc w:val="both"/>
      </w:pPr>
      <w:r>
        <w:t>karę za zwłokę</w:t>
      </w:r>
      <w:r w:rsidR="00823A42" w:rsidRPr="00823A42">
        <w:t xml:space="preserve"> w usunięciu wad lub usterek, licząc od dnia wyznaczonego na usuniecie w</w:t>
      </w:r>
      <w:r w:rsidR="005F7410">
        <w:t>ad lub usterek - w wysokości 0,1</w:t>
      </w:r>
      <w:r w:rsidR="00823A42" w:rsidRPr="00823A42">
        <w:t xml:space="preserve"> % </w:t>
      </w:r>
      <w:r w:rsidR="00B82F2B" w:rsidRPr="00823A42">
        <w:t xml:space="preserve">wynagrodzenia brutto określonego w § 4 ust. 1 umowy </w:t>
      </w:r>
      <w:r w:rsidR="00823A42" w:rsidRPr="00823A42">
        <w:t xml:space="preserve">za każdy dzień </w:t>
      </w:r>
      <w:r w:rsidR="00096AED">
        <w:rPr>
          <w:rFonts w:eastAsia="TimesNewRomanPSMT"/>
          <w:color w:val="000000"/>
          <w:kern w:val="1"/>
        </w:rPr>
        <w:t>zwłoki</w:t>
      </w:r>
      <w:r w:rsidR="00823A42" w:rsidRPr="00823A42">
        <w:rPr>
          <w:rFonts w:eastAsia="TimesNewRomanPSMT"/>
          <w:color w:val="000000"/>
          <w:kern w:val="1"/>
        </w:rPr>
        <w:t xml:space="preserve"> liczony od dnia wyznaczonego na usunięcie wad lub usterek;</w:t>
      </w:r>
    </w:p>
    <w:p w:rsidR="00823A42" w:rsidRPr="00823A42" w:rsidRDefault="00823A42" w:rsidP="0030553D">
      <w:pPr>
        <w:numPr>
          <w:ilvl w:val="1"/>
          <w:numId w:val="31"/>
        </w:numPr>
        <w:tabs>
          <w:tab w:val="num" w:pos="1276"/>
        </w:tabs>
        <w:ind w:left="1276" w:hanging="425"/>
        <w:jc w:val="both"/>
      </w:pPr>
      <w:r w:rsidRPr="00823A42">
        <w:t>za brak zapłaty lub za nieterminową zapłatę wynagrodzenia podwykonawcy lub dalsz</w:t>
      </w:r>
      <w:r w:rsidR="005F7410">
        <w:t>emu podwykonawcy w wysokości 0,1</w:t>
      </w:r>
      <w:r w:rsidRPr="00823A42">
        <w:t xml:space="preserve"> % </w:t>
      </w:r>
      <w:r w:rsidR="00B82F2B" w:rsidRPr="00823A42">
        <w:t>wynagrodzenia brutto określonego w § 4 ust. 1 umowy</w:t>
      </w:r>
      <w:r w:rsidR="00096AED">
        <w:t xml:space="preserve"> za każdy dzień zwłoki</w:t>
      </w:r>
      <w:r w:rsidRPr="00823A42">
        <w:t>;</w:t>
      </w:r>
    </w:p>
    <w:p w:rsidR="00823A42" w:rsidRPr="00823A42" w:rsidRDefault="00823A42" w:rsidP="0030553D">
      <w:pPr>
        <w:numPr>
          <w:ilvl w:val="1"/>
          <w:numId w:val="31"/>
        </w:numPr>
        <w:tabs>
          <w:tab w:val="num" w:pos="1276"/>
        </w:tabs>
        <w:ind w:left="1276" w:hanging="425"/>
        <w:jc w:val="both"/>
      </w:pPr>
      <w:r w:rsidRPr="00823A42">
        <w:t>za nieprzedłożenie do zaakceptowania projektu umowy z podwykonawcą o roboty budowl</w:t>
      </w:r>
      <w:r w:rsidR="0057010D">
        <w:t xml:space="preserve">ane lub jej zmian w wysokości 1 </w:t>
      </w:r>
      <w:r w:rsidRPr="00823A42">
        <w:t xml:space="preserve">% </w:t>
      </w:r>
      <w:r w:rsidR="00B82F2B">
        <w:t xml:space="preserve">wynagrodzenia umownego brutto </w:t>
      </w:r>
      <w:r w:rsidRPr="00823A42">
        <w:t>określonego w § 4 ust. 1;</w:t>
      </w:r>
    </w:p>
    <w:p w:rsidR="00823A42" w:rsidRPr="00823A42" w:rsidRDefault="00823A42" w:rsidP="0030553D">
      <w:pPr>
        <w:numPr>
          <w:ilvl w:val="1"/>
          <w:numId w:val="31"/>
        </w:numPr>
        <w:tabs>
          <w:tab w:val="num" w:pos="1276"/>
        </w:tabs>
        <w:ind w:left="1276" w:hanging="425"/>
        <w:jc w:val="both"/>
      </w:pPr>
      <w:r w:rsidRPr="00823A42">
        <w:t>za nieprzedłożenie do zaakceptowania poświadczonej za zgodność z oryginałem kopii umowy z podwykonaw</w:t>
      </w:r>
      <w:r w:rsidR="0057010D">
        <w:t xml:space="preserve">cą lub jej zmian  w wysokości 1 </w:t>
      </w:r>
      <w:r w:rsidR="00B82F2B">
        <w:t>%</w:t>
      </w:r>
      <w:r w:rsidRPr="00823A42">
        <w:t xml:space="preserve"> wynagrodzenia  umownego brutto określonego w § 4 ust. 1;</w:t>
      </w:r>
    </w:p>
    <w:p w:rsidR="00823A42" w:rsidRDefault="00823A42" w:rsidP="0030553D">
      <w:pPr>
        <w:numPr>
          <w:ilvl w:val="1"/>
          <w:numId w:val="31"/>
        </w:numPr>
        <w:tabs>
          <w:tab w:val="num" w:pos="1276"/>
        </w:tabs>
        <w:ind w:left="1276" w:hanging="425"/>
        <w:jc w:val="both"/>
      </w:pPr>
      <w:r w:rsidRPr="00823A42">
        <w:t>za brak zmiany umowy o podwykonawstwo w zakresie terminu zapłaty w wy</w:t>
      </w:r>
      <w:r w:rsidR="0057010D">
        <w:t xml:space="preserve">sokości </w:t>
      </w:r>
      <w:r w:rsidR="0057010D">
        <w:br/>
        <w:t xml:space="preserve">1 </w:t>
      </w:r>
      <w:r w:rsidRPr="00823A42">
        <w:t xml:space="preserve">% </w:t>
      </w:r>
      <w:r w:rsidR="00B82F2B">
        <w:t>wynagrodzenia</w:t>
      </w:r>
      <w:r w:rsidRPr="00823A42">
        <w:t xml:space="preserve"> umownego brutto określonego w § 4 ust. 1.</w:t>
      </w:r>
    </w:p>
    <w:p w:rsidR="0078715C" w:rsidRDefault="0057010D" w:rsidP="0078715C">
      <w:pPr>
        <w:numPr>
          <w:ilvl w:val="1"/>
          <w:numId w:val="31"/>
        </w:numPr>
        <w:tabs>
          <w:tab w:val="clear" w:pos="1440"/>
        </w:tabs>
        <w:ind w:left="1276" w:hanging="425"/>
        <w:jc w:val="both"/>
      </w:pPr>
      <w:r w:rsidRPr="0057010D">
        <w:t>wykonyw</w:t>
      </w:r>
      <w:r w:rsidR="00116559">
        <w:t>anie czynności określonych w § 2 ust. 3</w:t>
      </w:r>
      <w:r w:rsidRPr="0057010D">
        <w:t xml:space="preserve"> przez osobę nie zatrudnioną na podstawie umowy o p</w:t>
      </w:r>
      <w:r w:rsidR="00B82F2B">
        <w:t>racę – w wysokości 1000 zł (słownie: jeden tysiąc złotych 00/100)</w:t>
      </w:r>
      <w:r w:rsidRPr="0057010D">
        <w:t xml:space="preserve"> za każdy przypadek</w:t>
      </w:r>
      <w:r w:rsidR="0078715C">
        <w:t xml:space="preserve"> (dotyczy również osób zatrudnionych przez podwykonawców)</w:t>
      </w:r>
      <w:r w:rsidRPr="0057010D">
        <w:t>.</w:t>
      </w:r>
    </w:p>
    <w:p w:rsidR="00116559" w:rsidRPr="00823A42" w:rsidRDefault="00116559" w:rsidP="00116559">
      <w:pPr>
        <w:numPr>
          <w:ilvl w:val="1"/>
          <w:numId w:val="31"/>
        </w:numPr>
        <w:tabs>
          <w:tab w:val="clear" w:pos="1440"/>
          <w:tab w:val="num" w:pos="1276"/>
        </w:tabs>
        <w:ind w:left="1276" w:hanging="425"/>
        <w:jc w:val="both"/>
      </w:pPr>
      <w:r w:rsidRPr="00116559">
        <w:t xml:space="preserve">nieprzedłożenie przez Wykonawcę lub podwykonawcę dokumentów, potwierdzających zatrudnienie osób na podstawie </w:t>
      </w:r>
      <w:r>
        <w:t xml:space="preserve">umowy o pracę, określonych w § 2 </w:t>
      </w:r>
      <w:r>
        <w:lastRenderedPageBreak/>
        <w:t>ust. 5</w:t>
      </w:r>
      <w:r w:rsidRPr="00116559">
        <w:t xml:space="preserve"> umowy – w wysokości 1000 zł</w:t>
      </w:r>
      <w:r w:rsidR="00B82F2B">
        <w:t xml:space="preserve"> (słownie: jeden tysiąc złotych 00/100)</w:t>
      </w:r>
      <w:r w:rsidRPr="00116559">
        <w:t xml:space="preserve"> za każdy przypadek</w:t>
      </w:r>
      <w:r>
        <w:t>.</w:t>
      </w:r>
    </w:p>
    <w:p w:rsidR="00823A42" w:rsidRPr="00823A42" w:rsidRDefault="00823A42" w:rsidP="0030553D">
      <w:pPr>
        <w:numPr>
          <w:ilvl w:val="0"/>
          <w:numId w:val="12"/>
        </w:numPr>
        <w:ind w:left="426" w:hanging="426"/>
        <w:jc w:val="both"/>
      </w:pPr>
      <w:r w:rsidRPr="00823A42">
        <w:t>Strony zachowują bez ograniczeń prawo dochodzenia odszkodowania uzupełniającego, przenoszącego wysokość kar umownych do wysokości rzeczywiście poniesionej szkody.</w:t>
      </w:r>
    </w:p>
    <w:p w:rsidR="00823A42" w:rsidRPr="00823A42" w:rsidRDefault="00823A42" w:rsidP="0030553D">
      <w:pPr>
        <w:numPr>
          <w:ilvl w:val="0"/>
          <w:numId w:val="12"/>
        </w:numPr>
        <w:ind w:left="426" w:hanging="426"/>
        <w:jc w:val="both"/>
      </w:pPr>
      <w:r w:rsidRPr="00823A42">
        <w:t>Wykonawca nie może zbywać na rzecz osób trzecich wierzytelności powstałych w wyniku realizacji niniejszej umowy.</w:t>
      </w:r>
    </w:p>
    <w:p w:rsidR="00823A42" w:rsidRPr="00823A42" w:rsidRDefault="00823A42" w:rsidP="0030553D">
      <w:pPr>
        <w:numPr>
          <w:ilvl w:val="0"/>
          <w:numId w:val="12"/>
        </w:numPr>
        <w:suppressAutoHyphens/>
        <w:ind w:left="426" w:hanging="426"/>
        <w:jc w:val="both"/>
        <w:rPr>
          <w:color w:val="000000"/>
        </w:rPr>
      </w:pPr>
      <w:r w:rsidRPr="00823A42">
        <w:rPr>
          <w:color w:val="000000"/>
        </w:rPr>
        <w:t xml:space="preserve">Zamawiający </w:t>
      </w:r>
      <w:r w:rsidRPr="00823A42">
        <w:rPr>
          <w:bCs/>
          <w:color w:val="000000"/>
        </w:rPr>
        <w:t>zastrzega sobie potrącenie kar umownych z faktury końcowej.</w:t>
      </w:r>
    </w:p>
    <w:p w:rsidR="000430E2" w:rsidRPr="00C1211C" w:rsidRDefault="000430E2" w:rsidP="00B82F2B">
      <w:pPr>
        <w:rPr>
          <w:sz w:val="20"/>
          <w:szCs w:val="20"/>
        </w:rPr>
      </w:pPr>
    </w:p>
    <w:p w:rsidR="00823A42" w:rsidRPr="00823A42" w:rsidRDefault="00823A42" w:rsidP="00823A42">
      <w:pPr>
        <w:jc w:val="center"/>
        <w:rPr>
          <w:b/>
          <w:bCs/>
        </w:rPr>
      </w:pPr>
      <w:r w:rsidRPr="00823A42">
        <w:rPr>
          <w:b/>
          <w:bCs/>
        </w:rPr>
        <w:t>§ 8</w:t>
      </w:r>
    </w:p>
    <w:p w:rsidR="00823A42" w:rsidRPr="00823A42" w:rsidRDefault="00823A42" w:rsidP="00823A42">
      <w:pPr>
        <w:spacing w:after="120"/>
        <w:jc w:val="center"/>
        <w:rPr>
          <w:b/>
          <w:bCs/>
        </w:rPr>
      </w:pPr>
      <w:r w:rsidRPr="00823A42">
        <w:rPr>
          <w:b/>
          <w:bCs/>
        </w:rPr>
        <w:t>Zmiany umowy</w:t>
      </w:r>
    </w:p>
    <w:p w:rsidR="00191666" w:rsidRPr="00823A42" w:rsidRDefault="00191666" w:rsidP="00191666">
      <w:pPr>
        <w:numPr>
          <w:ilvl w:val="4"/>
          <w:numId w:val="1"/>
        </w:numPr>
        <w:tabs>
          <w:tab w:val="left" w:pos="426"/>
        </w:tabs>
        <w:ind w:left="426" w:hanging="426"/>
        <w:jc w:val="both"/>
        <w:rPr>
          <w:bCs/>
        </w:rPr>
      </w:pPr>
      <w:r w:rsidRPr="00823A42">
        <w:rPr>
          <w:bCs/>
        </w:rPr>
        <w:t>Zamawiający przewiduje możliwość wprowadzenia zmian do umowy w przypadkach konieczności zmiany terminu realizacji w związku z:</w:t>
      </w:r>
    </w:p>
    <w:p w:rsidR="00191666" w:rsidRPr="00823A42" w:rsidRDefault="00191666" w:rsidP="00191666">
      <w:pPr>
        <w:numPr>
          <w:ilvl w:val="0"/>
          <w:numId w:val="26"/>
        </w:numPr>
        <w:tabs>
          <w:tab w:val="left" w:pos="851"/>
        </w:tabs>
        <w:ind w:left="851" w:hanging="425"/>
        <w:jc w:val="both"/>
        <w:rPr>
          <w:bCs/>
        </w:rPr>
      </w:pPr>
      <w:r w:rsidRPr="00823A42">
        <w:rPr>
          <w:bCs/>
        </w:rPr>
        <w:t>niesprzyjającymi warunkami atmosferycznymi, uniemożliwiającymi wykonywanie robót budowlanych zgodnie z zasadami współczesnej wiedzy technicznej i obowiązujących przepisów. Warunki zmiany:</w:t>
      </w:r>
    </w:p>
    <w:p w:rsidR="00191666" w:rsidRPr="00823A42" w:rsidRDefault="00191666" w:rsidP="00191666">
      <w:pPr>
        <w:numPr>
          <w:ilvl w:val="0"/>
          <w:numId w:val="23"/>
        </w:numPr>
        <w:suppressAutoHyphens/>
        <w:ind w:left="1134" w:hanging="283"/>
        <w:jc w:val="both"/>
        <w:rPr>
          <w:bCs/>
        </w:rPr>
      </w:pPr>
      <w:r w:rsidRPr="00823A42">
        <w:rPr>
          <w:bCs/>
        </w:rPr>
        <w:t xml:space="preserve">wpis w dzienniku budowy inspektora nadzoru inwestorskiego o braku możliwości prowadzenia robót budowlanych z uwagi na złe warunki atmosferyczne, </w:t>
      </w:r>
    </w:p>
    <w:p w:rsidR="00191666" w:rsidRPr="00823A42" w:rsidRDefault="00191666" w:rsidP="00191666">
      <w:pPr>
        <w:numPr>
          <w:ilvl w:val="0"/>
          <w:numId w:val="23"/>
        </w:numPr>
        <w:suppressAutoHyphens/>
        <w:ind w:left="1134" w:hanging="283"/>
        <w:jc w:val="both"/>
        <w:rPr>
          <w:bCs/>
        </w:rPr>
      </w:pPr>
      <w:r w:rsidRPr="00823A42">
        <w:rPr>
          <w:bCs/>
        </w:rPr>
        <w:t>jednoczesny brak możliwości realizacji innych robót, niezależnych od warunków atmosferycznych.</w:t>
      </w:r>
    </w:p>
    <w:p w:rsidR="00191666" w:rsidRPr="00823A42" w:rsidRDefault="00191666" w:rsidP="00191666">
      <w:pPr>
        <w:numPr>
          <w:ilvl w:val="0"/>
          <w:numId w:val="26"/>
        </w:numPr>
        <w:tabs>
          <w:tab w:val="left" w:pos="851"/>
        </w:tabs>
        <w:ind w:left="851" w:hanging="425"/>
        <w:jc w:val="both"/>
      </w:pPr>
      <w:r w:rsidRPr="00823A42">
        <w:t>działaniem siły wyższej w rozumieniu przepisów Kodeksu cywilnego.</w:t>
      </w:r>
    </w:p>
    <w:p w:rsidR="00191666" w:rsidRPr="00823A42" w:rsidRDefault="00191666" w:rsidP="00191666">
      <w:pPr>
        <w:numPr>
          <w:ilvl w:val="0"/>
          <w:numId w:val="26"/>
        </w:numPr>
        <w:tabs>
          <w:tab w:val="left" w:pos="851"/>
        </w:tabs>
        <w:ind w:left="851" w:hanging="425"/>
        <w:jc w:val="both"/>
      </w:pPr>
      <w:r w:rsidRPr="00823A42">
        <w:t>koniecznością usunięcia błędów, wad lub wprowadzenia zmian w</w:t>
      </w:r>
      <w:r>
        <w:t xml:space="preserve"> dokumentacji projektowej lub</w:t>
      </w:r>
      <w:r w:rsidRPr="00823A42">
        <w:t xml:space="preserve"> specyfikacji technicznej wykonania i odbioru robót,</w:t>
      </w:r>
      <w:r>
        <w:t xml:space="preserve"> </w:t>
      </w:r>
      <w:r w:rsidRPr="00555DC8">
        <w:t>jak również wykonywania koniecznych rozwiązań zamiennych w stosunku do projektowanych</w:t>
      </w:r>
      <w:r>
        <w:t>. W</w:t>
      </w:r>
      <w:r w:rsidRPr="00823A42">
        <w:t>arunkiem zmiany będzie wpis w dzienniku budowy inspektora nadzoru inwestorskiego o braku możliwości prowadzenia robót budowlanych z uwagi te okoliczności;</w:t>
      </w:r>
    </w:p>
    <w:p w:rsidR="00191666" w:rsidRDefault="00191666" w:rsidP="00191666">
      <w:pPr>
        <w:numPr>
          <w:ilvl w:val="0"/>
          <w:numId w:val="26"/>
        </w:numPr>
        <w:tabs>
          <w:tab w:val="left" w:pos="851"/>
        </w:tabs>
        <w:ind w:left="851" w:hanging="425"/>
        <w:jc w:val="both"/>
      </w:pPr>
      <w:r w:rsidRPr="00823A42">
        <w:t>koniecznością uzyskania decyzji lub uzgodnień mogących powodować wstrzymanie robót;</w:t>
      </w:r>
    </w:p>
    <w:p w:rsidR="00191666" w:rsidRPr="00823A42" w:rsidRDefault="00191666" w:rsidP="00191666">
      <w:pPr>
        <w:numPr>
          <w:ilvl w:val="0"/>
          <w:numId w:val="26"/>
        </w:numPr>
        <w:tabs>
          <w:tab w:val="left" w:pos="851"/>
        </w:tabs>
        <w:ind w:hanging="294"/>
        <w:jc w:val="both"/>
      </w:pPr>
      <w:r>
        <w:t>zmianą obowiązujących przepisów prawa;</w:t>
      </w:r>
    </w:p>
    <w:p w:rsidR="00191666" w:rsidRDefault="00191666" w:rsidP="00191666">
      <w:pPr>
        <w:numPr>
          <w:ilvl w:val="0"/>
          <w:numId w:val="26"/>
        </w:numPr>
        <w:tabs>
          <w:tab w:val="left" w:pos="851"/>
        </w:tabs>
        <w:ind w:left="851" w:hanging="425"/>
        <w:jc w:val="both"/>
        <w:rPr>
          <w:bCs/>
        </w:rPr>
      </w:pPr>
      <w:r w:rsidRPr="00823A42">
        <w:rPr>
          <w:bCs/>
        </w:rPr>
        <w:t>wstrzymaniem prac budowlanych przez właściwy organ z przyczyn niezawinionych przez Wykonawcę.</w:t>
      </w:r>
    </w:p>
    <w:p w:rsidR="00191666" w:rsidRPr="00823A42" w:rsidRDefault="00191666" w:rsidP="00191666">
      <w:pPr>
        <w:numPr>
          <w:ilvl w:val="0"/>
          <w:numId w:val="26"/>
        </w:numPr>
        <w:tabs>
          <w:tab w:val="left" w:pos="851"/>
        </w:tabs>
        <w:ind w:left="851" w:hanging="491"/>
        <w:jc w:val="both"/>
        <w:rPr>
          <w:bCs/>
        </w:rPr>
      </w:pPr>
      <w:r>
        <w:rPr>
          <w:bCs/>
        </w:rPr>
        <w:t>sytuacjami wymienionymi</w:t>
      </w:r>
      <w:r w:rsidRPr="0044759E">
        <w:rPr>
          <w:bCs/>
        </w:rPr>
        <w:t xml:space="preserve"> w ust. 2.</w:t>
      </w:r>
      <w:r>
        <w:rPr>
          <w:bCs/>
        </w:rPr>
        <w:t xml:space="preserve"> i ust. 5., jeżeli będzie to konieczne do prawidłowego wykonania zamówienia.</w:t>
      </w:r>
    </w:p>
    <w:p w:rsidR="00191666" w:rsidRDefault="00191666" w:rsidP="00191666">
      <w:pPr>
        <w:numPr>
          <w:ilvl w:val="4"/>
          <w:numId w:val="1"/>
        </w:numPr>
        <w:ind w:left="426" w:hanging="426"/>
        <w:jc w:val="both"/>
        <w:rPr>
          <w:bCs/>
        </w:rPr>
      </w:pPr>
      <w:r>
        <w:rPr>
          <w:bCs/>
        </w:rPr>
        <w:t xml:space="preserve">Zamawiający przewiduje </w:t>
      </w:r>
      <w:r w:rsidRPr="008E7EEC">
        <w:rPr>
          <w:bCs/>
        </w:rPr>
        <w:t>możliwość wprowadzenia zmian do umowy w przypadkach konieczności zmiany</w:t>
      </w:r>
      <w:r>
        <w:rPr>
          <w:bCs/>
        </w:rPr>
        <w:t xml:space="preserve"> zakresu i sposobu wykonania zamówienia w związku z:</w:t>
      </w:r>
    </w:p>
    <w:p w:rsidR="00191666" w:rsidRPr="00137926" w:rsidRDefault="00191666" w:rsidP="0025277E">
      <w:pPr>
        <w:numPr>
          <w:ilvl w:val="0"/>
          <w:numId w:val="50"/>
        </w:numPr>
        <w:tabs>
          <w:tab w:val="left" w:pos="851"/>
        </w:tabs>
        <w:ind w:left="851" w:hanging="425"/>
        <w:jc w:val="both"/>
        <w:rPr>
          <w:bCs/>
        </w:rPr>
      </w:pPr>
      <w:r>
        <w:rPr>
          <w:bCs/>
        </w:rPr>
        <w:t>wystąpieniem</w:t>
      </w:r>
      <w:r w:rsidRPr="00137926">
        <w:rPr>
          <w:bCs/>
        </w:rPr>
        <w:t xml:space="preserve"> niebezpieczeństwa kolizji z planowanymi lub równolegle prowadzonymi przez inne podmioty inwestycjami, w zakresie niezbędnym do uniknięcia lub usunięcia tych kolizji,</w:t>
      </w:r>
    </w:p>
    <w:p w:rsidR="00191666" w:rsidRPr="00137926" w:rsidRDefault="00191666" w:rsidP="0025277E">
      <w:pPr>
        <w:numPr>
          <w:ilvl w:val="0"/>
          <w:numId w:val="50"/>
        </w:numPr>
        <w:tabs>
          <w:tab w:val="left" w:pos="851"/>
        </w:tabs>
        <w:ind w:left="851" w:hanging="425"/>
        <w:jc w:val="both"/>
        <w:rPr>
          <w:bCs/>
        </w:rPr>
      </w:pPr>
      <w:r w:rsidRPr="00137926">
        <w:rPr>
          <w:bCs/>
        </w:rPr>
        <w:t>konieczności</w:t>
      </w:r>
      <w:r>
        <w:rPr>
          <w:bCs/>
        </w:rPr>
        <w:t>ą</w:t>
      </w:r>
      <w:r w:rsidRPr="00137926">
        <w:rPr>
          <w:bCs/>
        </w:rPr>
        <w:t xml:space="preserve"> zaniechania części robót budowlanych ze względu na zaistnienie istotnej zmiany okoliczności powodującej, że ich wykonanie nie leży w interesie publicznym, czego nie można było przewidzieć w chwili zawarcia  umowy,</w:t>
      </w:r>
    </w:p>
    <w:p w:rsidR="00191666" w:rsidRDefault="00191666" w:rsidP="0025277E">
      <w:pPr>
        <w:numPr>
          <w:ilvl w:val="0"/>
          <w:numId w:val="50"/>
        </w:numPr>
        <w:tabs>
          <w:tab w:val="left" w:pos="851"/>
        </w:tabs>
        <w:ind w:left="851" w:hanging="425"/>
        <w:jc w:val="both"/>
        <w:rPr>
          <w:bCs/>
        </w:rPr>
      </w:pPr>
      <w:r w:rsidRPr="00137926">
        <w:rPr>
          <w:bCs/>
        </w:rPr>
        <w:t>konieczności</w:t>
      </w:r>
      <w:r>
        <w:rPr>
          <w:bCs/>
        </w:rPr>
        <w:t>ą</w:t>
      </w:r>
      <w:r w:rsidRPr="00137926">
        <w:rPr>
          <w:bCs/>
        </w:rPr>
        <w:t xml:space="preserve"> wykonania dodatkowego zakresu robót budowlanych ze względu </w:t>
      </w:r>
      <w:r>
        <w:rPr>
          <w:bCs/>
        </w:rPr>
        <w:t>na ważny interes publiczny,</w:t>
      </w:r>
    </w:p>
    <w:p w:rsidR="00191666" w:rsidRDefault="00191666" w:rsidP="0025277E">
      <w:pPr>
        <w:numPr>
          <w:ilvl w:val="0"/>
          <w:numId w:val="50"/>
        </w:numPr>
        <w:tabs>
          <w:tab w:val="left" w:pos="851"/>
        </w:tabs>
        <w:ind w:left="851" w:hanging="425"/>
        <w:jc w:val="both"/>
        <w:rPr>
          <w:bCs/>
        </w:rPr>
      </w:pPr>
      <w:r w:rsidRPr="003C2CEE">
        <w:rPr>
          <w:bCs/>
        </w:rPr>
        <w:t>pojawienie</w:t>
      </w:r>
      <w:r>
        <w:rPr>
          <w:bCs/>
        </w:rPr>
        <w:t>m</w:t>
      </w:r>
      <w:r w:rsidRPr="003C2CEE">
        <w:rPr>
          <w:bCs/>
        </w:rPr>
        <w:t xml:space="preserve"> się na rynku</w:t>
      </w:r>
      <w:r>
        <w:rPr>
          <w:bCs/>
        </w:rPr>
        <w:t xml:space="preserve"> technologii,</w:t>
      </w:r>
      <w:r w:rsidRPr="003C2CEE">
        <w:rPr>
          <w:bCs/>
        </w:rPr>
        <w:t xml:space="preserve"> materiałów lub urządzeń</w:t>
      </w:r>
      <w:r>
        <w:rPr>
          <w:bCs/>
        </w:rPr>
        <w:t xml:space="preserve"> nowszej generacji umożliwiających</w:t>
      </w:r>
      <w:r w:rsidRPr="003C2CEE">
        <w:rPr>
          <w:bCs/>
        </w:rPr>
        <w:t xml:space="preserve"> uzyskanie lepszej jakości robót</w:t>
      </w:r>
      <w:r>
        <w:rPr>
          <w:bCs/>
        </w:rPr>
        <w:t>,</w:t>
      </w:r>
    </w:p>
    <w:p w:rsidR="00191666" w:rsidRDefault="00191666" w:rsidP="0025277E">
      <w:pPr>
        <w:numPr>
          <w:ilvl w:val="0"/>
          <w:numId w:val="50"/>
        </w:numPr>
        <w:tabs>
          <w:tab w:val="left" w:pos="851"/>
        </w:tabs>
        <w:ind w:left="851" w:hanging="425"/>
        <w:jc w:val="both"/>
        <w:rPr>
          <w:bCs/>
        </w:rPr>
      </w:pPr>
      <w:r>
        <w:rPr>
          <w:bCs/>
        </w:rPr>
        <w:t>koniecznością</w:t>
      </w:r>
      <w:r w:rsidRPr="003C2CEE">
        <w:rPr>
          <w:bCs/>
        </w:rPr>
        <w:t xml:space="preserve"> realizacji robót wyni</w:t>
      </w:r>
      <w:r>
        <w:rPr>
          <w:bCs/>
        </w:rPr>
        <w:t>kających z wprowadzenia korekt lub zmian w d</w:t>
      </w:r>
      <w:r w:rsidRPr="003C2CEE">
        <w:rPr>
          <w:bCs/>
        </w:rPr>
        <w:t>okumentacji projektowej</w:t>
      </w:r>
      <w:r>
        <w:rPr>
          <w:bCs/>
        </w:rPr>
        <w:t xml:space="preserve"> lub </w:t>
      </w:r>
      <w:r w:rsidRPr="003C2CEE">
        <w:rPr>
          <w:bCs/>
        </w:rPr>
        <w:t>specyfikacji technicznej wykonania i odbioru robót</w:t>
      </w:r>
      <w:r>
        <w:rPr>
          <w:bCs/>
        </w:rPr>
        <w:t xml:space="preserve">, </w:t>
      </w:r>
      <w:r w:rsidRPr="00155368">
        <w:rPr>
          <w:bCs/>
        </w:rPr>
        <w:t>jak również wykonywania koniecznych rozwiązań zamiennych w stosunku do projektowanych</w:t>
      </w:r>
      <w:r>
        <w:rPr>
          <w:bCs/>
        </w:rPr>
        <w:t>,</w:t>
      </w:r>
    </w:p>
    <w:p w:rsidR="00191666" w:rsidRPr="000C028C" w:rsidRDefault="00191666" w:rsidP="0025277E">
      <w:pPr>
        <w:numPr>
          <w:ilvl w:val="0"/>
          <w:numId w:val="50"/>
        </w:numPr>
        <w:tabs>
          <w:tab w:val="left" w:pos="851"/>
        </w:tabs>
        <w:ind w:left="851" w:hanging="425"/>
        <w:jc w:val="both"/>
        <w:rPr>
          <w:bCs/>
        </w:rPr>
      </w:pPr>
      <w:r w:rsidRPr="000C028C">
        <w:rPr>
          <w:bCs/>
        </w:rPr>
        <w:t>wystąpienie</w:t>
      </w:r>
      <w:r>
        <w:rPr>
          <w:bCs/>
        </w:rPr>
        <w:t>m</w:t>
      </w:r>
      <w:r w:rsidRPr="000C028C">
        <w:rPr>
          <w:bCs/>
        </w:rPr>
        <w:t xml:space="preserve">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w:t>
      </w:r>
      <w:r w:rsidRPr="000C028C">
        <w:rPr>
          <w:bCs/>
        </w:rPr>
        <w:lastRenderedPageBreak/>
        <w:t>lub nienależytym wykonaniem przedmiotu umowy przy dotychczasowy</w:t>
      </w:r>
      <w:r>
        <w:rPr>
          <w:bCs/>
        </w:rPr>
        <w:t>ch założeniach technologicznych,</w:t>
      </w:r>
    </w:p>
    <w:p w:rsidR="00191666" w:rsidRPr="00155368" w:rsidRDefault="00191666" w:rsidP="0025277E">
      <w:pPr>
        <w:numPr>
          <w:ilvl w:val="0"/>
          <w:numId w:val="50"/>
        </w:numPr>
        <w:tabs>
          <w:tab w:val="left" w:pos="851"/>
        </w:tabs>
        <w:ind w:left="851" w:hanging="425"/>
        <w:jc w:val="both"/>
        <w:rPr>
          <w:bCs/>
        </w:rPr>
      </w:pPr>
      <w:r w:rsidRPr="000C028C">
        <w:rPr>
          <w:bCs/>
        </w:rPr>
        <w:t>wystąpienie</w:t>
      </w:r>
      <w:r>
        <w:rPr>
          <w:bCs/>
        </w:rPr>
        <w:t>m</w:t>
      </w:r>
      <w:r w:rsidRPr="000C028C">
        <w:rPr>
          <w:bCs/>
        </w:rPr>
        <w:t xml:space="preserve"> warunków na terenie budowy odbiegających w sposób istotny </w:t>
      </w:r>
      <w:r>
        <w:rPr>
          <w:bCs/>
        </w:rPr>
        <w:t>od przyjętych w d</w:t>
      </w:r>
      <w:r w:rsidRPr="000C028C">
        <w:rPr>
          <w:bCs/>
        </w:rPr>
        <w:t>okumentacji projektowej lub specyfikacji techni</w:t>
      </w:r>
      <w:r>
        <w:rPr>
          <w:bCs/>
        </w:rPr>
        <w:t>cznej wykonania i odbioru robót</w:t>
      </w:r>
      <w:r w:rsidRPr="000C028C">
        <w:rPr>
          <w:bCs/>
        </w:rPr>
        <w:t xml:space="preserve"> w szczególności napotkania niezinwentaryzowanych lub błędnie zinwentaryzowanych sieci, instalacji </w:t>
      </w:r>
      <w:r>
        <w:rPr>
          <w:bCs/>
        </w:rPr>
        <w:t>lub innych obiektów budowlanych.</w:t>
      </w:r>
    </w:p>
    <w:p w:rsidR="00191666" w:rsidRDefault="00191666" w:rsidP="00191666">
      <w:pPr>
        <w:numPr>
          <w:ilvl w:val="4"/>
          <w:numId w:val="1"/>
        </w:numPr>
        <w:ind w:left="426" w:hanging="426"/>
        <w:jc w:val="both"/>
        <w:rPr>
          <w:bCs/>
        </w:rPr>
      </w:pPr>
      <w:r w:rsidRPr="00091715">
        <w:rPr>
          <w:bCs/>
        </w:rPr>
        <w:t>Zamawiający dopuszcza możliwość zmiany w</w:t>
      </w:r>
      <w:r>
        <w:rPr>
          <w:bCs/>
        </w:rPr>
        <w:t>ynagrodzenia w przypadku:</w:t>
      </w:r>
    </w:p>
    <w:p w:rsidR="00191666" w:rsidRDefault="00191666" w:rsidP="0025277E">
      <w:pPr>
        <w:numPr>
          <w:ilvl w:val="0"/>
          <w:numId w:val="51"/>
        </w:numPr>
        <w:tabs>
          <w:tab w:val="left" w:pos="851"/>
        </w:tabs>
        <w:ind w:left="993" w:hanging="567"/>
        <w:jc w:val="both"/>
        <w:rPr>
          <w:bCs/>
        </w:rPr>
      </w:pPr>
      <w:r>
        <w:rPr>
          <w:bCs/>
        </w:rPr>
        <w:t xml:space="preserve">zmiany </w:t>
      </w:r>
      <w:r w:rsidRPr="00091715">
        <w:rPr>
          <w:bCs/>
        </w:rPr>
        <w:t>o</w:t>
      </w:r>
      <w:r>
        <w:rPr>
          <w:bCs/>
        </w:rPr>
        <w:t>bowiązującej stawki podatku VAT;</w:t>
      </w:r>
    </w:p>
    <w:p w:rsidR="00191666" w:rsidRPr="00823A42" w:rsidRDefault="00191666" w:rsidP="0025277E">
      <w:pPr>
        <w:numPr>
          <w:ilvl w:val="0"/>
          <w:numId w:val="51"/>
        </w:numPr>
        <w:tabs>
          <w:tab w:val="left" w:pos="851"/>
        </w:tabs>
        <w:ind w:left="993" w:hanging="567"/>
        <w:jc w:val="both"/>
        <w:rPr>
          <w:bCs/>
        </w:rPr>
      </w:pPr>
      <w:r>
        <w:rPr>
          <w:bCs/>
        </w:rPr>
        <w:t>w sytuacjach wymienionych w ust. 2.</w:t>
      </w:r>
    </w:p>
    <w:p w:rsidR="00191666" w:rsidRDefault="00191666" w:rsidP="00191666">
      <w:pPr>
        <w:numPr>
          <w:ilvl w:val="4"/>
          <w:numId w:val="1"/>
        </w:numPr>
        <w:ind w:left="426" w:hanging="426"/>
        <w:jc w:val="both"/>
        <w:rPr>
          <w:bCs/>
        </w:rPr>
      </w:pPr>
      <w:r w:rsidRPr="00823A42">
        <w:rPr>
          <w:bCs/>
        </w:rPr>
        <w:t>Zamawiający przewiduje również możliwość wprowadzenia istotnych zmian do umowy, dotyczących sposobu i zakresu wykonania zamówienia,</w:t>
      </w:r>
      <w:r>
        <w:rPr>
          <w:bCs/>
        </w:rPr>
        <w:t xml:space="preserve"> terminu realizacji, wynagrodzenia,</w:t>
      </w:r>
      <w:r w:rsidRPr="00823A42">
        <w:rPr>
          <w:bCs/>
        </w:rPr>
        <w:t xml:space="preserve"> a także sposobu rozliczania lub dokonywania płatności na rzecz Wykonawcy w przypadkach, gdy zaistnieje okoliczność prawna, ekonomiczna lub techniczna skutkująca niemożnością wykonania lub należytego wykonania umowy zgodnie z SIWZ, której nie można było przewidzieć w chwili zawarcia umowy.</w:t>
      </w:r>
    </w:p>
    <w:p w:rsidR="00191666" w:rsidRDefault="00191666" w:rsidP="00191666">
      <w:pPr>
        <w:numPr>
          <w:ilvl w:val="4"/>
          <w:numId w:val="1"/>
        </w:numPr>
        <w:ind w:left="426" w:hanging="426"/>
        <w:jc w:val="both"/>
        <w:rPr>
          <w:bCs/>
        </w:rPr>
      </w:pPr>
      <w:r w:rsidRPr="00CE4A68">
        <w:rPr>
          <w:bCs/>
        </w:rPr>
        <w:t xml:space="preserve">Zmiany umowy są możliwe w sytuacjach opisanych w art. </w:t>
      </w:r>
      <w:r>
        <w:rPr>
          <w:bCs/>
        </w:rPr>
        <w:t>144 ust. 1 pkt. 2)-6) ustawy Prawo zamówień publicznych</w:t>
      </w:r>
      <w:r w:rsidRPr="00CE4A68">
        <w:rPr>
          <w:bCs/>
        </w:rPr>
        <w:t>.</w:t>
      </w:r>
    </w:p>
    <w:p w:rsidR="00445DE8" w:rsidRPr="00823A42" w:rsidRDefault="00445DE8" w:rsidP="00191666">
      <w:pPr>
        <w:numPr>
          <w:ilvl w:val="4"/>
          <w:numId w:val="1"/>
        </w:numPr>
        <w:ind w:left="426" w:hanging="426"/>
        <w:jc w:val="both"/>
        <w:rPr>
          <w:bCs/>
        </w:rPr>
      </w:pPr>
      <w:r w:rsidRPr="00445DE8">
        <w:rPr>
          <w:bCs/>
        </w:rPr>
        <w:t xml:space="preserve">Zmiany umowy są możliwe w przypadkach określonych w </w:t>
      </w:r>
      <w:r>
        <w:rPr>
          <w:bCs/>
        </w:rPr>
        <w:t>a</w:t>
      </w:r>
      <w:r w:rsidRPr="00445DE8">
        <w:rPr>
          <w:bCs/>
        </w:rPr>
        <w:t xml:space="preserve">rt. 15r ust. 4 Ustawy z dnia 2 marca 2020 r. o szczególnych rozwiązaniach związanych z zapobieganiem, przeciwdziałaniem i zwalczaniem COVID-19, innych chorób zakaźnych oraz wywołanych nimi sytuacji kryzysowych (Dz. U. z 2020 r. poz. 374 z </w:t>
      </w:r>
      <w:proofErr w:type="spellStart"/>
      <w:r w:rsidRPr="00445DE8">
        <w:rPr>
          <w:bCs/>
        </w:rPr>
        <w:t>późn</w:t>
      </w:r>
      <w:proofErr w:type="spellEnd"/>
      <w:r w:rsidRPr="00445DE8">
        <w:rPr>
          <w:bCs/>
        </w:rPr>
        <w:t>. zmianami).</w:t>
      </w:r>
    </w:p>
    <w:p w:rsidR="00823A42" w:rsidRPr="00191666" w:rsidRDefault="00191666" w:rsidP="00191666">
      <w:pPr>
        <w:numPr>
          <w:ilvl w:val="4"/>
          <w:numId w:val="1"/>
        </w:numPr>
        <w:ind w:left="426" w:hanging="426"/>
        <w:jc w:val="both"/>
        <w:rPr>
          <w:bCs/>
        </w:rPr>
      </w:pPr>
      <w:r w:rsidRPr="00823A42">
        <w:rPr>
          <w:bCs/>
        </w:rPr>
        <w:t>Zmiany niniejszej umowy wymagają formy pisemnej pod rygorem nieważności.</w:t>
      </w:r>
    </w:p>
    <w:p w:rsidR="00823A42" w:rsidRPr="00C1211C" w:rsidRDefault="00823A42" w:rsidP="00823A42">
      <w:pPr>
        <w:rPr>
          <w:b/>
          <w:bCs/>
          <w:sz w:val="20"/>
          <w:szCs w:val="20"/>
        </w:rPr>
      </w:pPr>
    </w:p>
    <w:p w:rsidR="00823A42" w:rsidRPr="00823A42" w:rsidRDefault="00823A42" w:rsidP="00823A42">
      <w:pPr>
        <w:jc w:val="center"/>
        <w:rPr>
          <w:b/>
          <w:bCs/>
        </w:rPr>
      </w:pPr>
      <w:r w:rsidRPr="00823A42">
        <w:rPr>
          <w:b/>
          <w:bCs/>
        </w:rPr>
        <w:t>§ 9</w:t>
      </w:r>
    </w:p>
    <w:p w:rsidR="00823A42" w:rsidRPr="00823A42" w:rsidRDefault="00823A42" w:rsidP="00823A42">
      <w:pPr>
        <w:spacing w:after="120"/>
        <w:jc w:val="center"/>
        <w:rPr>
          <w:b/>
          <w:bCs/>
        </w:rPr>
      </w:pPr>
      <w:r w:rsidRPr="00823A42">
        <w:rPr>
          <w:b/>
          <w:bCs/>
        </w:rPr>
        <w:t>Odstąpienie od umowy</w:t>
      </w:r>
    </w:p>
    <w:p w:rsidR="00823A42" w:rsidRPr="00823A42" w:rsidRDefault="00823A42" w:rsidP="0030553D">
      <w:pPr>
        <w:numPr>
          <w:ilvl w:val="0"/>
          <w:numId w:val="13"/>
        </w:numPr>
        <w:ind w:left="426" w:hanging="426"/>
        <w:jc w:val="both"/>
      </w:pPr>
      <w:r w:rsidRPr="00823A42">
        <w:t>Zamawiającemu przysługuje prawo odstąpienia od niniejszej umowy w następujących sytuacjach:</w:t>
      </w:r>
    </w:p>
    <w:p w:rsidR="00823A42" w:rsidRDefault="00823A42" w:rsidP="002C40A1">
      <w:pPr>
        <w:numPr>
          <w:ilvl w:val="0"/>
          <w:numId w:val="29"/>
        </w:numPr>
        <w:tabs>
          <w:tab w:val="left" w:pos="851"/>
        </w:tabs>
        <w:jc w:val="both"/>
      </w:pPr>
      <w:r w:rsidRPr="00823A42">
        <w:t xml:space="preserve">w </w:t>
      </w:r>
      <w:r w:rsidR="002C40A1" w:rsidRPr="002C40A1">
        <w:t>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Pr="00823A42">
        <w:t>,</w:t>
      </w:r>
      <w:r w:rsidR="002C40A1">
        <w:t xml:space="preserve"> Z</w:t>
      </w:r>
      <w:r w:rsidR="002C40A1" w:rsidRPr="002C40A1">
        <w:t>amawiający może odstąpić od umowy w terminie 30 dni od dnia powzięcia wi</w:t>
      </w:r>
      <w:r w:rsidR="002C40A1">
        <w:t>adomości o tych okolicznościach,</w:t>
      </w:r>
    </w:p>
    <w:p w:rsidR="004C7ED7" w:rsidRPr="00823A42" w:rsidRDefault="004C7ED7" w:rsidP="004C7ED7">
      <w:pPr>
        <w:numPr>
          <w:ilvl w:val="0"/>
          <w:numId w:val="29"/>
        </w:numPr>
        <w:tabs>
          <w:tab w:val="left" w:pos="851"/>
        </w:tabs>
        <w:ind w:left="851" w:hanging="425"/>
        <w:jc w:val="both"/>
      </w:pPr>
      <w:r w:rsidRPr="004C7ED7">
        <w:t xml:space="preserve">Wykonawca nie rozpoczął </w:t>
      </w:r>
      <w:r w:rsidR="00660F1F">
        <w:t>realizacji robót przewidzianych niniejszą umową</w:t>
      </w:r>
      <w:r w:rsidRPr="004C7ED7">
        <w:t xml:space="preserve"> w ciągu 14 dni </w:t>
      </w:r>
      <w:r>
        <w:t>od dnia przekazania placu budowy,</w:t>
      </w:r>
    </w:p>
    <w:p w:rsidR="00823A42" w:rsidRPr="00823A42" w:rsidRDefault="00823A42" w:rsidP="0030553D">
      <w:pPr>
        <w:numPr>
          <w:ilvl w:val="0"/>
          <w:numId w:val="29"/>
        </w:numPr>
        <w:tabs>
          <w:tab w:val="left" w:pos="851"/>
        </w:tabs>
        <w:ind w:left="851" w:hanging="425"/>
        <w:jc w:val="both"/>
      </w:pPr>
      <w:r w:rsidRPr="00823A42">
        <w:t>Wykonawca realizuje roboty przewidziane niniejszą umową w spos</w:t>
      </w:r>
      <w:r w:rsidR="00495933">
        <w:t>ób niezgodny z niniejszą umową</w:t>
      </w:r>
      <w:r w:rsidRPr="00823A42">
        <w:t>, specyfikacjami technicznymi lub wskazaniami Zamawiającego - w terminie 14 dni od dnia stwierdzenia przez Zamawiającego danej okoliczności,</w:t>
      </w:r>
    </w:p>
    <w:p w:rsidR="00823A42" w:rsidRPr="00823A42" w:rsidRDefault="00823A42" w:rsidP="0030553D">
      <w:pPr>
        <w:numPr>
          <w:ilvl w:val="0"/>
          <w:numId w:val="29"/>
        </w:numPr>
        <w:tabs>
          <w:tab w:val="left" w:pos="851"/>
        </w:tabs>
        <w:ind w:left="851" w:hanging="425"/>
        <w:jc w:val="both"/>
      </w:pPr>
      <w:r w:rsidRPr="00823A42">
        <w:t>Wykonawca przerwał z przyczyn leżących po stronie Wykonawcy realizację przedmiotu umowy i przerwa ta trwa dłużej niż 14 dni – w terminie 7 dni od dnia powzięcia przez Zamawiającego informacji o upływie 14 - dniowego terminu przerwy w realizacji umowy.</w:t>
      </w:r>
    </w:p>
    <w:p w:rsidR="00823A42" w:rsidRPr="00823A42" w:rsidRDefault="00823A42" w:rsidP="0030553D">
      <w:pPr>
        <w:numPr>
          <w:ilvl w:val="0"/>
          <w:numId w:val="29"/>
        </w:numPr>
        <w:tabs>
          <w:tab w:val="left" w:pos="851"/>
        </w:tabs>
        <w:ind w:left="851" w:hanging="425"/>
        <w:jc w:val="both"/>
      </w:pPr>
      <w:r w:rsidRPr="00823A42">
        <w:t>Zamawiający wielokrotnie dokona bezpośredniej zapłaty podwykonawcy lub dalszemu podwykonawcy wynagrodzenia w łącznej kwocie większej niż 5% wartości niniejszej umowy.</w:t>
      </w:r>
    </w:p>
    <w:p w:rsidR="00823A42" w:rsidRPr="00823A42" w:rsidRDefault="00823A42" w:rsidP="0030553D">
      <w:pPr>
        <w:numPr>
          <w:ilvl w:val="0"/>
          <w:numId w:val="13"/>
        </w:numPr>
        <w:ind w:left="426" w:hanging="426"/>
        <w:jc w:val="both"/>
      </w:pPr>
      <w:r w:rsidRPr="00823A42">
        <w:t>Wykonawcy przysługuje prawo odstąpienia od umowy, jeżeli Zamawiający nie wywiązuje się z obowiązku zapłaty faktur VAT mimo dod</w:t>
      </w:r>
      <w:r w:rsidR="00117519">
        <w:t>atkowego wezwania - w terminie 14 dni</w:t>
      </w:r>
      <w:r w:rsidRPr="00823A42">
        <w:t xml:space="preserve"> od upływu terminu zapłaty, określonego w niniejszej umowie.</w:t>
      </w:r>
    </w:p>
    <w:p w:rsidR="00823A42" w:rsidRPr="00823A42" w:rsidRDefault="00823A42" w:rsidP="0030553D">
      <w:pPr>
        <w:numPr>
          <w:ilvl w:val="0"/>
          <w:numId w:val="13"/>
        </w:numPr>
        <w:ind w:left="426" w:hanging="426"/>
        <w:jc w:val="both"/>
      </w:pPr>
      <w:r w:rsidRPr="00823A42">
        <w:t>Odstąpienie od umowy wymaga formy pisemnej pod rygorem nieważności, powinno także zawierać uzasadnienie faktyczne i prawne.</w:t>
      </w:r>
    </w:p>
    <w:p w:rsidR="00823A42" w:rsidRPr="00823A42" w:rsidRDefault="00823A42" w:rsidP="0030553D">
      <w:pPr>
        <w:numPr>
          <w:ilvl w:val="0"/>
          <w:numId w:val="13"/>
        </w:numPr>
        <w:ind w:left="426" w:hanging="426"/>
        <w:jc w:val="both"/>
      </w:pPr>
      <w:r w:rsidRPr="00823A42">
        <w:t>Odstąpienie od umowy z winy Wykonawcy skutkuje utratą należnego zabezpiecz</w:t>
      </w:r>
      <w:r w:rsidR="00B343ED">
        <w:t>enia w całości wraz z odsetkami</w:t>
      </w:r>
      <w:r w:rsidRPr="00823A42">
        <w:t xml:space="preserve"> na rzecz Zamawiającego. Zamawiający zastrzega sobie prawo dochodzenia odszkodowania uzupełniającego jeżeli wysokość ewentualnej straty z tego tytułu przekroczy wartość należnego zabezpieczenia.</w:t>
      </w:r>
    </w:p>
    <w:p w:rsidR="00823A42" w:rsidRPr="00823A42" w:rsidRDefault="00823A42" w:rsidP="0030553D">
      <w:pPr>
        <w:numPr>
          <w:ilvl w:val="0"/>
          <w:numId w:val="13"/>
        </w:numPr>
        <w:ind w:left="426" w:hanging="426"/>
        <w:jc w:val="both"/>
      </w:pPr>
      <w:r w:rsidRPr="00823A42">
        <w:lastRenderedPageBreak/>
        <w:t>Jeżeli odstąpienie od umowy nastąpiło z przyczyn za które Wykonawca nie odpowiada, może on żądać wyłącznie wynagrodzenia należnego z tytułu wykonania części umowy. Wykonawca sporządzi zestawienie wykonanych robót wraz z określeniem stopnia zaawansowania i wartości poszczególnych elementów według stanu na dzień odstąpienia i przedłoży Zamawiającemu do sprawdzenia jego zgodności ze stanem faktycznym. Wykonawca wraz z Inspektorem Nadzoru Inwestorskiego sporządzą protokół inwentaryzacji robót wraz z rozliczeniem, który będzie stanowić podstawę do odbioru wykonanego zakresu przedmiotu zamówienia.</w:t>
      </w:r>
    </w:p>
    <w:p w:rsidR="00201B87" w:rsidRPr="00C1211C" w:rsidRDefault="00201B87" w:rsidP="00FB185F">
      <w:pPr>
        <w:rPr>
          <w:b/>
          <w:bCs/>
          <w:sz w:val="20"/>
          <w:szCs w:val="20"/>
        </w:rPr>
      </w:pPr>
    </w:p>
    <w:p w:rsidR="00823A42" w:rsidRPr="00823A42" w:rsidRDefault="00823A42" w:rsidP="00823A42">
      <w:pPr>
        <w:jc w:val="center"/>
        <w:rPr>
          <w:b/>
          <w:bCs/>
        </w:rPr>
      </w:pPr>
      <w:r w:rsidRPr="00823A42">
        <w:rPr>
          <w:b/>
          <w:bCs/>
        </w:rPr>
        <w:t>§ 10</w:t>
      </w:r>
    </w:p>
    <w:p w:rsidR="00823A42" w:rsidRPr="00823A42" w:rsidRDefault="00823A42" w:rsidP="00823A42">
      <w:pPr>
        <w:spacing w:after="120"/>
        <w:jc w:val="center"/>
        <w:rPr>
          <w:b/>
          <w:bCs/>
        </w:rPr>
      </w:pPr>
      <w:r w:rsidRPr="00823A42">
        <w:rPr>
          <w:b/>
          <w:bCs/>
        </w:rPr>
        <w:t>Gwarancja jakości i rękojmia za wady</w:t>
      </w:r>
    </w:p>
    <w:p w:rsidR="00823A42" w:rsidRPr="00823A42" w:rsidRDefault="00823A42" w:rsidP="0030553D">
      <w:pPr>
        <w:numPr>
          <w:ilvl w:val="0"/>
          <w:numId w:val="14"/>
        </w:numPr>
        <w:ind w:left="426" w:hanging="426"/>
        <w:jc w:val="both"/>
      </w:pPr>
      <w:r w:rsidRPr="00823A42">
        <w:t>Wykonawca udziela Zamawiającemu gwarancji na prze</w:t>
      </w:r>
      <w:r w:rsidR="00B9067E">
        <w:t>dmiot umowy na okres …</w:t>
      </w:r>
      <w:r w:rsidRPr="00823A42">
        <w:t xml:space="preserve"> miesięcy licząc od daty podpisania protokołu końcowego odbioru przedmiotu niniejszej umowy.</w:t>
      </w:r>
    </w:p>
    <w:p w:rsidR="00823A42" w:rsidRPr="00823A42" w:rsidRDefault="00823A42" w:rsidP="0030553D">
      <w:pPr>
        <w:numPr>
          <w:ilvl w:val="0"/>
          <w:numId w:val="14"/>
        </w:numPr>
        <w:ind w:left="426" w:hanging="426"/>
        <w:jc w:val="both"/>
      </w:pPr>
      <w:r w:rsidRPr="00823A42">
        <w:t>Strony ustalają, że okres rękojmi będzie miał taką samą dłu</w:t>
      </w:r>
      <w:r w:rsidR="00B9067E">
        <w:t>gość jak okres gwarancji tj. …</w:t>
      </w:r>
      <w:r w:rsidRPr="00823A42">
        <w:t xml:space="preserve"> miesięcy.</w:t>
      </w:r>
    </w:p>
    <w:p w:rsidR="00823A42" w:rsidRPr="00823A42" w:rsidRDefault="00823A42" w:rsidP="0030553D">
      <w:pPr>
        <w:numPr>
          <w:ilvl w:val="0"/>
          <w:numId w:val="14"/>
        </w:numPr>
        <w:ind w:left="426" w:hanging="426"/>
        <w:jc w:val="both"/>
      </w:pPr>
      <w:r w:rsidRPr="00823A42">
        <w:t>Zamawiający ma prawo dochodzić uprawnień z tytułu rękojmi za wady, niezależnie od uprawnień wynikających z gwarancji.</w:t>
      </w:r>
    </w:p>
    <w:p w:rsidR="00823A42" w:rsidRPr="00823A42" w:rsidRDefault="00823A42" w:rsidP="0030553D">
      <w:pPr>
        <w:numPr>
          <w:ilvl w:val="0"/>
          <w:numId w:val="14"/>
        </w:numPr>
        <w:ind w:left="426" w:hanging="426"/>
        <w:jc w:val="both"/>
      </w:pPr>
      <w:r w:rsidRPr="00823A42">
        <w:t xml:space="preserve">W przypadku ujawnienia w okresie gwarancji wad lub usterek, Zamawiający poinformuje </w:t>
      </w:r>
      <w:r w:rsidRPr="00823A42">
        <w:br/>
        <w:t>o tym Wykonawcę na piśmie, wyznaczając termin ich usunięcia.</w:t>
      </w:r>
    </w:p>
    <w:p w:rsidR="00823A42" w:rsidRPr="00823A42" w:rsidRDefault="00823A42" w:rsidP="0030553D">
      <w:pPr>
        <w:numPr>
          <w:ilvl w:val="0"/>
          <w:numId w:val="14"/>
        </w:numPr>
        <w:ind w:left="426" w:hanging="426"/>
        <w:jc w:val="both"/>
      </w:pPr>
      <w:r w:rsidRPr="00823A42">
        <w:t xml:space="preserve">Wykonawca zobowiązuje się usunąć na swój koszt wady i usterki stwierdzone </w:t>
      </w:r>
      <w:r w:rsidRPr="00823A42">
        <w:br/>
        <w:t>w przedmiocie niniejszej umowy w okresie gwarancji w terminach wyznaczonych przez Zamawiającego.</w:t>
      </w:r>
    </w:p>
    <w:p w:rsidR="00823A42" w:rsidRPr="00823A42" w:rsidRDefault="00823A42" w:rsidP="00DD5F7F">
      <w:pPr>
        <w:numPr>
          <w:ilvl w:val="0"/>
          <w:numId w:val="14"/>
        </w:numPr>
        <w:ind w:left="426" w:hanging="426"/>
        <w:jc w:val="both"/>
      </w:pPr>
      <w:r w:rsidRPr="00823A42">
        <w:t>Jeżeli Wykonawca nie usunie wad lub usterek w wyznaczonym terminie, Zamawiający ma prawo naliczyć Wykonawcy karę umowną w wysokości ok</w:t>
      </w:r>
      <w:r w:rsidR="00DD5F7F">
        <w:t>reślonej w § 7</w:t>
      </w:r>
      <w:r w:rsidR="008779D2">
        <w:t xml:space="preserve"> ust. 1 pkt. 2 lit. c) </w:t>
      </w:r>
      <w:r w:rsidR="00DD5F7F">
        <w:t xml:space="preserve"> niniejszej umowy, a także zlecić usunięcie</w:t>
      </w:r>
      <w:r w:rsidR="00DD5F7F" w:rsidRPr="00DD5F7F">
        <w:t xml:space="preserve"> wad</w:t>
      </w:r>
      <w:r w:rsidR="00DD5F7F">
        <w:t xml:space="preserve"> lub usterek</w:t>
      </w:r>
      <w:r w:rsidR="00DD5F7F" w:rsidRPr="00DD5F7F">
        <w:t xml:space="preserve"> podmiotowi trzeciemu na koszt i ryzyko Wykonawcy</w:t>
      </w:r>
      <w:r w:rsidR="00DD5F7F">
        <w:t>.</w:t>
      </w:r>
    </w:p>
    <w:p w:rsidR="00823A42" w:rsidRPr="00823A42" w:rsidRDefault="00823A42" w:rsidP="0030553D">
      <w:pPr>
        <w:numPr>
          <w:ilvl w:val="0"/>
          <w:numId w:val="14"/>
        </w:numPr>
        <w:ind w:left="426" w:hanging="426"/>
        <w:jc w:val="both"/>
      </w:pPr>
      <w:r w:rsidRPr="00823A42">
        <w:t>Zamawiający może dochodzić roszczeń z tytułu gwarancji lub rękojmi także po upływie terminów o których mowa w ust. 1 i 2., jeżeli Zamawiający zgłaszał wadę lub usterkę przed upływem tych terminów.</w:t>
      </w:r>
    </w:p>
    <w:p w:rsidR="00823A42" w:rsidRPr="00823A42" w:rsidRDefault="00823A42" w:rsidP="00823A42">
      <w:pPr>
        <w:rPr>
          <w:b/>
          <w:bCs/>
          <w:sz w:val="20"/>
          <w:szCs w:val="20"/>
        </w:rPr>
      </w:pPr>
    </w:p>
    <w:p w:rsidR="00823A42" w:rsidRPr="00823A42" w:rsidRDefault="00823A42" w:rsidP="00823A42">
      <w:pPr>
        <w:jc w:val="center"/>
        <w:rPr>
          <w:b/>
          <w:bCs/>
        </w:rPr>
      </w:pPr>
      <w:r w:rsidRPr="00823A42">
        <w:rPr>
          <w:b/>
          <w:bCs/>
        </w:rPr>
        <w:t>§ 11</w:t>
      </w:r>
    </w:p>
    <w:p w:rsidR="00823A42" w:rsidRPr="00823A42" w:rsidRDefault="00823A42" w:rsidP="00823A42">
      <w:pPr>
        <w:spacing w:after="120"/>
        <w:jc w:val="center"/>
        <w:rPr>
          <w:b/>
          <w:bCs/>
        </w:rPr>
      </w:pPr>
      <w:r w:rsidRPr="00823A42">
        <w:rPr>
          <w:b/>
          <w:bCs/>
        </w:rPr>
        <w:t>Zabezpieczenie należytego wykonania umowy</w:t>
      </w:r>
    </w:p>
    <w:p w:rsidR="00823A42" w:rsidRPr="00823A42" w:rsidRDefault="00823A42" w:rsidP="0030553D">
      <w:pPr>
        <w:numPr>
          <w:ilvl w:val="0"/>
          <w:numId w:val="15"/>
        </w:numPr>
        <w:ind w:left="426" w:hanging="426"/>
        <w:jc w:val="both"/>
      </w:pPr>
      <w:r w:rsidRPr="00823A42">
        <w:t>Wykonawca wnosi zabezpieczenie należytego wykonania umowy w wysokości ............... zł (słownie: ....................................................................................................................) w formie .................................................................................  ......</w:t>
      </w:r>
    </w:p>
    <w:p w:rsidR="00823A42" w:rsidRPr="00823A42" w:rsidRDefault="00823A42" w:rsidP="0030553D">
      <w:pPr>
        <w:numPr>
          <w:ilvl w:val="0"/>
          <w:numId w:val="15"/>
        </w:numPr>
        <w:ind w:left="426" w:hanging="426"/>
        <w:jc w:val="both"/>
      </w:pPr>
      <w:r w:rsidRPr="00823A42">
        <w:t>Strony postanawiają, że 30% wniesionego zabezpieczenia należytego wykonania umowy jest przeznaczone na zabezpieczenie roszczeń z tytułu rękojmi za wady.</w:t>
      </w:r>
    </w:p>
    <w:p w:rsidR="00823A42" w:rsidRPr="00823A42" w:rsidRDefault="00823A42" w:rsidP="0030553D">
      <w:pPr>
        <w:numPr>
          <w:ilvl w:val="0"/>
          <w:numId w:val="15"/>
        </w:numPr>
        <w:ind w:left="426" w:hanging="426"/>
        <w:jc w:val="both"/>
      </w:pPr>
      <w:r w:rsidRPr="00823A42">
        <w:t>Zamawiający zwraca zabezpieczenie należytego wykonania umowy w terminach i na zasadach określonych w ustawie Prawo zamówień publicznych.</w:t>
      </w:r>
    </w:p>
    <w:p w:rsidR="00823A42" w:rsidRPr="00823A42" w:rsidRDefault="00823A42" w:rsidP="0030553D">
      <w:pPr>
        <w:numPr>
          <w:ilvl w:val="0"/>
          <w:numId w:val="15"/>
        </w:numPr>
        <w:ind w:left="426" w:hanging="426"/>
        <w:jc w:val="both"/>
      </w:pPr>
      <w:r w:rsidRPr="00823A42">
        <w:t>W sytuacji, gdy wskutek okoliczności przewidzianych w § 8 ust. 1 niniejszej umowy wystąpi konieczność przedłużenia terminu realizacji zamówienia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rsidR="00823A42" w:rsidRPr="00823A42" w:rsidRDefault="00823A42" w:rsidP="00823A42">
      <w:pPr>
        <w:rPr>
          <w:b/>
          <w:bCs/>
          <w:sz w:val="20"/>
          <w:szCs w:val="20"/>
        </w:rPr>
      </w:pPr>
    </w:p>
    <w:p w:rsidR="00823A42" w:rsidRPr="00823A42" w:rsidRDefault="00823A42" w:rsidP="00823A42">
      <w:pPr>
        <w:jc w:val="center"/>
        <w:rPr>
          <w:b/>
        </w:rPr>
      </w:pPr>
      <w:r w:rsidRPr="00823A42">
        <w:rPr>
          <w:b/>
          <w:color w:val="000000"/>
        </w:rPr>
        <w:t>§ </w:t>
      </w:r>
      <w:r w:rsidRPr="00823A42">
        <w:rPr>
          <w:b/>
        </w:rPr>
        <w:t>12</w:t>
      </w:r>
    </w:p>
    <w:p w:rsidR="00823A42" w:rsidRPr="00823A42" w:rsidRDefault="00823A42" w:rsidP="00823A42">
      <w:pPr>
        <w:spacing w:after="120"/>
        <w:jc w:val="center"/>
      </w:pPr>
      <w:r w:rsidRPr="00823A42">
        <w:rPr>
          <w:b/>
        </w:rPr>
        <w:t>Umowy o podwykonawstwo</w:t>
      </w:r>
    </w:p>
    <w:p w:rsidR="00395519" w:rsidRPr="00CC6B35" w:rsidRDefault="00395519" w:rsidP="0030553D">
      <w:pPr>
        <w:numPr>
          <w:ilvl w:val="0"/>
          <w:numId w:val="24"/>
        </w:numPr>
        <w:tabs>
          <w:tab w:val="clear" w:pos="480"/>
          <w:tab w:val="num" w:pos="426"/>
        </w:tabs>
        <w:ind w:left="426" w:hanging="426"/>
        <w:jc w:val="both"/>
        <w:rPr>
          <w:color w:val="000000"/>
        </w:rPr>
      </w:pPr>
      <w:r w:rsidRPr="00CC6B35">
        <w:rPr>
          <w:color w:val="000000"/>
        </w:rPr>
        <w:t xml:space="preserve">Wykonawca może powierzyć wykonanie części robót budowlanych, dostaw lub usług podwykonawcom pod warunkiem, że posiadają oni kwalifikacje do ich wykonania. </w:t>
      </w:r>
    </w:p>
    <w:p w:rsidR="00395519" w:rsidRPr="00CC6B35" w:rsidRDefault="00395519" w:rsidP="0030553D">
      <w:pPr>
        <w:numPr>
          <w:ilvl w:val="0"/>
          <w:numId w:val="24"/>
        </w:numPr>
        <w:tabs>
          <w:tab w:val="clear" w:pos="480"/>
        </w:tabs>
        <w:autoSpaceDE w:val="0"/>
        <w:autoSpaceDN w:val="0"/>
        <w:adjustRightInd w:val="0"/>
        <w:ind w:left="426" w:hanging="426"/>
        <w:jc w:val="both"/>
        <w:rPr>
          <w:color w:val="000000"/>
        </w:rPr>
      </w:pPr>
      <w:r w:rsidRPr="00CC6B35">
        <w:rPr>
          <w:color w:val="000000"/>
        </w:rPr>
        <w:t xml:space="preserve">Wykonawca, podwykonawca lub dalszy podwykonawca zamierzający zawrzeć umowę o podwykonawstwo, której przedmiotem są roboty budowlane, jest obowiązany do przedłożenia Zamawiającemu projektu tej umowy, przy czym podwykonawca lub dalszy podwykonawca </w:t>
      </w:r>
      <w:r w:rsidRPr="00CC6B35">
        <w:rPr>
          <w:color w:val="000000"/>
        </w:rPr>
        <w:lastRenderedPageBreak/>
        <w:t xml:space="preserve">obowiązany jest dołączyć zgodę Wykonawcy na zawarcie umowy o podwykonawstwo o treści zgodnej z projektem umowy. </w:t>
      </w:r>
    </w:p>
    <w:p w:rsidR="00395519" w:rsidRPr="00CC6B35" w:rsidRDefault="00395519" w:rsidP="0030553D">
      <w:pPr>
        <w:numPr>
          <w:ilvl w:val="0"/>
          <w:numId w:val="24"/>
        </w:numPr>
        <w:tabs>
          <w:tab w:val="clear" w:pos="480"/>
        </w:tabs>
        <w:autoSpaceDE w:val="0"/>
        <w:autoSpaceDN w:val="0"/>
        <w:adjustRightInd w:val="0"/>
        <w:ind w:left="426" w:hanging="426"/>
        <w:jc w:val="both"/>
        <w:rPr>
          <w:color w:val="000000"/>
        </w:rPr>
      </w:pPr>
      <w:r w:rsidRPr="00CC6B35">
        <w:rPr>
          <w:color w:val="000000"/>
        </w:rPr>
        <w:t xml:space="preserve">Wraz z projektem umowy Wykonawca, podwykonawca lub dalszy podwykonawca przedkłada </w:t>
      </w:r>
      <w:r w:rsidRPr="00CC6B35">
        <w:rPr>
          <w:bCs/>
          <w:color w:val="000000"/>
        </w:rPr>
        <w:t>dokument (np. odpis z Krajowego Rejestru Sądowego) potwierdzający prawo osób składających podpisy pod umową do występowania w imieniu podwykonawcy lub dalszego podwykonawcy.</w:t>
      </w:r>
    </w:p>
    <w:p w:rsidR="00395519" w:rsidRPr="00CC6B35" w:rsidRDefault="00395519" w:rsidP="0030553D">
      <w:pPr>
        <w:numPr>
          <w:ilvl w:val="0"/>
          <w:numId w:val="24"/>
        </w:numPr>
        <w:tabs>
          <w:tab w:val="clear" w:pos="480"/>
        </w:tabs>
        <w:autoSpaceDE w:val="0"/>
        <w:autoSpaceDN w:val="0"/>
        <w:adjustRightInd w:val="0"/>
        <w:ind w:left="426" w:hanging="426"/>
        <w:jc w:val="both"/>
        <w:rPr>
          <w:color w:val="000000"/>
        </w:rPr>
      </w:pPr>
      <w:r w:rsidRPr="00CC6B35">
        <w:rPr>
          <w:color w:val="00000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395519" w:rsidRPr="00CC6B35" w:rsidRDefault="00395519" w:rsidP="0030553D">
      <w:pPr>
        <w:numPr>
          <w:ilvl w:val="0"/>
          <w:numId w:val="24"/>
        </w:numPr>
        <w:tabs>
          <w:tab w:val="clear" w:pos="480"/>
        </w:tabs>
        <w:autoSpaceDE w:val="0"/>
        <w:autoSpaceDN w:val="0"/>
        <w:adjustRightInd w:val="0"/>
        <w:ind w:left="426" w:hanging="426"/>
        <w:jc w:val="both"/>
        <w:rPr>
          <w:color w:val="000000"/>
        </w:rPr>
      </w:pPr>
      <w:r w:rsidRPr="00CC6B35">
        <w:rPr>
          <w:color w:val="000000"/>
        </w:rPr>
        <w:t>Zamawiający, w terminie 14 dni zgłasza</w:t>
      </w:r>
      <w:r w:rsidR="003151DD">
        <w:rPr>
          <w:color w:val="000000"/>
        </w:rPr>
        <w:t xml:space="preserve"> w formie</w:t>
      </w:r>
      <w:r w:rsidRPr="00CC6B35">
        <w:rPr>
          <w:color w:val="000000"/>
        </w:rPr>
        <w:t xml:space="preserve"> pisemne</w:t>
      </w:r>
      <w:r w:rsidR="003151DD">
        <w:rPr>
          <w:color w:val="000000"/>
        </w:rPr>
        <w:t>j</w:t>
      </w:r>
      <w:r w:rsidRPr="00CC6B35">
        <w:rPr>
          <w:color w:val="000000"/>
        </w:rPr>
        <w:t xml:space="preserve"> zastrzeżenia do projektu umowy o podwykonawstwo, której przedmiotem są roboty budowlane:</w:t>
      </w:r>
    </w:p>
    <w:p w:rsidR="00395519" w:rsidRPr="00CC6B35" w:rsidRDefault="00395519" w:rsidP="0030553D">
      <w:pPr>
        <w:numPr>
          <w:ilvl w:val="0"/>
          <w:numId w:val="28"/>
        </w:numPr>
        <w:autoSpaceDE w:val="0"/>
        <w:autoSpaceDN w:val="0"/>
        <w:adjustRightInd w:val="0"/>
        <w:ind w:left="851" w:hanging="425"/>
        <w:jc w:val="both"/>
        <w:rPr>
          <w:color w:val="000000"/>
        </w:rPr>
      </w:pPr>
      <w:r w:rsidRPr="00CC6B35">
        <w:rPr>
          <w:color w:val="000000"/>
        </w:rPr>
        <w:t>niespełniającej wymagań określonych w specyfikacji istotnych warunków zamówienia;</w:t>
      </w:r>
    </w:p>
    <w:p w:rsidR="00395519" w:rsidRPr="00CC6B35" w:rsidRDefault="00395519" w:rsidP="0030553D">
      <w:pPr>
        <w:numPr>
          <w:ilvl w:val="0"/>
          <w:numId w:val="28"/>
        </w:numPr>
        <w:autoSpaceDE w:val="0"/>
        <w:autoSpaceDN w:val="0"/>
        <w:adjustRightInd w:val="0"/>
        <w:ind w:left="709" w:hanging="283"/>
        <w:jc w:val="both"/>
        <w:rPr>
          <w:color w:val="000000"/>
        </w:rPr>
      </w:pPr>
      <w:r w:rsidRPr="00CC6B35">
        <w:rPr>
          <w:color w:val="000000"/>
        </w:rPr>
        <w:t>gdy przewiduje termin zapłaty wynagrodzenia dłuższy niż określony w ust. 3 niniejszego paragrafu.</w:t>
      </w:r>
    </w:p>
    <w:p w:rsidR="00395519" w:rsidRPr="00CC6B35" w:rsidRDefault="000F36DA" w:rsidP="0030553D">
      <w:pPr>
        <w:numPr>
          <w:ilvl w:val="0"/>
          <w:numId w:val="24"/>
        </w:numPr>
        <w:tabs>
          <w:tab w:val="clear" w:pos="480"/>
        </w:tabs>
        <w:autoSpaceDE w:val="0"/>
        <w:autoSpaceDN w:val="0"/>
        <w:adjustRightInd w:val="0"/>
        <w:ind w:left="426" w:hanging="426"/>
        <w:jc w:val="both"/>
        <w:rPr>
          <w:color w:val="000000"/>
        </w:rPr>
      </w:pPr>
      <w:r>
        <w:rPr>
          <w:color w:val="000000"/>
        </w:rPr>
        <w:t>Niezgłoszenie w formie pisemnej</w:t>
      </w:r>
      <w:r w:rsidR="00395519" w:rsidRPr="00CC6B35">
        <w:rPr>
          <w:color w:val="000000"/>
        </w:rPr>
        <w:t xml:space="preserve"> zastrzeżeń do przedłożonego projektu umowy o podwykonawstwo, której przedmiotem są roboty budowlane</w:t>
      </w:r>
      <w:r w:rsidR="001C1C64">
        <w:rPr>
          <w:color w:val="000000"/>
        </w:rPr>
        <w:t>, w terminie określonym w ust. 5</w:t>
      </w:r>
      <w:r w:rsidR="00395519" w:rsidRPr="00CC6B35">
        <w:rPr>
          <w:color w:val="000000"/>
        </w:rPr>
        <w:t xml:space="preserve"> niniejszego paragrafu, uważa się za akceptację projektu umowy przez Zamawiającego.</w:t>
      </w:r>
    </w:p>
    <w:p w:rsidR="00395519" w:rsidRPr="00CC6B35" w:rsidRDefault="00395519" w:rsidP="0030553D">
      <w:pPr>
        <w:numPr>
          <w:ilvl w:val="0"/>
          <w:numId w:val="24"/>
        </w:numPr>
        <w:tabs>
          <w:tab w:val="clear" w:pos="480"/>
        </w:tabs>
        <w:autoSpaceDE w:val="0"/>
        <w:autoSpaceDN w:val="0"/>
        <w:adjustRightInd w:val="0"/>
        <w:ind w:left="426" w:hanging="426"/>
        <w:jc w:val="both"/>
        <w:rPr>
          <w:color w:val="000000"/>
        </w:rPr>
      </w:pPr>
      <w:r w:rsidRPr="00CC6B35">
        <w:rPr>
          <w:color w:val="000000"/>
        </w:rPr>
        <w:t>Wykonawca, podwykonawca lub dalszy podwykonawca przedkłada Zamawiającemu poświadczoną za zgodność z oryginałem kopię zawartej umowy o podwykonawstwo, której przedmiotem są roboty budowlane, w terminie 7 dni od dnia jej zawarcia.</w:t>
      </w:r>
    </w:p>
    <w:p w:rsidR="00395519" w:rsidRPr="00CC6B35" w:rsidRDefault="00395519" w:rsidP="0030553D">
      <w:pPr>
        <w:numPr>
          <w:ilvl w:val="0"/>
          <w:numId w:val="24"/>
        </w:numPr>
        <w:tabs>
          <w:tab w:val="clear" w:pos="480"/>
        </w:tabs>
        <w:autoSpaceDE w:val="0"/>
        <w:autoSpaceDN w:val="0"/>
        <w:adjustRightInd w:val="0"/>
        <w:ind w:left="426" w:hanging="426"/>
        <w:jc w:val="both"/>
        <w:rPr>
          <w:color w:val="000000"/>
        </w:rPr>
      </w:pPr>
      <w:r w:rsidRPr="00CC6B35">
        <w:rPr>
          <w:color w:val="000000"/>
        </w:rPr>
        <w:t>Zamawiający, w terminie 14 dni, zgłasza</w:t>
      </w:r>
      <w:r w:rsidR="003151DD">
        <w:rPr>
          <w:color w:val="000000"/>
        </w:rPr>
        <w:t xml:space="preserve"> w formie pisemnej</w:t>
      </w:r>
      <w:r w:rsidRPr="00CC6B35">
        <w:rPr>
          <w:color w:val="000000"/>
        </w:rPr>
        <w:t xml:space="preserve"> sprzeciw do umowy o podwykonawstwo, której przedmiotem są roboty budowlane, w przypadkach, o których mowa w ust</w:t>
      </w:r>
      <w:r w:rsidR="001C1C64">
        <w:rPr>
          <w:color w:val="000000"/>
        </w:rPr>
        <w:t>. 5</w:t>
      </w:r>
      <w:r w:rsidRPr="00CC6B35">
        <w:rPr>
          <w:color w:val="000000"/>
        </w:rPr>
        <w:t xml:space="preserve"> niniejszego paragrafu.</w:t>
      </w:r>
    </w:p>
    <w:p w:rsidR="00395519" w:rsidRPr="00CC6B35" w:rsidRDefault="000F36DA" w:rsidP="0030553D">
      <w:pPr>
        <w:numPr>
          <w:ilvl w:val="0"/>
          <w:numId w:val="24"/>
        </w:numPr>
        <w:tabs>
          <w:tab w:val="clear" w:pos="480"/>
        </w:tabs>
        <w:autoSpaceDE w:val="0"/>
        <w:autoSpaceDN w:val="0"/>
        <w:adjustRightInd w:val="0"/>
        <w:ind w:left="426" w:hanging="426"/>
        <w:jc w:val="both"/>
        <w:rPr>
          <w:color w:val="000000"/>
        </w:rPr>
      </w:pPr>
      <w:r>
        <w:rPr>
          <w:color w:val="000000"/>
        </w:rPr>
        <w:t>Niezgłoszenie w formie pisemnej</w:t>
      </w:r>
      <w:r w:rsidR="00395519" w:rsidRPr="00CC6B35">
        <w:rPr>
          <w:color w:val="000000"/>
        </w:rPr>
        <w:t xml:space="preserve"> sprzeciwu do przedłożonej umowy o podwykonawstwo, której przedmiotem są roboty budowlane</w:t>
      </w:r>
      <w:r w:rsidR="00DD4166">
        <w:rPr>
          <w:color w:val="000000"/>
        </w:rPr>
        <w:t>, w terminie określonym w ust. 8</w:t>
      </w:r>
      <w:r w:rsidR="00395519" w:rsidRPr="00CC6B35">
        <w:rPr>
          <w:color w:val="000000"/>
        </w:rPr>
        <w:t xml:space="preserve"> niniejszego paragrafu, uważa się za akceptację umowy przez Zamawiającego.</w:t>
      </w:r>
    </w:p>
    <w:p w:rsidR="00395519" w:rsidRPr="00B3018F" w:rsidRDefault="00395519" w:rsidP="0030553D">
      <w:pPr>
        <w:numPr>
          <w:ilvl w:val="0"/>
          <w:numId w:val="24"/>
        </w:numPr>
        <w:tabs>
          <w:tab w:val="clear" w:pos="480"/>
        </w:tabs>
        <w:autoSpaceDE w:val="0"/>
        <w:autoSpaceDN w:val="0"/>
        <w:adjustRightInd w:val="0"/>
        <w:jc w:val="both"/>
        <w:rPr>
          <w:color w:val="000000"/>
        </w:rPr>
      </w:pPr>
      <w:r w:rsidRPr="00B3018F">
        <w:rPr>
          <w:color w:val="000000"/>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 Wyłączenie, o którym mowa w zdaniu pierwszym, nie dotyczy umów o podwykonawstwo o wartości większej niż 50 000,00 zł.</w:t>
      </w:r>
    </w:p>
    <w:p w:rsidR="00395519" w:rsidRPr="00B3018F" w:rsidRDefault="00395519" w:rsidP="0030553D">
      <w:pPr>
        <w:numPr>
          <w:ilvl w:val="0"/>
          <w:numId w:val="24"/>
        </w:numPr>
        <w:tabs>
          <w:tab w:val="clear" w:pos="480"/>
        </w:tabs>
        <w:autoSpaceDE w:val="0"/>
        <w:autoSpaceDN w:val="0"/>
        <w:adjustRightInd w:val="0"/>
        <w:ind w:left="426" w:hanging="426"/>
        <w:jc w:val="both"/>
        <w:rPr>
          <w:color w:val="000000"/>
        </w:rPr>
      </w:pPr>
      <w:r w:rsidRPr="00B3018F">
        <w:rPr>
          <w:color w:val="000000"/>
        </w:rPr>
        <w:t>W przypadku, o k</w:t>
      </w:r>
      <w:r w:rsidR="00741197">
        <w:rPr>
          <w:color w:val="000000"/>
        </w:rPr>
        <w:t>tórym mowa w ust. 10</w:t>
      </w:r>
      <w:r w:rsidRPr="00B3018F">
        <w:rPr>
          <w:color w:val="000000"/>
        </w:rPr>
        <w:t>, jeżeli termin zapłaty wynagrodzenia jes</w:t>
      </w:r>
      <w:r>
        <w:rPr>
          <w:color w:val="000000"/>
        </w:rPr>
        <w:t>t dłuższy niż określony w ust. 4</w:t>
      </w:r>
      <w:r w:rsidRPr="00B3018F">
        <w:rPr>
          <w:color w:val="000000"/>
        </w:rPr>
        <w:t xml:space="preserve"> niniejszego paragrafu, Zamawiający poinformuje o tym Wykonawcę i wezwie go do doprowadzenia do zmiany tej umowy pod rygorem wystąpienia o zapłatę kary umownej, o której mowa w § 7 ust. 1 pkt 2) lit. g) niniejszej umowy.</w:t>
      </w:r>
    </w:p>
    <w:p w:rsidR="00395519" w:rsidRDefault="00395519" w:rsidP="0030553D">
      <w:pPr>
        <w:numPr>
          <w:ilvl w:val="0"/>
          <w:numId w:val="24"/>
        </w:numPr>
        <w:tabs>
          <w:tab w:val="clear" w:pos="480"/>
        </w:tabs>
        <w:autoSpaceDE w:val="0"/>
        <w:autoSpaceDN w:val="0"/>
        <w:adjustRightInd w:val="0"/>
        <w:ind w:left="426" w:hanging="426"/>
        <w:jc w:val="both"/>
        <w:rPr>
          <w:color w:val="000000"/>
        </w:rPr>
      </w:pPr>
      <w:r>
        <w:rPr>
          <w:color w:val="000000"/>
        </w:rPr>
        <w:t>Przepisy ust. 2–11</w:t>
      </w:r>
      <w:r w:rsidRPr="00B3018F">
        <w:rPr>
          <w:color w:val="000000"/>
        </w:rPr>
        <w:t xml:space="preserve"> stosuje się odpowiednio do zmian tej umowy o podwykonawstwo.</w:t>
      </w:r>
    </w:p>
    <w:p w:rsidR="00395519" w:rsidRPr="006D4A45" w:rsidRDefault="00395519" w:rsidP="0030553D">
      <w:pPr>
        <w:numPr>
          <w:ilvl w:val="0"/>
          <w:numId w:val="24"/>
        </w:numPr>
        <w:tabs>
          <w:tab w:val="clear" w:pos="480"/>
        </w:tabs>
        <w:autoSpaceDE w:val="0"/>
        <w:autoSpaceDN w:val="0"/>
        <w:adjustRightInd w:val="0"/>
        <w:ind w:left="426" w:hanging="426"/>
        <w:jc w:val="both"/>
        <w:rPr>
          <w:color w:val="000000"/>
        </w:rPr>
      </w:pPr>
      <w:r w:rsidRPr="00B3018F">
        <w:rPr>
          <w:color w:val="000000"/>
        </w:rPr>
        <w:t xml:space="preserve">Każdorazowa zmiana podwykonawcy oraz wprowadzenie nowego podwykonawcy wymaga akceptacji Zamawiającego w trybie określonym w ust. </w:t>
      </w:r>
      <w:r>
        <w:rPr>
          <w:color w:val="000000"/>
        </w:rPr>
        <w:t>2-11</w:t>
      </w:r>
      <w:r w:rsidRPr="00B3018F">
        <w:rPr>
          <w:color w:val="000000"/>
        </w:rPr>
        <w:t>.</w:t>
      </w:r>
    </w:p>
    <w:p w:rsidR="00395519" w:rsidRPr="00B3018F" w:rsidRDefault="00395519" w:rsidP="0030553D">
      <w:pPr>
        <w:numPr>
          <w:ilvl w:val="0"/>
          <w:numId w:val="24"/>
        </w:numPr>
        <w:tabs>
          <w:tab w:val="clear" w:pos="480"/>
        </w:tabs>
        <w:autoSpaceDE w:val="0"/>
        <w:autoSpaceDN w:val="0"/>
        <w:adjustRightInd w:val="0"/>
        <w:ind w:left="426" w:hanging="426"/>
        <w:jc w:val="both"/>
        <w:rPr>
          <w:color w:val="000000"/>
        </w:rPr>
      </w:pPr>
      <w:r w:rsidRPr="00B3018F">
        <w:rPr>
          <w:color w:val="000000"/>
        </w:rPr>
        <w:t xml:space="preserve">Jeżeli zmiana lub rezygnacja z podwykonawcy dotyczy podmiotu, na którego zasoby Wykonawca powoływał się, na zasadach określonych w art. 26 ust. 2b ustawy Prawo zamówień publicznych, w celu wykazania spełniania warunków udziału w postępowaniu, o których mowa w art. 22 ust.1 cytowanej ustawy, Wykonawca obowiązany jest wykazać Zamawiającemu, iż proponowany inny podwykonawca lub Wykonawca samodzielnie spełnia je w stopniu nie mniejszym niż wymagany w trakcie postępowania o udzielenie zamówienia. </w:t>
      </w:r>
    </w:p>
    <w:p w:rsidR="00395519" w:rsidRPr="006D4A45" w:rsidRDefault="00395519" w:rsidP="0030553D">
      <w:pPr>
        <w:numPr>
          <w:ilvl w:val="0"/>
          <w:numId w:val="24"/>
        </w:numPr>
        <w:tabs>
          <w:tab w:val="clear" w:pos="480"/>
        </w:tabs>
        <w:autoSpaceDE w:val="0"/>
        <w:autoSpaceDN w:val="0"/>
        <w:adjustRightInd w:val="0"/>
        <w:ind w:left="426" w:hanging="426"/>
        <w:jc w:val="both"/>
        <w:rPr>
          <w:color w:val="000000"/>
        </w:rPr>
      </w:pPr>
      <w:r w:rsidRPr="00B3018F">
        <w:rPr>
          <w:color w:val="000000"/>
        </w:rPr>
        <w:t>W pr</w:t>
      </w:r>
      <w:r>
        <w:rPr>
          <w:color w:val="000000"/>
        </w:rPr>
        <w:t>zypadku, o którym mowa w ust. 14</w:t>
      </w:r>
      <w:r w:rsidRPr="00B3018F">
        <w:rPr>
          <w:color w:val="000000"/>
        </w:rPr>
        <w:t xml:space="preserve"> Wykonawca obowiązany jest do przedłożenia Zamawiającemu oświadczeń podwykonawcy i dalszych podwykonawców, którzy byli związani umową z dotychczasowym podwykonawcą, potwierdzających zapłatę przez niego należnego wynagrodzenia za wykonaną część zamówienia.</w:t>
      </w:r>
    </w:p>
    <w:p w:rsidR="00395519" w:rsidRPr="00B3018F" w:rsidRDefault="00395519" w:rsidP="0030553D">
      <w:pPr>
        <w:numPr>
          <w:ilvl w:val="0"/>
          <w:numId w:val="24"/>
        </w:numPr>
        <w:tabs>
          <w:tab w:val="clear" w:pos="480"/>
        </w:tabs>
        <w:autoSpaceDE w:val="0"/>
        <w:autoSpaceDN w:val="0"/>
        <w:adjustRightInd w:val="0"/>
        <w:ind w:left="426" w:hanging="426"/>
        <w:jc w:val="both"/>
        <w:rPr>
          <w:color w:val="000000"/>
        </w:rPr>
      </w:pPr>
      <w:r w:rsidRPr="00B3018F">
        <w:rPr>
          <w:color w:val="000000"/>
        </w:rPr>
        <w:lastRenderedPageBreak/>
        <w:t>Zapłata wynagrodzenia Wykonawcy jest uwarunkowana przedstawieniem przez niego dowodów potwierdzających zapłatę wymagalnego wynagrodzenia podwykonawcom lub dalszym podwykonawcom.</w:t>
      </w:r>
    </w:p>
    <w:p w:rsidR="00395519" w:rsidRPr="00B3018F" w:rsidRDefault="00395519" w:rsidP="0030553D">
      <w:pPr>
        <w:numPr>
          <w:ilvl w:val="0"/>
          <w:numId w:val="24"/>
        </w:numPr>
        <w:tabs>
          <w:tab w:val="clear" w:pos="480"/>
        </w:tabs>
        <w:autoSpaceDE w:val="0"/>
        <w:autoSpaceDN w:val="0"/>
        <w:adjustRightInd w:val="0"/>
        <w:ind w:left="426" w:hanging="426"/>
        <w:jc w:val="both"/>
        <w:rPr>
          <w:color w:val="000000"/>
        </w:rPr>
      </w:pPr>
      <w:r w:rsidRPr="00B3018F">
        <w:rPr>
          <w:color w:val="00000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395519" w:rsidRPr="00B3018F" w:rsidRDefault="00395519" w:rsidP="0030553D">
      <w:pPr>
        <w:numPr>
          <w:ilvl w:val="0"/>
          <w:numId w:val="24"/>
        </w:numPr>
        <w:tabs>
          <w:tab w:val="clear" w:pos="480"/>
        </w:tabs>
        <w:autoSpaceDE w:val="0"/>
        <w:autoSpaceDN w:val="0"/>
        <w:adjustRightInd w:val="0"/>
        <w:ind w:left="426" w:hanging="426"/>
        <w:jc w:val="both"/>
        <w:rPr>
          <w:color w:val="000000"/>
        </w:rPr>
      </w:pPr>
      <w:r w:rsidRPr="00B3018F">
        <w:rPr>
          <w:color w:val="000000"/>
        </w:rPr>
        <w:t>Wynagr</w:t>
      </w:r>
      <w:r>
        <w:rPr>
          <w:color w:val="000000"/>
        </w:rPr>
        <w:t>odzenie, o którym mowa w ust. 17</w:t>
      </w:r>
      <w:r w:rsidRPr="00B3018F">
        <w:rPr>
          <w:color w:val="000000"/>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395519" w:rsidRPr="00B3018F" w:rsidRDefault="00395519" w:rsidP="0030553D">
      <w:pPr>
        <w:numPr>
          <w:ilvl w:val="0"/>
          <w:numId w:val="24"/>
        </w:numPr>
        <w:tabs>
          <w:tab w:val="clear" w:pos="480"/>
        </w:tabs>
        <w:autoSpaceDE w:val="0"/>
        <w:autoSpaceDN w:val="0"/>
        <w:adjustRightInd w:val="0"/>
        <w:ind w:left="426" w:hanging="426"/>
        <w:jc w:val="both"/>
        <w:rPr>
          <w:color w:val="000000"/>
        </w:rPr>
      </w:pPr>
      <w:r w:rsidRPr="00B3018F">
        <w:rPr>
          <w:color w:val="000000"/>
        </w:rPr>
        <w:t>Bezpośrednia zapłata obejmuje wyłącznie należne wynagrodzenie, bez odsetek, należnych podwykonawcy lub dalszemu podwykonawcy.</w:t>
      </w:r>
    </w:p>
    <w:p w:rsidR="00395519" w:rsidRPr="00B3018F" w:rsidRDefault="00395519" w:rsidP="0030553D">
      <w:pPr>
        <w:numPr>
          <w:ilvl w:val="0"/>
          <w:numId w:val="24"/>
        </w:numPr>
        <w:tabs>
          <w:tab w:val="clear" w:pos="480"/>
        </w:tabs>
        <w:autoSpaceDE w:val="0"/>
        <w:autoSpaceDN w:val="0"/>
        <w:adjustRightInd w:val="0"/>
        <w:ind w:left="426" w:hanging="426"/>
        <w:jc w:val="both"/>
        <w:rPr>
          <w:color w:val="000000"/>
        </w:rPr>
      </w:pPr>
      <w:r w:rsidRPr="00B3018F">
        <w:rPr>
          <w:color w:val="000000"/>
        </w:rPr>
        <w:t>Przed dokonaniem bezpośredniej zapłaty Zamawiający umożliwi wykonawcy zgłoszenie pisemnych uwag dotyczących zasadności bezpośredniej zapłaty wynagrodzenia podwykonawcy lub dalszemu podwyk</w:t>
      </w:r>
      <w:r>
        <w:rPr>
          <w:color w:val="000000"/>
        </w:rPr>
        <w:t>onawcy, o których mowa w ust. 17</w:t>
      </w:r>
      <w:r w:rsidRPr="00B3018F">
        <w:rPr>
          <w:color w:val="000000"/>
        </w:rPr>
        <w:t>. Zamawiający poinformuje Wykonawcę o terminie zgłaszania uwag, nie krótszym niż 7 dni od dnia doręczenia tej informacji.</w:t>
      </w:r>
    </w:p>
    <w:p w:rsidR="00395519" w:rsidRPr="00B3018F" w:rsidRDefault="00395519" w:rsidP="0030553D">
      <w:pPr>
        <w:numPr>
          <w:ilvl w:val="0"/>
          <w:numId w:val="24"/>
        </w:numPr>
        <w:tabs>
          <w:tab w:val="clear" w:pos="480"/>
        </w:tabs>
        <w:autoSpaceDE w:val="0"/>
        <w:autoSpaceDN w:val="0"/>
        <w:adjustRightInd w:val="0"/>
        <w:ind w:left="426" w:hanging="426"/>
        <w:jc w:val="both"/>
        <w:rPr>
          <w:color w:val="000000"/>
        </w:rPr>
      </w:pPr>
      <w:r w:rsidRPr="00B3018F">
        <w:rPr>
          <w:color w:val="000000"/>
        </w:rPr>
        <w:t>W przypadku zgłoszeni</w:t>
      </w:r>
      <w:r>
        <w:rPr>
          <w:color w:val="000000"/>
        </w:rPr>
        <w:t>a uwag, o których mowa w ust. 20</w:t>
      </w:r>
      <w:r w:rsidR="00B64E31">
        <w:rPr>
          <w:color w:val="000000"/>
        </w:rPr>
        <w:t>, w terminie wskazanym przez Z</w:t>
      </w:r>
      <w:r w:rsidRPr="00B3018F">
        <w:rPr>
          <w:color w:val="000000"/>
        </w:rPr>
        <w:t>amawiającego, Zamawiający może:</w:t>
      </w:r>
    </w:p>
    <w:p w:rsidR="00395519" w:rsidRPr="00B3018F" w:rsidRDefault="00395519" w:rsidP="0030553D">
      <w:pPr>
        <w:numPr>
          <w:ilvl w:val="0"/>
          <w:numId w:val="33"/>
        </w:numPr>
        <w:tabs>
          <w:tab w:val="left" w:pos="709"/>
        </w:tabs>
        <w:suppressAutoHyphens/>
        <w:ind w:left="709" w:hanging="283"/>
        <w:jc w:val="both"/>
        <w:rPr>
          <w:color w:val="000000"/>
        </w:rPr>
      </w:pPr>
      <w:r w:rsidRPr="00B3018F">
        <w:rPr>
          <w:color w:val="000000"/>
        </w:rPr>
        <w:t>nie dokonać bezpośredniej zapłaty wynagrodzenia podwykonawcy lub dalszemu podwykonawcy, jeżeli Wykonawca wykaże niezasadność takiej zapłaty albo</w:t>
      </w:r>
    </w:p>
    <w:p w:rsidR="00395519" w:rsidRPr="00B3018F" w:rsidRDefault="00395519" w:rsidP="0030553D">
      <w:pPr>
        <w:numPr>
          <w:ilvl w:val="0"/>
          <w:numId w:val="33"/>
        </w:numPr>
        <w:tabs>
          <w:tab w:val="left" w:pos="709"/>
        </w:tabs>
        <w:suppressAutoHyphens/>
        <w:ind w:left="709" w:hanging="283"/>
        <w:jc w:val="both"/>
        <w:rPr>
          <w:color w:val="000000"/>
        </w:rPr>
      </w:pPr>
      <w:r w:rsidRPr="00B3018F">
        <w:rPr>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395519" w:rsidRPr="00B3018F" w:rsidRDefault="00395519" w:rsidP="0030553D">
      <w:pPr>
        <w:numPr>
          <w:ilvl w:val="0"/>
          <w:numId w:val="33"/>
        </w:numPr>
        <w:tabs>
          <w:tab w:val="left" w:pos="709"/>
        </w:tabs>
        <w:suppressAutoHyphens/>
        <w:ind w:left="709" w:hanging="283"/>
        <w:jc w:val="both"/>
        <w:rPr>
          <w:color w:val="000000"/>
        </w:rPr>
      </w:pPr>
      <w:r w:rsidRPr="00B3018F">
        <w:rPr>
          <w:color w:val="000000"/>
        </w:rPr>
        <w:t>dokonać bezpośredniej zapłaty wynagrodzenia podwykonawcy lub dalszemu podwykonawcy, jeżeli podwykonawca lub dalszy podwykonawca wykaże zasadność takiej zapłaty.</w:t>
      </w:r>
    </w:p>
    <w:p w:rsidR="00395519" w:rsidRPr="00B3018F" w:rsidRDefault="00395519" w:rsidP="0030553D">
      <w:pPr>
        <w:pStyle w:val="Tekstpodstawowy"/>
        <w:numPr>
          <w:ilvl w:val="0"/>
          <w:numId w:val="24"/>
        </w:numPr>
        <w:tabs>
          <w:tab w:val="clear" w:pos="480"/>
        </w:tabs>
        <w:ind w:left="426" w:hanging="426"/>
        <w:jc w:val="both"/>
        <w:rPr>
          <w:b w:val="0"/>
          <w:color w:val="000000"/>
          <w:sz w:val="24"/>
        </w:rPr>
      </w:pPr>
      <w:r w:rsidRPr="00B3018F">
        <w:rPr>
          <w:b w:val="0"/>
          <w:color w:val="000000"/>
          <w:sz w:val="24"/>
        </w:rPr>
        <w:t>W przypadku dokonania bezpośredniej zapłaty podwykonawcy lub dalszemu podwyk</w:t>
      </w:r>
      <w:r>
        <w:rPr>
          <w:b w:val="0"/>
          <w:color w:val="000000"/>
          <w:sz w:val="24"/>
        </w:rPr>
        <w:t>onawcy, o których mowa w ust. 17</w:t>
      </w:r>
      <w:r w:rsidRPr="00B3018F">
        <w:rPr>
          <w:b w:val="0"/>
          <w:color w:val="000000"/>
          <w:sz w:val="24"/>
        </w:rPr>
        <w:t>, zamawiający potrąca kwotę wypłaconego wynagrodzenia z wynagrodzenia należnego wykonawcy.</w:t>
      </w:r>
    </w:p>
    <w:p w:rsidR="00395519" w:rsidRPr="00B3018F" w:rsidRDefault="00395519" w:rsidP="0030553D">
      <w:pPr>
        <w:pStyle w:val="Tekstprzypisudolnego"/>
        <w:numPr>
          <w:ilvl w:val="0"/>
          <w:numId w:val="24"/>
        </w:numPr>
        <w:tabs>
          <w:tab w:val="clear" w:pos="480"/>
        </w:tabs>
        <w:ind w:left="426" w:hanging="426"/>
        <w:jc w:val="both"/>
        <w:rPr>
          <w:bCs/>
          <w:color w:val="000000"/>
          <w:sz w:val="24"/>
          <w:szCs w:val="24"/>
        </w:rPr>
      </w:pPr>
      <w:r w:rsidRPr="00B3018F">
        <w:rPr>
          <w:color w:val="000000"/>
          <w:sz w:val="24"/>
          <w:szCs w:val="24"/>
        </w:rPr>
        <w:t>Wykonanie prac w podwykonawstwie nie zwalnia Wykonawcy z odpowiedzialności za wykonanie obowiązków wynikających z umowy i obowiązujących przepisów prawa. Wykonawca odpowiada za działania i zaniechania podwykonawców jak za własne.</w:t>
      </w:r>
    </w:p>
    <w:p w:rsidR="00395519" w:rsidRPr="00B3018F" w:rsidRDefault="00395519" w:rsidP="0030553D">
      <w:pPr>
        <w:pStyle w:val="Tekstprzypisudolnego"/>
        <w:numPr>
          <w:ilvl w:val="0"/>
          <w:numId w:val="24"/>
        </w:numPr>
        <w:tabs>
          <w:tab w:val="clear" w:pos="480"/>
        </w:tabs>
        <w:ind w:left="426" w:hanging="426"/>
        <w:jc w:val="both"/>
        <w:rPr>
          <w:bCs/>
          <w:color w:val="000000"/>
          <w:sz w:val="24"/>
          <w:szCs w:val="24"/>
        </w:rPr>
      </w:pPr>
      <w:r w:rsidRPr="00B3018F">
        <w:rPr>
          <w:color w:val="000000"/>
          <w:sz w:val="24"/>
          <w:szCs w:val="24"/>
        </w:rPr>
        <w:t>Zamawiający ma prawo odmówić zgody na zatrudnienie danego podwykonawcy, w szczególności w razie wątpliwości czy jest on zdolny do prawidłowego wykonania umowy, którą zamierza zawrzeć z Wykonawcą.</w:t>
      </w:r>
    </w:p>
    <w:p w:rsidR="00823A42" w:rsidRPr="00823A42" w:rsidRDefault="00395519" w:rsidP="0030553D">
      <w:pPr>
        <w:numPr>
          <w:ilvl w:val="0"/>
          <w:numId w:val="24"/>
        </w:numPr>
        <w:tabs>
          <w:tab w:val="clear" w:pos="480"/>
        </w:tabs>
        <w:ind w:left="426" w:hanging="426"/>
        <w:jc w:val="both"/>
        <w:rPr>
          <w:bCs/>
        </w:rPr>
      </w:pPr>
      <w:r w:rsidRPr="00B3018F">
        <w:rPr>
          <w:color w:val="000000"/>
        </w:rPr>
        <w:t>Zamawiający (Inspektor nadzoru inwestorskiego) może żądać od Wykonawcy zmiany albo odsunięcia Podwykonawcy, jeżeli sprzęt techniczny, osoby i kwalifikacje, którymi dysponuje Podwykonawca, nie dają rękojmi należytego wykonania powierzonych Podwykonawcy robót budowlanych lub dotrzymania terminów realizacji tych robót.</w:t>
      </w:r>
    </w:p>
    <w:p w:rsidR="00FE31F0" w:rsidRPr="00C1211C" w:rsidRDefault="00FE31F0" w:rsidP="00144DB9">
      <w:pPr>
        <w:jc w:val="both"/>
        <w:rPr>
          <w:bCs/>
          <w:sz w:val="20"/>
          <w:szCs w:val="20"/>
        </w:rPr>
      </w:pPr>
    </w:p>
    <w:p w:rsidR="00823A42" w:rsidRPr="00823A42" w:rsidRDefault="00823A42" w:rsidP="00823A42">
      <w:pPr>
        <w:jc w:val="center"/>
        <w:rPr>
          <w:b/>
          <w:bCs/>
        </w:rPr>
      </w:pPr>
      <w:r w:rsidRPr="00823A42">
        <w:rPr>
          <w:b/>
          <w:bCs/>
        </w:rPr>
        <w:t>§ 13</w:t>
      </w:r>
    </w:p>
    <w:p w:rsidR="00823A42" w:rsidRPr="002B6BB3" w:rsidRDefault="00823A42" w:rsidP="002B6BB3">
      <w:pPr>
        <w:spacing w:after="120"/>
        <w:jc w:val="center"/>
        <w:rPr>
          <w:b/>
          <w:bCs/>
        </w:rPr>
      </w:pPr>
      <w:r w:rsidRPr="00823A42">
        <w:rPr>
          <w:b/>
          <w:bCs/>
        </w:rPr>
        <w:t>Postanowienia końcowe</w:t>
      </w:r>
    </w:p>
    <w:p w:rsidR="00823A42" w:rsidRPr="00823A42" w:rsidRDefault="00823A42" w:rsidP="0030553D">
      <w:pPr>
        <w:numPr>
          <w:ilvl w:val="0"/>
          <w:numId w:val="16"/>
        </w:numPr>
        <w:ind w:left="426" w:hanging="426"/>
        <w:jc w:val="both"/>
      </w:pPr>
      <w:r w:rsidRPr="00823A42">
        <w:t>W sprawach nieuregulowanych niniejsza umową mają zastosowanie przepis</w:t>
      </w:r>
      <w:r w:rsidR="002B6BB3">
        <w:t>y K</w:t>
      </w:r>
      <w:r w:rsidRPr="00823A42">
        <w:t>odeksu cywilnego, ustawy Prawo budowlane oraz ustawy Prawo zamówień publicznych.</w:t>
      </w:r>
    </w:p>
    <w:p w:rsidR="00823A42" w:rsidRPr="00823A42" w:rsidRDefault="00823A42" w:rsidP="0030553D">
      <w:pPr>
        <w:numPr>
          <w:ilvl w:val="0"/>
          <w:numId w:val="16"/>
        </w:numPr>
        <w:ind w:left="426" w:hanging="426"/>
        <w:jc w:val="both"/>
        <w:rPr>
          <w:bCs/>
        </w:rPr>
      </w:pPr>
      <w:r w:rsidRPr="00823A42">
        <w:t>Spory mogące wyniknąć na tle niniejszej umowy strony poddają rozstrzygnięciu przez Sąd właściwy rzeczowo i miejscowo dla siedziby Zamawiającego.</w:t>
      </w:r>
    </w:p>
    <w:p w:rsidR="00823A42" w:rsidRPr="00823A42" w:rsidRDefault="00823A42" w:rsidP="0030553D">
      <w:pPr>
        <w:numPr>
          <w:ilvl w:val="0"/>
          <w:numId w:val="16"/>
        </w:numPr>
        <w:ind w:left="426" w:hanging="426"/>
        <w:jc w:val="both"/>
      </w:pPr>
      <w:r w:rsidRPr="00823A42">
        <w:lastRenderedPageBreak/>
        <w:t>Umowę sporządzono w dwóch jednobrzmiących egzemplarzach, po jednym dla każdej ze stron.</w:t>
      </w:r>
    </w:p>
    <w:p w:rsidR="00823A42" w:rsidRPr="00823A42" w:rsidRDefault="00823A42" w:rsidP="00823A42">
      <w:pPr>
        <w:ind w:firstLine="426"/>
        <w:rPr>
          <w:b/>
          <w:bCs/>
        </w:rPr>
      </w:pPr>
      <w:r w:rsidRPr="00823A42">
        <w:rPr>
          <w:b/>
          <w:bCs/>
        </w:rPr>
        <w:t xml:space="preserve">   </w:t>
      </w:r>
    </w:p>
    <w:p w:rsidR="00823A42" w:rsidRPr="00823A42" w:rsidRDefault="00823A42" w:rsidP="00B233B4">
      <w:pPr>
        <w:rPr>
          <w:b/>
          <w:bCs/>
        </w:rPr>
      </w:pPr>
    </w:p>
    <w:p w:rsidR="00823A42" w:rsidRPr="00823A42" w:rsidRDefault="00823A42" w:rsidP="00823A42">
      <w:pPr>
        <w:ind w:firstLine="426"/>
        <w:rPr>
          <w:b/>
          <w:bCs/>
        </w:rPr>
      </w:pPr>
      <w:r w:rsidRPr="00823A42">
        <w:rPr>
          <w:b/>
          <w:bCs/>
        </w:rPr>
        <w:t xml:space="preserve">    ZAMAWIAJĄCY</w:t>
      </w:r>
      <w:r w:rsidRPr="00823A42">
        <w:rPr>
          <w:b/>
          <w:bCs/>
        </w:rPr>
        <w:tab/>
      </w:r>
      <w:r w:rsidRPr="00823A42">
        <w:rPr>
          <w:b/>
          <w:bCs/>
        </w:rPr>
        <w:tab/>
      </w:r>
      <w:r w:rsidRPr="00823A42">
        <w:rPr>
          <w:b/>
          <w:bCs/>
        </w:rPr>
        <w:tab/>
      </w:r>
      <w:r w:rsidRPr="00823A42">
        <w:rPr>
          <w:b/>
          <w:bCs/>
        </w:rPr>
        <w:tab/>
      </w:r>
      <w:r w:rsidRPr="00823A42">
        <w:rPr>
          <w:b/>
          <w:bCs/>
        </w:rPr>
        <w:tab/>
      </w:r>
      <w:r w:rsidRPr="00823A42">
        <w:rPr>
          <w:b/>
          <w:bCs/>
        </w:rPr>
        <w:tab/>
      </w:r>
      <w:r w:rsidRPr="00823A42">
        <w:rPr>
          <w:b/>
          <w:bCs/>
        </w:rPr>
        <w:tab/>
        <w:t>WYKONAWCA</w:t>
      </w:r>
    </w:p>
    <w:p w:rsidR="00956848" w:rsidRDefault="00956848" w:rsidP="00891C3D">
      <w:pPr>
        <w:pStyle w:val="Tekstprzypisudolnego"/>
        <w:jc w:val="center"/>
        <w:rPr>
          <w:b/>
          <w:bCs/>
          <w:sz w:val="16"/>
          <w:szCs w:val="16"/>
        </w:rPr>
      </w:pPr>
    </w:p>
    <w:p w:rsidR="00823A42" w:rsidRDefault="00823A42" w:rsidP="007A68A1">
      <w:pPr>
        <w:pStyle w:val="Tekstprzypisudolnego"/>
        <w:rPr>
          <w:b/>
          <w:bCs/>
          <w:sz w:val="16"/>
          <w:szCs w:val="16"/>
        </w:rPr>
      </w:pPr>
    </w:p>
    <w:sectPr w:rsidR="00823A42" w:rsidSect="00E17752">
      <w:pgSz w:w="11906" w:h="16838"/>
      <w:pgMar w:top="1134" w:right="1134" w:bottom="1021" w:left="1134" w:header="709" w:footer="5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2A0" w:rsidRDefault="003072A0">
      <w:r>
        <w:separator/>
      </w:r>
    </w:p>
  </w:endnote>
  <w:endnote w:type="continuationSeparator" w:id="0">
    <w:p w:rsidR="003072A0" w:rsidRDefault="00307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Arial Unicode MS"/>
    <w:charset w:val="EE"/>
    <w:family w:val="auto"/>
    <w:pitch w:val="default"/>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entury Schoolbook">
    <w:panose1 w:val="02040604050505020304"/>
    <w:charset w:val="EE"/>
    <w:family w:val="roman"/>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TimesNewRomanPS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240" w:rsidRDefault="003072A0">
    <w:pPr>
      <w:pStyle w:val="Stopka"/>
      <w:jc w:val="center"/>
    </w:pPr>
    <w:r>
      <w:fldChar w:fldCharType="begin"/>
    </w:r>
    <w:r>
      <w:instrText xml:space="preserve"> PAGE   \* MERGEFORMAT </w:instrText>
    </w:r>
    <w:r>
      <w:fldChar w:fldCharType="separate"/>
    </w:r>
    <w:r w:rsidR="00AE280A">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778" w:rsidRDefault="003072A0">
    <w:pPr>
      <w:pStyle w:val="Stopka"/>
      <w:jc w:val="center"/>
    </w:pPr>
    <w:r>
      <w:fldChar w:fldCharType="begin"/>
    </w:r>
    <w:r>
      <w:instrText xml:space="preserve"> PAGE   \* MERGEFORMAT </w:instrText>
    </w:r>
    <w:r>
      <w:fldChar w:fldCharType="separate"/>
    </w:r>
    <w:r w:rsidR="00AE280A">
      <w:rPr>
        <w:noProof/>
      </w:rPr>
      <w:t>21</w:t>
    </w:r>
    <w:r>
      <w:rPr>
        <w:noProof/>
      </w:rPr>
      <w:fldChar w:fldCharType="end"/>
    </w:r>
  </w:p>
  <w:p w:rsidR="00942778" w:rsidRDefault="00942778">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778" w:rsidRDefault="003072A0">
    <w:pPr>
      <w:pStyle w:val="Stopka"/>
      <w:jc w:val="center"/>
    </w:pPr>
    <w:r>
      <w:fldChar w:fldCharType="begin"/>
    </w:r>
    <w:r>
      <w:instrText xml:space="preserve"> PAGE   \* MERGEFORMAT </w:instrText>
    </w:r>
    <w:r>
      <w:fldChar w:fldCharType="separate"/>
    </w:r>
    <w:r w:rsidR="00E17752">
      <w:rPr>
        <w:noProof/>
      </w:rPr>
      <w:t>70</w:t>
    </w:r>
    <w:r>
      <w:rPr>
        <w:noProof/>
      </w:rPr>
      <w:fldChar w:fldCharType="end"/>
    </w:r>
  </w:p>
  <w:p w:rsidR="00942778" w:rsidRDefault="0094277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2A0" w:rsidRDefault="003072A0">
      <w:r>
        <w:separator/>
      </w:r>
    </w:p>
  </w:footnote>
  <w:footnote w:type="continuationSeparator" w:id="0">
    <w:p w:rsidR="003072A0" w:rsidRDefault="003072A0">
      <w:r>
        <w:continuationSeparator/>
      </w:r>
    </w:p>
  </w:footnote>
  <w:footnote w:id="1">
    <w:p w:rsidR="00E82F3E" w:rsidRDefault="00E82F3E">
      <w:pPr>
        <w:pStyle w:val="Tekstprzypisudolnego"/>
      </w:pPr>
      <w:r>
        <w:rPr>
          <w:rStyle w:val="Odwoanieprzypisudolnego"/>
        </w:rPr>
        <w:footnoteRef/>
      </w:r>
      <w:r>
        <w:t xml:space="preserve"> </w:t>
      </w:r>
      <w:r w:rsidRPr="00E82F3E">
        <w:t>Zakres udostępnianych zasobów niezbędnych do potw</w:t>
      </w:r>
      <w:r>
        <w:t xml:space="preserve">ierdzenia spełniania warunków: </w:t>
      </w:r>
    </w:p>
    <w:p w:rsidR="00E82F3E" w:rsidRDefault="00E82F3E" w:rsidP="0025277E">
      <w:pPr>
        <w:pStyle w:val="Tekstprzypisudolnego"/>
        <w:numPr>
          <w:ilvl w:val="0"/>
          <w:numId w:val="48"/>
        </w:numPr>
        <w:ind w:left="426" w:hanging="284"/>
      </w:pPr>
      <w:r>
        <w:t>zdolność finansowa / ekonomiczna,</w:t>
      </w:r>
    </w:p>
    <w:p w:rsidR="00E82F3E" w:rsidRDefault="00E82F3E" w:rsidP="0025277E">
      <w:pPr>
        <w:pStyle w:val="Tekstprzypisudolnego"/>
        <w:numPr>
          <w:ilvl w:val="0"/>
          <w:numId w:val="48"/>
        </w:numPr>
        <w:ind w:left="426" w:hanging="284"/>
      </w:pPr>
      <w:r w:rsidRPr="00E82F3E">
        <w:t>zdolno</w:t>
      </w:r>
      <w:r>
        <w:t>ść techniczna - doświadczenie,</w:t>
      </w:r>
    </w:p>
    <w:p w:rsidR="00E82F3E" w:rsidRDefault="00E82F3E" w:rsidP="0025277E">
      <w:pPr>
        <w:pStyle w:val="Tekstprzypisudolnego"/>
        <w:numPr>
          <w:ilvl w:val="0"/>
          <w:numId w:val="48"/>
        </w:numPr>
        <w:ind w:left="426" w:hanging="284"/>
      </w:pPr>
      <w:r w:rsidRPr="00E82F3E">
        <w:t>zdolność zawodowa - osoby zdolne do wykonania zamówienia (imię i nazwisko, funkcja lub  zakres wykonywanych czynności</w:t>
      </w:r>
      <w:r>
        <w:t>).</w:t>
      </w:r>
    </w:p>
  </w:footnote>
  <w:footnote w:id="2">
    <w:p w:rsidR="00591548" w:rsidRDefault="00591548">
      <w:pPr>
        <w:pStyle w:val="Tekstprzypisudolnego"/>
      </w:pPr>
      <w:r>
        <w:rPr>
          <w:rStyle w:val="Odwoanieprzypisudolnego"/>
        </w:rPr>
        <w:footnoteRef/>
      </w:r>
      <w:r>
        <w:t xml:space="preserve"> </w:t>
      </w:r>
      <w:r w:rsidRPr="00591548">
        <w:t>np. podwykonawstwo, konsultacje, doradztwo. W odniesieniu do warunków dotyczących kwalifikacji zawodowych lub doświad</w:t>
      </w:r>
      <w:r>
        <w:t>czenia wykonawcy</w:t>
      </w:r>
      <w:r w:rsidRPr="00591548">
        <w:t xml:space="preserve"> mogą  polegać  z</w:t>
      </w:r>
      <w:r w:rsidR="000A3839">
        <w:t>dolnościach  innych  podmiotów, jeśli podmioty</w:t>
      </w:r>
      <w:r w:rsidRPr="00591548">
        <w:t xml:space="preserve"> zrealizują  roboty  budowlane</w:t>
      </w:r>
      <w:r>
        <w:t xml:space="preserve"> lub usługi, do</w:t>
      </w:r>
      <w:r w:rsidRPr="00591548">
        <w:t xml:space="preserve"> realizacji </w:t>
      </w:r>
      <w:r>
        <w:t>których</w:t>
      </w:r>
      <w:r w:rsidRPr="00591548">
        <w:t xml:space="preserve"> te zdolności są wymagane</w:t>
      </w:r>
      <w:r>
        <w:t>.</w:t>
      </w:r>
    </w:p>
  </w:footnote>
  <w:footnote w:id="3">
    <w:p w:rsidR="00954374" w:rsidRDefault="00954374">
      <w:pPr>
        <w:pStyle w:val="Tekstprzypisudolnego"/>
      </w:pPr>
      <w:r>
        <w:rPr>
          <w:rStyle w:val="Odwoanieprzypisudolnego"/>
        </w:rPr>
        <w:footnoteRef/>
      </w:r>
      <w:r>
        <w:t xml:space="preserve"> </w:t>
      </w:r>
      <w:r w:rsidRPr="00954374">
        <w:t>np. umowa o podwykonawstwo, umowa cywilno-prawna, umowa o współpracy.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00000004"/>
    <w:multiLevelType w:val="singleLevel"/>
    <w:tmpl w:val="00000004"/>
    <w:name w:val="WW8Num4"/>
    <w:lvl w:ilvl="0">
      <w:start w:val="2"/>
      <w:numFmt w:val="lowerLetter"/>
      <w:lvlText w:val="%1)"/>
      <w:lvlJc w:val="left"/>
      <w:pPr>
        <w:tabs>
          <w:tab w:val="num" w:pos="283"/>
        </w:tabs>
        <w:ind w:left="283" w:hanging="283"/>
      </w:pPr>
    </w:lvl>
  </w:abstractNum>
  <w:abstractNum w:abstractNumId="2">
    <w:nsid w:val="00000005"/>
    <w:multiLevelType w:val="singleLevel"/>
    <w:tmpl w:val="00000005"/>
    <w:name w:val="WW8Num5"/>
    <w:lvl w:ilvl="0">
      <w:start w:val="1"/>
      <w:numFmt w:val="lowerLetter"/>
      <w:lvlText w:val="%1)"/>
      <w:lvlJc w:val="left"/>
      <w:pPr>
        <w:tabs>
          <w:tab w:val="num" w:pos="283"/>
        </w:tabs>
        <w:ind w:left="283" w:hanging="283"/>
      </w:pPr>
    </w:lvl>
  </w:abstractNum>
  <w:abstractNum w:abstractNumId="3">
    <w:nsid w:val="00000006"/>
    <w:multiLevelType w:val="singleLevel"/>
    <w:tmpl w:val="00000006"/>
    <w:name w:val="WW8Num6"/>
    <w:lvl w:ilvl="0">
      <w:start w:val="1"/>
      <w:numFmt w:val="lowerLetter"/>
      <w:lvlText w:val="%1)"/>
      <w:lvlJc w:val="left"/>
      <w:pPr>
        <w:tabs>
          <w:tab w:val="num" w:pos="283"/>
        </w:tabs>
        <w:ind w:left="283" w:hanging="283"/>
      </w:pPr>
    </w:lvl>
  </w:abstractNum>
  <w:abstractNum w:abstractNumId="4">
    <w:nsid w:val="00000008"/>
    <w:multiLevelType w:val="singleLevel"/>
    <w:tmpl w:val="00000008"/>
    <w:name w:val="WW8Num9"/>
    <w:lvl w:ilvl="0">
      <w:start w:val="1"/>
      <w:numFmt w:val="lowerLetter"/>
      <w:lvlText w:val="%1)"/>
      <w:lvlJc w:val="left"/>
      <w:pPr>
        <w:tabs>
          <w:tab w:val="num" w:pos="283"/>
        </w:tabs>
        <w:ind w:left="283" w:hanging="283"/>
      </w:pPr>
    </w:lvl>
  </w:abstractNum>
  <w:abstractNum w:abstractNumId="5">
    <w:nsid w:val="00000009"/>
    <w:multiLevelType w:val="singleLevel"/>
    <w:tmpl w:val="00000009"/>
    <w:name w:val="WW8Num10"/>
    <w:lvl w:ilvl="0">
      <w:start w:val="1"/>
      <w:numFmt w:val="lowerLetter"/>
      <w:lvlText w:val="%1)"/>
      <w:lvlJc w:val="left"/>
      <w:pPr>
        <w:tabs>
          <w:tab w:val="num" w:pos="567"/>
        </w:tabs>
        <w:ind w:left="567" w:hanging="283"/>
      </w:pPr>
    </w:lvl>
  </w:abstractNum>
  <w:abstractNum w:abstractNumId="6">
    <w:nsid w:val="0000000A"/>
    <w:multiLevelType w:val="hybridMultilevel"/>
    <w:tmpl w:val="580BD78E"/>
    <w:lvl w:ilvl="0" w:tplc="FFFFFFFF">
      <w:start w:val="1"/>
      <w:numFmt w:val="lowerLetter"/>
      <w:lvlText w:val="%1)"/>
      <w:lvlJc w:val="left"/>
    </w:lvl>
    <w:lvl w:ilvl="1" w:tplc="FFFFFFFF">
      <w:start w:val="1"/>
      <w:numFmt w:val="bullet"/>
      <w:lvlText w:val=" "/>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B"/>
    <w:multiLevelType w:val="singleLevel"/>
    <w:tmpl w:val="0415000F"/>
    <w:lvl w:ilvl="0">
      <w:start w:val="1"/>
      <w:numFmt w:val="decimal"/>
      <w:lvlText w:val="%1."/>
      <w:lvlJc w:val="left"/>
      <w:pPr>
        <w:ind w:left="360" w:hanging="360"/>
      </w:pPr>
    </w:lvl>
  </w:abstractNum>
  <w:abstractNum w:abstractNumId="8">
    <w:nsid w:val="0000000C"/>
    <w:multiLevelType w:val="hybridMultilevel"/>
    <w:tmpl w:val="3855585C"/>
    <w:lvl w:ilvl="0" w:tplc="FFFFFFFF">
      <w:start w:val="6"/>
      <w:numFmt w:val="decimal"/>
      <w:lvlText w:val="%1."/>
      <w:lvlJc w:val="left"/>
    </w:lvl>
    <w:lvl w:ilvl="1" w:tplc="FFFFFFFF">
      <w:start w:val="1"/>
      <w:numFmt w:val="decimal"/>
      <w:lvlText w:val="%2)"/>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D"/>
    <w:multiLevelType w:val="singleLevel"/>
    <w:tmpl w:val="0000000D"/>
    <w:name w:val="WW8Num14"/>
    <w:lvl w:ilvl="0">
      <w:start w:val="1"/>
      <w:numFmt w:val="lowerLetter"/>
      <w:lvlText w:val="%1)"/>
      <w:lvlJc w:val="left"/>
      <w:pPr>
        <w:tabs>
          <w:tab w:val="num" w:pos="283"/>
        </w:tabs>
        <w:ind w:left="283" w:hanging="283"/>
      </w:pPr>
    </w:lvl>
  </w:abstractNum>
  <w:abstractNum w:abstractNumId="10">
    <w:nsid w:val="0000000F"/>
    <w:multiLevelType w:val="singleLevel"/>
    <w:tmpl w:val="0000000F"/>
    <w:name w:val="WW8Num17"/>
    <w:lvl w:ilvl="0">
      <w:start w:val="1"/>
      <w:numFmt w:val="decimal"/>
      <w:lvlText w:val="%1."/>
      <w:lvlJc w:val="left"/>
      <w:pPr>
        <w:tabs>
          <w:tab w:val="num" w:pos="283"/>
        </w:tabs>
        <w:ind w:left="283" w:hanging="283"/>
      </w:pPr>
    </w:lvl>
  </w:abstractNum>
  <w:abstractNum w:abstractNumId="11">
    <w:nsid w:val="00000010"/>
    <w:multiLevelType w:val="singleLevel"/>
    <w:tmpl w:val="00000010"/>
    <w:name w:val="WW8Num18"/>
    <w:lvl w:ilvl="0">
      <w:start w:val="1"/>
      <w:numFmt w:val="lowerLetter"/>
      <w:lvlText w:val="%1)"/>
      <w:lvlJc w:val="left"/>
      <w:pPr>
        <w:tabs>
          <w:tab w:val="num" w:pos="283"/>
        </w:tabs>
        <w:ind w:left="283" w:hanging="283"/>
      </w:pPr>
    </w:lvl>
  </w:abstractNum>
  <w:abstractNum w:abstractNumId="12">
    <w:nsid w:val="0000001B"/>
    <w:multiLevelType w:val="singleLevel"/>
    <w:tmpl w:val="0000001B"/>
    <w:name w:val="WW8Num27"/>
    <w:lvl w:ilvl="0">
      <w:start w:val="1"/>
      <w:numFmt w:val="lowerLetter"/>
      <w:lvlText w:val="%1) "/>
      <w:lvlJc w:val="left"/>
      <w:pPr>
        <w:tabs>
          <w:tab w:val="num" w:pos="0"/>
        </w:tabs>
        <w:ind w:left="567" w:hanging="283"/>
      </w:pPr>
      <w:rPr>
        <w:rFonts w:ascii="Arial" w:hAnsi="Arial"/>
        <w:b w:val="0"/>
        <w:i w:val="0"/>
        <w:sz w:val="20"/>
        <w:u w:val="none"/>
      </w:rPr>
    </w:lvl>
  </w:abstractNum>
  <w:abstractNum w:abstractNumId="13">
    <w:nsid w:val="0000001F"/>
    <w:multiLevelType w:val="multilevel"/>
    <w:tmpl w:val="0000001F"/>
    <w:name w:val="WW8Num31"/>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25"/>
    <w:multiLevelType w:val="singleLevel"/>
    <w:tmpl w:val="DFC8BEA2"/>
    <w:lvl w:ilvl="0">
      <w:start w:val="1"/>
      <w:numFmt w:val="bullet"/>
      <w:lvlText w:val=""/>
      <w:lvlJc w:val="left"/>
      <w:pPr>
        <w:ind w:left="1146" w:hanging="360"/>
      </w:pPr>
      <w:rPr>
        <w:rFonts w:ascii="Wingdings" w:hAnsi="Wingdings" w:cs="Symbol" w:hint="default"/>
        <w:color w:val="000000"/>
        <w:sz w:val="18"/>
        <w:szCs w:val="18"/>
      </w:rPr>
    </w:lvl>
  </w:abstractNum>
  <w:abstractNum w:abstractNumId="16">
    <w:nsid w:val="0000002A"/>
    <w:multiLevelType w:val="singleLevel"/>
    <w:tmpl w:val="0000002A"/>
    <w:name w:val="WW8Num42"/>
    <w:lvl w:ilvl="0">
      <w:numFmt w:val="bullet"/>
      <w:lvlText w:val="-"/>
      <w:lvlJc w:val="left"/>
      <w:pPr>
        <w:tabs>
          <w:tab w:val="num" w:pos="0"/>
        </w:tabs>
        <w:ind w:left="720" w:hanging="360"/>
      </w:pPr>
      <w:rPr>
        <w:rFonts w:ascii="Times New Roman" w:hAnsi="Times New Roman"/>
        <w:b w:val="0"/>
      </w:rPr>
    </w:lvl>
  </w:abstractNum>
  <w:abstractNum w:abstractNumId="17">
    <w:nsid w:val="050424B3"/>
    <w:multiLevelType w:val="hybridMultilevel"/>
    <w:tmpl w:val="6980D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C1C31B4"/>
    <w:multiLevelType w:val="hybridMultilevel"/>
    <w:tmpl w:val="FA761514"/>
    <w:lvl w:ilvl="0" w:tplc="C33A2234">
      <w:numFmt w:val="bullet"/>
      <w:lvlText w:val="-"/>
      <w:lvlJc w:val="left"/>
      <w:pPr>
        <w:ind w:left="1428" w:hanging="360"/>
      </w:pPr>
      <w:rPr>
        <w:rFonts w:ascii="Garamond" w:eastAsia="Times New Roman" w:hAnsi="Garamond" w:cs="Tahoma"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nsid w:val="0E870AA8"/>
    <w:multiLevelType w:val="hybridMultilevel"/>
    <w:tmpl w:val="DCFE907E"/>
    <w:lvl w:ilvl="0" w:tplc="04150011">
      <w:start w:val="1"/>
      <w:numFmt w:val="decimal"/>
      <w:lvlText w:val="%1)"/>
      <w:lvlJc w:val="left"/>
      <w:pPr>
        <w:ind w:left="1566" w:hanging="360"/>
      </w:pPr>
    </w:lvl>
    <w:lvl w:ilvl="1" w:tplc="04150019" w:tentative="1">
      <w:start w:val="1"/>
      <w:numFmt w:val="lowerLetter"/>
      <w:lvlText w:val="%2."/>
      <w:lvlJc w:val="left"/>
      <w:pPr>
        <w:ind w:left="2286" w:hanging="360"/>
      </w:pPr>
    </w:lvl>
    <w:lvl w:ilvl="2" w:tplc="0415001B" w:tentative="1">
      <w:start w:val="1"/>
      <w:numFmt w:val="lowerRoman"/>
      <w:lvlText w:val="%3."/>
      <w:lvlJc w:val="right"/>
      <w:pPr>
        <w:ind w:left="3006" w:hanging="180"/>
      </w:pPr>
    </w:lvl>
    <w:lvl w:ilvl="3" w:tplc="0415000F" w:tentative="1">
      <w:start w:val="1"/>
      <w:numFmt w:val="decimal"/>
      <w:lvlText w:val="%4."/>
      <w:lvlJc w:val="left"/>
      <w:pPr>
        <w:ind w:left="3726" w:hanging="360"/>
      </w:pPr>
    </w:lvl>
    <w:lvl w:ilvl="4" w:tplc="04150019" w:tentative="1">
      <w:start w:val="1"/>
      <w:numFmt w:val="lowerLetter"/>
      <w:lvlText w:val="%5."/>
      <w:lvlJc w:val="left"/>
      <w:pPr>
        <w:ind w:left="4446" w:hanging="360"/>
      </w:pPr>
    </w:lvl>
    <w:lvl w:ilvl="5" w:tplc="0415001B" w:tentative="1">
      <w:start w:val="1"/>
      <w:numFmt w:val="lowerRoman"/>
      <w:lvlText w:val="%6."/>
      <w:lvlJc w:val="right"/>
      <w:pPr>
        <w:ind w:left="5166" w:hanging="180"/>
      </w:pPr>
    </w:lvl>
    <w:lvl w:ilvl="6" w:tplc="0415000F" w:tentative="1">
      <w:start w:val="1"/>
      <w:numFmt w:val="decimal"/>
      <w:lvlText w:val="%7."/>
      <w:lvlJc w:val="left"/>
      <w:pPr>
        <w:ind w:left="5886" w:hanging="360"/>
      </w:pPr>
    </w:lvl>
    <w:lvl w:ilvl="7" w:tplc="04150019" w:tentative="1">
      <w:start w:val="1"/>
      <w:numFmt w:val="lowerLetter"/>
      <w:lvlText w:val="%8."/>
      <w:lvlJc w:val="left"/>
      <w:pPr>
        <w:ind w:left="6606" w:hanging="360"/>
      </w:pPr>
    </w:lvl>
    <w:lvl w:ilvl="8" w:tplc="0415001B" w:tentative="1">
      <w:start w:val="1"/>
      <w:numFmt w:val="lowerRoman"/>
      <w:lvlText w:val="%9."/>
      <w:lvlJc w:val="right"/>
      <w:pPr>
        <w:ind w:left="7326" w:hanging="180"/>
      </w:pPr>
    </w:lvl>
  </w:abstractNum>
  <w:abstractNum w:abstractNumId="20">
    <w:nsid w:val="0FFD220F"/>
    <w:multiLevelType w:val="hybridMultilevel"/>
    <w:tmpl w:val="B438378A"/>
    <w:lvl w:ilvl="0" w:tplc="62D850DA">
      <w:start w:val="1"/>
      <w:numFmt w:val="bullet"/>
      <w:lvlText w:val="-"/>
      <w:lvlJc w:val="left"/>
      <w:pPr>
        <w:ind w:left="1146" w:hanging="360"/>
      </w:pPr>
      <w:rPr>
        <w:rFonts w:ascii="Times New Roman" w:eastAsia="Times New Roman" w:hAnsi="Times New Roman" w:cs="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nsid w:val="138A55C2"/>
    <w:multiLevelType w:val="hybridMultilevel"/>
    <w:tmpl w:val="AB4E60FA"/>
    <w:lvl w:ilvl="0" w:tplc="DD3A955E">
      <w:start w:val="1"/>
      <w:numFmt w:val="lowerLetter"/>
      <w:lvlText w:val="%1)"/>
      <w:lvlJc w:val="left"/>
      <w:pPr>
        <w:ind w:left="720" w:hanging="360"/>
      </w:pPr>
      <w:rPr>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5587F13"/>
    <w:multiLevelType w:val="hybridMultilevel"/>
    <w:tmpl w:val="C08C36B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nsid w:val="16270FD2"/>
    <w:multiLevelType w:val="hybridMultilevel"/>
    <w:tmpl w:val="4E823BD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nsid w:val="191A3514"/>
    <w:multiLevelType w:val="hybridMultilevel"/>
    <w:tmpl w:val="F2E4CE1E"/>
    <w:lvl w:ilvl="0" w:tplc="C33A2234">
      <w:numFmt w:val="bullet"/>
      <w:lvlText w:val="-"/>
      <w:lvlJc w:val="left"/>
      <w:pPr>
        <w:ind w:left="1428" w:hanging="360"/>
      </w:pPr>
      <w:rPr>
        <w:rFonts w:ascii="Garamond" w:eastAsia="Times New Roman" w:hAnsi="Garamond" w:cs="Tahoma"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nsid w:val="1BAE2283"/>
    <w:multiLevelType w:val="hybridMultilevel"/>
    <w:tmpl w:val="D1E4CA8E"/>
    <w:lvl w:ilvl="0" w:tplc="0415000F">
      <w:start w:val="1"/>
      <w:numFmt w:val="decimal"/>
      <w:lvlText w:val="%1."/>
      <w:lvlJc w:val="left"/>
      <w:pPr>
        <w:ind w:left="1080" w:hanging="360"/>
      </w:pPr>
    </w:lvl>
    <w:lvl w:ilvl="1" w:tplc="0076E936">
      <w:start w:val="1"/>
      <w:numFmt w:val="bullet"/>
      <w:lvlText w:val="-"/>
      <w:lvlJc w:val="left"/>
      <w:pPr>
        <w:tabs>
          <w:tab w:val="num" w:pos="1800"/>
        </w:tabs>
        <w:ind w:left="1800" w:hanging="360"/>
      </w:pPr>
      <w:rPr>
        <w:rFonts w:ascii="Arial" w:hAnsi="Arial"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1BC75233"/>
    <w:multiLevelType w:val="hybridMultilevel"/>
    <w:tmpl w:val="6316AA4E"/>
    <w:lvl w:ilvl="0" w:tplc="00000004">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1BD27B62"/>
    <w:multiLevelType w:val="hybridMultilevel"/>
    <w:tmpl w:val="6D363E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BE146BE"/>
    <w:multiLevelType w:val="hybridMultilevel"/>
    <w:tmpl w:val="72709F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BE43F0A"/>
    <w:multiLevelType w:val="multilevel"/>
    <w:tmpl w:val="2E68D23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1C8E2EF5"/>
    <w:multiLevelType w:val="hybridMultilevel"/>
    <w:tmpl w:val="3A04275A"/>
    <w:lvl w:ilvl="0" w:tplc="00000006">
      <w:numFmt w:val="bullet"/>
      <w:lvlText w:val="-"/>
      <w:lvlJc w:val="left"/>
      <w:pPr>
        <w:ind w:left="1315" w:hanging="360"/>
      </w:pPr>
      <w:rPr>
        <w:rFonts w:ascii="Times New Roman" w:hAnsi="Times New Roman"/>
        <w:b w:val="0"/>
      </w:rPr>
    </w:lvl>
    <w:lvl w:ilvl="1" w:tplc="04150003" w:tentative="1">
      <w:start w:val="1"/>
      <w:numFmt w:val="bullet"/>
      <w:lvlText w:val="o"/>
      <w:lvlJc w:val="left"/>
      <w:pPr>
        <w:ind w:left="2035" w:hanging="360"/>
      </w:pPr>
      <w:rPr>
        <w:rFonts w:ascii="Courier New" w:hAnsi="Courier New" w:cs="Courier New" w:hint="default"/>
      </w:rPr>
    </w:lvl>
    <w:lvl w:ilvl="2" w:tplc="04150005" w:tentative="1">
      <w:start w:val="1"/>
      <w:numFmt w:val="bullet"/>
      <w:lvlText w:val=""/>
      <w:lvlJc w:val="left"/>
      <w:pPr>
        <w:ind w:left="2755" w:hanging="360"/>
      </w:pPr>
      <w:rPr>
        <w:rFonts w:ascii="Wingdings" w:hAnsi="Wingdings" w:hint="default"/>
      </w:rPr>
    </w:lvl>
    <w:lvl w:ilvl="3" w:tplc="04150001" w:tentative="1">
      <w:start w:val="1"/>
      <w:numFmt w:val="bullet"/>
      <w:lvlText w:val=""/>
      <w:lvlJc w:val="left"/>
      <w:pPr>
        <w:ind w:left="3475" w:hanging="360"/>
      </w:pPr>
      <w:rPr>
        <w:rFonts w:ascii="Symbol" w:hAnsi="Symbol" w:hint="default"/>
      </w:rPr>
    </w:lvl>
    <w:lvl w:ilvl="4" w:tplc="04150003" w:tentative="1">
      <w:start w:val="1"/>
      <w:numFmt w:val="bullet"/>
      <w:lvlText w:val="o"/>
      <w:lvlJc w:val="left"/>
      <w:pPr>
        <w:ind w:left="4195" w:hanging="360"/>
      </w:pPr>
      <w:rPr>
        <w:rFonts w:ascii="Courier New" w:hAnsi="Courier New" w:cs="Courier New" w:hint="default"/>
      </w:rPr>
    </w:lvl>
    <w:lvl w:ilvl="5" w:tplc="04150005" w:tentative="1">
      <w:start w:val="1"/>
      <w:numFmt w:val="bullet"/>
      <w:lvlText w:val=""/>
      <w:lvlJc w:val="left"/>
      <w:pPr>
        <w:ind w:left="4915" w:hanging="360"/>
      </w:pPr>
      <w:rPr>
        <w:rFonts w:ascii="Wingdings" w:hAnsi="Wingdings" w:hint="default"/>
      </w:rPr>
    </w:lvl>
    <w:lvl w:ilvl="6" w:tplc="04150001" w:tentative="1">
      <w:start w:val="1"/>
      <w:numFmt w:val="bullet"/>
      <w:lvlText w:val=""/>
      <w:lvlJc w:val="left"/>
      <w:pPr>
        <w:ind w:left="5635" w:hanging="360"/>
      </w:pPr>
      <w:rPr>
        <w:rFonts w:ascii="Symbol" w:hAnsi="Symbol" w:hint="default"/>
      </w:rPr>
    </w:lvl>
    <w:lvl w:ilvl="7" w:tplc="04150003" w:tentative="1">
      <w:start w:val="1"/>
      <w:numFmt w:val="bullet"/>
      <w:lvlText w:val="o"/>
      <w:lvlJc w:val="left"/>
      <w:pPr>
        <w:ind w:left="6355" w:hanging="360"/>
      </w:pPr>
      <w:rPr>
        <w:rFonts w:ascii="Courier New" w:hAnsi="Courier New" w:cs="Courier New" w:hint="default"/>
      </w:rPr>
    </w:lvl>
    <w:lvl w:ilvl="8" w:tplc="04150005" w:tentative="1">
      <w:start w:val="1"/>
      <w:numFmt w:val="bullet"/>
      <w:lvlText w:val=""/>
      <w:lvlJc w:val="left"/>
      <w:pPr>
        <w:ind w:left="7075" w:hanging="360"/>
      </w:pPr>
      <w:rPr>
        <w:rFonts w:ascii="Wingdings" w:hAnsi="Wingdings" w:hint="default"/>
      </w:rPr>
    </w:lvl>
  </w:abstractNum>
  <w:abstractNum w:abstractNumId="32">
    <w:nsid w:val="23801D17"/>
    <w:multiLevelType w:val="singleLevel"/>
    <w:tmpl w:val="0415000F"/>
    <w:lvl w:ilvl="0">
      <w:start w:val="1"/>
      <w:numFmt w:val="decimal"/>
      <w:lvlText w:val="%1."/>
      <w:lvlJc w:val="left"/>
      <w:pPr>
        <w:tabs>
          <w:tab w:val="num" w:pos="360"/>
        </w:tabs>
        <w:ind w:left="360" w:hanging="360"/>
      </w:pPr>
    </w:lvl>
  </w:abstractNum>
  <w:abstractNum w:abstractNumId="33">
    <w:nsid w:val="24045642"/>
    <w:multiLevelType w:val="hybridMultilevel"/>
    <w:tmpl w:val="B964D750"/>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4">
    <w:nsid w:val="27E41899"/>
    <w:multiLevelType w:val="hybridMultilevel"/>
    <w:tmpl w:val="4E0447AA"/>
    <w:name w:val="WW8Num102"/>
    <w:lvl w:ilvl="0" w:tplc="04150011">
      <w:start w:val="1"/>
      <w:numFmt w:val="decimal"/>
      <w:lvlText w:val="%1)"/>
      <w:lvlJc w:val="left"/>
      <w:pPr>
        <w:ind w:left="1148" w:hanging="360"/>
      </w:pPr>
    </w:lvl>
    <w:lvl w:ilvl="1" w:tplc="04150019" w:tentative="1">
      <w:start w:val="1"/>
      <w:numFmt w:val="lowerLetter"/>
      <w:lvlText w:val="%2."/>
      <w:lvlJc w:val="left"/>
      <w:pPr>
        <w:ind w:left="1868" w:hanging="360"/>
      </w:pPr>
    </w:lvl>
    <w:lvl w:ilvl="2" w:tplc="0415001B" w:tentative="1">
      <w:start w:val="1"/>
      <w:numFmt w:val="lowerRoman"/>
      <w:lvlText w:val="%3."/>
      <w:lvlJc w:val="right"/>
      <w:pPr>
        <w:ind w:left="2588" w:hanging="180"/>
      </w:pPr>
    </w:lvl>
    <w:lvl w:ilvl="3" w:tplc="0415000F" w:tentative="1">
      <w:start w:val="1"/>
      <w:numFmt w:val="decimal"/>
      <w:lvlText w:val="%4."/>
      <w:lvlJc w:val="left"/>
      <w:pPr>
        <w:ind w:left="3308" w:hanging="360"/>
      </w:pPr>
    </w:lvl>
    <w:lvl w:ilvl="4" w:tplc="04150019" w:tentative="1">
      <w:start w:val="1"/>
      <w:numFmt w:val="lowerLetter"/>
      <w:lvlText w:val="%5."/>
      <w:lvlJc w:val="left"/>
      <w:pPr>
        <w:ind w:left="4028" w:hanging="360"/>
      </w:pPr>
    </w:lvl>
    <w:lvl w:ilvl="5" w:tplc="0415001B" w:tentative="1">
      <w:start w:val="1"/>
      <w:numFmt w:val="lowerRoman"/>
      <w:lvlText w:val="%6."/>
      <w:lvlJc w:val="right"/>
      <w:pPr>
        <w:ind w:left="4748" w:hanging="180"/>
      </w:pPr>
    </w:lvl>
    <w:lvl w:ilvl="6" w:tplc="0415000F" w:tentative="1">
      <w:start w:val="1"/>
      <w:numFmt w:val="decimal"/>
      <w:lvlText w:val="%7."/>
      <w:lvlJc w:val="left"/>
      <w:pPr>
        <w:ind w:left="5468" w:hanging="360"/>
      </w:pPr>
    </w:lvl>
    <w:lvl w:ilvl="7" w:tplc="04150019" w:tentative="1">
      <w:start w:val="1"/>
      <w:numFmt w:val="lowerLetter"/>
      <w:lvlText w:val="%8."/>
      <w:lvlJc w:val="left"/>
      <w:pPr>
        <w:ind w:left="6188" w:hanging="360"/>
      </w:pPr>
    </w:lvl>
    <w:lvl w:ilvl="8" w:tplc="0415001B" w:tentative="1">
      <w:start w:val="1"/>
      <w:numFmt w:val="lowerRoman"/>
      <w:lvlText w:val="%9."/>
      <w:lvlJc w:val="right"/>
      <w:pPr>
        <w:ind w:left="6908" w:hanging="180"/>
      </w:pPr>
    </w:lvl>
  </w:abstractNum>
  <w:abstractNum w:abstractNumId="35">
    <w:nsid w:val="2A8C6ED3"/>
    <w:multiLevelType w:val="hybridMultilevel"/>
    <w:tmpl w:val="4642A30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2B8A7D9D"/>
    <w:multiLevelType w:val="hybridMultilevel"/>
    <w:tmpl w:val="1EA4D97A"/>
    <w:lvl w:ilvl="0" w:tplc="B3741C1A">
      <w:start w:val="1"/>
      <w:numFmt w:val="decimal"/>
      <w:lvlText w:val="%1."/>
      <w:lvlJc w:val="left"/>
      <w:pPr>
        <w:tabs>
          <w:tab w:val="num" w:pos="720"/>
        </w:tabs>
        <w:ind w:left="720" w:hanging="360"/>
      </w:pPr>
      <w:rPr>
        <w:rFonts w:hint="default"/>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2CD93139"/>
    <w:multiLevelType w:val="hybridMultilevel"/>
    <w:tmpl w:val="027EE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DC17BA1"/>
    <w:multiLevelType w:val="hybridMultilevel"/>
    <w:tmpl w:val="49D62DC0"/>
    <w:lvl w:ilvl="0" w:tplc="00000008">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nsid w:val="311A61EA"/>
    <w:multiLevelType w:val="hybridMultilevel"/>
    <w:tmpl w:val="2A6E0ED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nsid w:val="357342EE"/>
    <w:multiLevelType w:val="hybridMultilevel"/>
    <w:tmpl w:val="5BC8604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366B52BE"/>
    <w:multiLevelType w:val="hybridMultilevel"/>
    <w:tmpl w:val="5FA4A7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A047548"/>
    <w:multiLevelType w:val="hybridMultilevel"/>
    <w:tmpl w:val="9740F3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3BA1437E"/>
    <w:multiLevelType w:val="hybridMultilevel"/>
    <w:tmpl w:val="E99C996E"/>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5">
    <w:nsid w:val="3BB71B61"/>
    <w:multiLevelType w:val="hybridMultilevel"/>
    <w:tmpl w:val="56B4988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nsid w:val="3CCD562F"/>
    <w:multiLevelType w:val="multilevel"/>
    <w:tmpl w:val="F6E2F4B6"/>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nsid w:val="3D3B5287"/>
    <w:multiLevelType w:val="hybridMultilevel"/>
    <w:tmpl w:val="86DA0426"/>
    <w:lvl w:ilvl="0" w:tplc="0076E93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076E936">
      <w:start w:val="1"/>
      <w:numFmt w:val="bullet"/>
      <w:lvlText w:val="-"/>
      <w:lvlJc w:val="left"/>
      <w:pPr>
        <w:ind w:left="2160" w:hanging="360"/>
      </w:pPr>
      <w:rPr>
        <w:rFonts w:ascii="Arial" w:hAnsi="Aria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400A0175"/>
    <w:multiLevelType w:val="hybridMultilevel"/>
    <w:tmpl w:val="47AE34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16E5502"/>
    <w:multiLevelType w:val="hybridMultilevel"/>
    <w:tmpl w:val="A2E4B5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2D40BDB"/>
    <w:multiLevelType w:val="hybridMultilevel"/>
    <w:tmpl w:val="FC806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45D3780F"/>
    <w:multiLevelType w:val="hybridMultilevel"/>
    <w:tmpl w:val="1BD07920"/>
    <w:lvl w:ilvl="0" w:tplc="F2EE38B6">
      <w:start w:val="1"/>
      <w:numFmt w:val="lowerLetter"/>
      <w:lvlText w:val="%1)"/>
      <w:lvlJc w:val="left"/>
      <w:pPr>
        <w:tabs>
          <w:tab w:val="num" w:pos="540"/>
        </w:tabs>
        <w:ind w:left="540" w:hanging="360"/>
      </w:pPr>
      <w:rPr>
        <w:rFonts w:hint="default"/>
      </w:rPr>
    </w:lvl>
    <w:lvl w:ilvl="1" w:tplc="04150019">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52">
    <w:nsid w:val="466F55AB"/>
    <w:multiLevelType w:val="hybridMultilevel"/>
    <w:tmpl w:val="9120F2F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nsid w:val="490B675C"/>
    <w:multiLevelType w:val="multilevel"/>
    <w:tmpl w:val="AABA32A6"/>
    <w:lvl w:ilvl="0">
      <w:start w:val="1"/>
      <w:numFmt w:val="decimal"/>
      <w:lvlText w:val="%1."/>
      <w:lvlJc w:val="left"/>
      <w:pPr>
        <w:tabs>
          <w:tab w:val="num" w:pos="480"/>
        </w:tabs>
        <w:ind w:left="480" w:hanging="480"/>
      </w:pPr>
      <w:rPr>
        <w:rFonts w:hint="default"/>
        <w:sz w:val="24"/>
        <w:szCs w:val="24"/>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4CB74A5D"/>
    <w:multiLevelType w:val="hybridMultilevel"/>
    <w:tmpl w:val="31E468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D8371F6"/>
    <w:multiLevelType w:val="hybridMultilevel"/>
    <w:tmpl w:val="629EB2B2"/>
    <w:lvl w:ilvl="0" w:tplc="0000002A">
      <w:numFmt w:val="bullet"/>
      <w:lvlText w:val="-"/>
      <w:lvlJc w:val="left"/>
      <w:pPr>
        <w:ind w:left="720" w:hanging="360"/>
      </w:pPr>
      <w:rPr>
        <w:rFonts w:ascii="Times New Roman" w:hAnsi="Times New Roman"/>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4F152491"/>
    <w:multiLevelType w:val="hybridMultilevel"/>
    <w:tmpl w:val="F4D89AC8"/>
    <w:lvl w:ilvl="0" w:tplc="C33A2234">
      <w:numFmt w:val="bullet"/>
      <w:lvlText w:val="-"/>
      <w:lvlJc w:val="left"/>
      <w:pPr>
        <w:ind w:left="720" w:hanging="360"/>
      </w:pPr>
      <w:rPr>
        <w:rFonts w:ascii="Garamond" w:eastAsia="Times New Roman" w:hAnsi="Garamond"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508C4CAA"/>
    <w:multiLevelType w:val="hybridMultilevel"/>
    <w:tmpl w:val="A8ECFE5A"/>
    <w:lvl w:ilvl="0" w:tplc="BF9A14D8">
      <w:start w:val="1"/>
      <w:numFmt w:val="upperRoman"/>
      <w:lvlText w:val="%1."/>
      <w:lvlJc w:val="left"/>
      <w:pPr>
        <w:tabs>
          <w:tab w:val="num" w:pos="1080"/>
        </w:tabs>
        <w:ind w:left="1080" w:hanging="720"/>
      </w:pPr>
      <w:rPr>
        <w:rFonts w:hint="default"/>
      </w:rPr>
    </w:lvl>
    <w:lvl w:ilvl="1" w:tplc="04150017">
      <w:start w:val="1"/>
      <w:numFmt w:val="lowerLetter"/>
      <w:lvlText w:val="%2)"/>
      <w:lvlJc w:val="left"/>
      <w:pPr>
        <w:tabs>
          <w:tab w:val="num" w:pos="1440"/>
        </w:tabs>
        <w:ind w:left="1440" w:hanging="360"/>
      </w:pPr>
      <w:rPr>
        <w:rFonts w:hint="default"/>
      </w:rPr>
    </w:lvl>
    <w:lvl w:ilvl="2" w:tplc="0DCEF72E">
      <w:start w:val="1"/>
      <w:numFmt w:val="decimal"/>
      <w:lvlText w:val="%3)"/>
      <w:lvlJc w:val="left"/>
      <w:pPr>
        <w:tabs>
          <w:tab w:val="num" w:pos="2340"/>
        </w:tabs>
        <w:ind w:left="2340" w:hanging="360"/>
      </w:pPr>
      <w:rPr>
        <w:rFonts w:hint="default"/>
      </w:rPr>
    </w:lvl>
    <w:lvl w:ilvl="3" w:tplc="05DAB920">
      <w:start w:val="5"/>
      <w:numFmt w:val="lowerLetter"/>
      <w:lvlText w:val="%4)"/>
      <w:lvlJc w:val="left"/>
      <w:pPr>
        <w:tabs>
          <w:tab w:val="num" w:pos="2880"/>
        </w:tabs>
        <w:ind w:left="2880" w:hanging="360"/>
      </w:pPr>
      <w:rPr>
        <w:rFonts w:hint="default"/>
      </w:rPr>
    </w:lvl>
    <w:lvl w:ilvl="4" w:tplc="66E4B73A">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nsid w:val="51696BE7"/>
    <w:multiLevelType w:val="hybridMultilevel"/>
    <w:tmpl w:val="888CEF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545C0439"/>
    <w:multiLevelType w:val="hybridMultilevel"/>
    <w:tmpl w:val="5166069E"/>
    <w:lvl w:ilvl="0" w:tplc="C33A2234">
      <w:numFmt w:val="bullet"/>
      <w:lvlText w:val="-"/>
      <w:lvlJc w:val="left"/>
      <w:pPr>
        <w:ind w:left="1428" w:hanging="360"/>
      </w:pPr>
      <w:rPr>
        <w:rFonts w:ascii="Garamond" w:eastAsia="Times New Roman" w:hAnsi="Garamond" w:cs="Tahoma"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0">
    <w:nsid w:val="54B434E9"/>
    <w:multiLevelType w:val="hybridMultilevel"/>
    <w:tmpl w:val="2F9A8BD0"/>
    <w:lvl w:ilvl="0" w:tplc="C33A2234">
      <w:numFmt w:val="bullet"/>
      <w:lvlText w:val="-"/>
      <w:lvlJc w:val="left"/>
      <w:pPr>
        <w:ind w:left="1428" w:hanging="360"/>
      </w:pPr>
      <w:rPr>
        <w:rFonts w:ascii="Garamond" w:eastAsia="Times New Roman" w:hAnsi="Garamond" w:cs="Tahoma"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1">
    <w:nsid w:val="5763323F"/>
    <w:multiLevelType w:val="hybridMultilevel"/>
    <w:tmpl w:val="C994D73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nsid w:val="5AA65369"/>
    <w:multiLevelType w:val="hybridMultilevel"/>
    <w:tmpl w:val="440611E0"/>
    <w:lvl w:ilvl="0" w:tplc="00000003">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60EB56F7"/>
    <w:multiLevelType w:val="hybridMultilevel"/>
    <w:tmpl w:val="E2B246B4"/>
    <w:lvl w:ilvl="0" w:tplc="04150001">
      <w:start w:val="1"/>
      <w:numFmt w:val="bullet"/>
      <w:lvlText w:val=""/>
      <w:lvlJc w:val="left"/>
      <w:pPr>
        <w:tabs>
          <w:tab w:val="num" w:pos="1080"/>
        </w:tabs>
        <w:ind w:left="1080" w:hanging="360"/>
      </w:pPr>
      <w:rPr>
        <w:rFonts w:ascii="Symbol" w:hAnsi="Symbol" w:hint="default"/>
      </w:rPr>
    </w:lvl>
    <w:lvl w:ilvl="1" w:tplc="0DE675CE">
      <w:start w:val="1"/>
      <w:numFmt w:val="bullet"/>
      <w:lvlText w:val=""/>
      <w:lvlJc w:val="left"/>
      <w:pPr>
        <w:tabs>
          <w:tab w:val="num" w:pos="1800"/>
        </w:tabs>
        <w:ind w:left="1800" w:hanging="360"/>
      </w:pPr>
      <w:rPr>
        <w:rFonts w:ascii="Symbol" w:hAnsi="Symbol" w:hint="default"/>
        <w:color w:val="auto"/>
      </w:rPr>
    </w:lvl>
    <w:lvl w:ilvl="2" w:tplc="04150005" w:tentative="1">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4">
    <w:nsid w:val="64403D09"/>
    <w:multiLevelType w:val="hybridMultilevel"/>
    <w:tmpl w:val="6802A690"/>
    <w:lvl w:ilvl="0" w:tplc="62D850DA">
      <w:start w:val="1"/>
      <w:numFmt w:val="bullet"/>
      <w:lvlText w:val="-"/>
      <w:lvlJc w:val="left"/>
      <w:pPr>
        <w:ind w:left="1146" w:hanging="360"/>
      </w:pPr>
      <w:rPr>
        <w:rFonts w:ascii="Times New Roman" w:eastAsia="Times New Roman" w:hAnsi="Times New Roman" w:cs="Times New Roman"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5">
    <w:nsid w:val="654968D3"/>
    <w:multiLevelType w:val="hybridMultilevel"/>
    <w:tmpl w:val="837801C0"/>
    <w:lvl w:ilvl="0" w:tplc="C33A2234">
      <w:numFmt w:val="bullet"/>
      <w:lvlText w:val="-"/>
      <w:lvlJc w:val="left"/>
      <w:pPr>
        <w:ind w:left="1428" w:hanging="360"/>
      </w:pPr>
      <w:rPr>
        <w:rFonts w:ascii="Garamond" w:eastAsia="Times New Roman" w:hAnsi="Garamond" w:cs="Tahoma"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6">
    <w:nsid w:val="68AC4E80"/>
    <w:multiLevelType w:val="hybridMultilevel"/>
    <w:tmpl w:val="AF305A42"/>
    <w:lvl w:ilvl="0" w:tplc="8BFA8676">
      <w:start w:val="1"/>
      <w:numFmt w:val="bullet"/>
      <w:lvlText w:val="-"/>
      <w:lvlJc w:val="left"/>
      <w:pPr>
        <w:ind w:left="1146" w:hanging="360"/>
      </w:pPr>
      <w:rPr>
        <w:rFonts w:ascii="Arial" w:hAnsi="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7">
    <w:nsid w:val="68FA009D"/>
    <w:multiLevelType w:val="hybridMultilevel"/>
    <w:tmpl w:val="B9D4AF52"/>
    <w:lvl w:ilvl="0" w:tplc="BF9A14D8">
      <w:start w:val="1"/>
      <w:numFmt w:val="upperRoman"/>
      <w:lvlText w:val="%1."/>
      <w:lvlJc w:val="left"/>
      <w:pPr>
        <w:tabs>
          <w:tab w:val="num" w:pos="1080"/>
        </w:tabs>
        <w:ind w:left="1080" w:hanging="720"/>
      </w:pPr>
      <w:rPr>
        <w:rFonts w:hint="default"/>
      </w:rPr>
    </w:lvl>
    <w:lvl w:ilvl="1" w:tplc="62D850DA">
      <w:start w:val="1"/>
      <w:numFmt w:val="bullet"/>
      <w:lvlText w:val="-"/>
      <w:lvlJc w:val="left"/>
      <w:pPr>
        <w:tabs>
          <w:tab w:val="num" w:pos="1440"/>
        </w:tabs>
        <w:ind w:left="1440" w:hanging="360"/>
      </w:pPr>
      <w:rPr>
        <w:rFonts w:ascii="Times New Roman" w:eastAsia="Times New Roman" w:hAnsi="Times New Roman" w:cs="Times New Roman" w:hint="default"/>
      </w:rPr>
    </w:lvl>
    <w:lvl w:ilvl="2" w:tplc="0DCEF72E">
      <w:start w:val="1"/>
      <w:numFmt w:val="decimal"/>
      <w:lvlText w:val="%3)"/>
      <w:lvlJc w:val="left"/>
      <w:pPr>
        <w:tabs>
          <w:tab w:val="num" w:pos="2340"/>
        </w:tabs>
        <w:ind w:left="2340" w:hanging="360"/>
      </w:pPr>
      <w:rPr>
        <w:rFonts w:hint="default"/>
      </w:rPr>
    </w:lvl>
    <w:lvl w:ilvl="3" w:tplc="05DAB920">
      <w:start w:val="5"/>
      <w:numFmt w:val="lowerLetter"/>
      <w:lvlText w:val="%4)"/>
      <w:lvlJc w:val="left"/>
      <w:pPr>
        <w:tabs>
          <w:tab w:val="num" w:pos="2880"/>
        </w:tabs>
        <w:ind w:left="2880" w:hanging="360"/>
      </w:pPr>
      <w:rPr>
        <w:rFonts w:hint="default"/>
      </w:rPr>
    </w:lvl>
    <w:lvl w:ilvl="4" w:tplc="66E4B73A">
      <w:start w:val="1"/>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nsid w:val="6A1F6AE8"/>
    <w:multiLevelType w:val="multilevel"/>
    <w:tmpl w:val="078E30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6CEE3B15"/>
    <w:multiLevelType w:val="hybridMultilevel"/>
    <w:tmpl w:val="8A905948"/>
    <w:lvl w:ilvl="0" w:tplc="AE5A5B04">
      <w:start w:val="1"/>
      <w:numFmt w:val="lowerLetter"/>
      <w:lvlText w:val="%1)"/>
      <w:lvlJc w:val="left"/>
      <w:pPr>
        <w:ind w:left="720" w:hanging="360"/>
      </w:pPr>
      <w:rPr>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6FDE5980"/>
    <w:multiLevelType w:val="hybridMultilevel"/>
    <w:tmpl w:val="AC50E2EA"/>
    <w:lvl w:ilvl="0" w:tplc="C33A2234">
      <w:numFmt w:val="bullet"/>
      <w:lvlText w:val="-"/>
      <w:lvlJc w:val="left"/>
      <w:pPr>
        <w:ind w:left="720" w:hanging="360"/>
      </w:pPr>
      <w:rPr>
        <w:rFonts w:ascii="Garamond" w:eastAsia="Times New Roman" w:hAnsi="Garamond"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72AA2228"/>
    <w:multiLevelType w:val="hybridMultilevel"/>
    <w:tmpl w:val="05EECF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77D75555"/>
    <w:multiLevelType w:val="hybridMultilevel"/>
    <w:tmpl w:val="BB98428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3">
    <w:nsid w:val="794F11CB"/>
    <w:multiLevelType w:val="hybridMultilevel"/>
    <w:tmpl w:val="CE7034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7BB10479"/>
    <w:multiLevelType w:val="hybridMultilevel"/>
    <w:tmpl w:val="9C7E047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5">
    <w:nsid w:val="7BEA09DE"/>
    <w:multiLevelType w:val="multilevel"/>
    <w:tmpl w:val="8DA098C0"/>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7E2365BA"/>
    <w:multiLevelType w:val="hybridMultilevel"/>
    <w:tmpl w:val="CD4C864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67"/>
  </w:num>
  <w:num w:numId="2">
    <w:abstractNumId w:val="36"/>
  </w:num>
  <w:num w:numId="3">
    <w:abstractNumId w:val="68"/>
  </w:num>
  <w:num w:numId="4">
    <w:abstractNumId w:val="30"/>
  </w:num>
  <w:num w:numId="5">
    <w:abstractNumId w:val="75"/>
  </w:num>
  <w:num w:numId="6">
    <w:abstractNumId w:val="51"/>
  </w:num>
  <w:num w:numId="7">
    <w:abstractNumId w:val="26"/>
  </w:num>
  <w:num w:numId="8">
    <w:abstractNumId w:val="35"/>
  </w:num>
  <w:num w:numId="9">
    <w:abstractNumId w:val="62"/>
  </w:num>
  <w:num w:numId="10">
    <w:abstractNumId w:val="41"/>
  </w:num>
  <w:num w:numId="11">
    <w:abstractNumId w:val="7"/>
  </w:num>
  <w:num w:numId="12">
    <w:abstractNumId w:val="17"/>
  </w:num>
  <w:num w:numId="13">
    <w:abstractNumId w:val="37"/>
  </w:num>
  <w:num w:numId="14">
    <w:abstractNumId w:val="46"/>
  </w:num>
  <w:num w:numId="15">
    <w:abstractNumId w:val="45"/>
  </w:num>
  <w:num w:numId="16">
    <w:abstractNumId w:val="29"/>
  </w:num>
  <w:num w:numId="17">
    <w:abstractNumId w:val="50"/>
  </w:num>
  <w:num w:numId="18">
    <w:abstractNumId w:val="63"/>
  </w:num>
  <w:num w:numId="19">
    <w:abstractNumId w:val="73"/>
  </w:num>
  <w:num w:numId="20">
    <w:abstractNumId w:val="72"/>
  </w:num>
  <w:num w:numId="21">
    <w:abstractNumId w:val="31"/>
  </w:num>
  <w:num w:numId="22">
    <w:abstractNumId w:val="32"/>
  </w:num>
  <w:num w:numId="23">
    <w:abstractNumId w:val="16"/>
  </w:num>
  <w:num w:numId="24">
    <w:abstractNumId w:val="53"/>
  </w:num>
  <w:num w:numId="25">
    <w:abstractNumId w:val="76"/>
  </w:num>
  <w:num w:numId="26">
    <w:abstractNumId w:val="49"/>
  </w:num>
  <w:num w:numId="27">
    <w:abstractNumId w:val="55"/>
  </w:num>
  <w:num w:numId="28">
    <w:abstractNumId w:val="54"/>
  </w:num>
  <w:num w:numId="29">
    <w:abstractNumId w:val="22"/>
  </w:num>
  <w:num w:numId="30">
    <w:abstractNumId w:val="19"/>
  </w:num>
  <w:num w:numId="31">
    <w:abstractNumId w:val="57"/>
  </w:num>
  <w:num w:numId="32">
    <w:abstractNumId w:val="64"/>
  </w:num>
  <w:num w:numId="33">
    <w:abstractNumId w:val="27"/>
  </w:num>
  <w:num w:numId="34">
    <w:abstractNumId w:val="47"/>
  </w:num>
  <w:num w:numId="35">
    <w:abstractNumId w:val="39"/>
  </w:num>
  <w:num w:numId="36">
    <w:abstractNumId w:val="74"/>
  </w:num>
  <w:num w:numId="37">
    <w:abstractNumId w:val="58"/>
  </w:num>
  <w:num w:numId="38">
    <w:abstractNumId w:val="23"/>
  </w:num>
  <w:num w:numId="39">
    <w:abstractNumId w:val="71"/>
  </w:num>
  <w:num w:numId="40">
    <w:abstractNumId w:val="69"/>
  </w:num>
  <w:num w:numId="41">
    <w:abstractNumId w:val="66"/>
  </w:num>
  <w:num w:numId="42">
    <w:abstractNumId w:val="43"/>
  </w:num>
  <w:num w:numId="43">
    <w:abstractNumId w:val="44"/>
  </w:num>
  <w:num w:numId="44">
    <w:abstractNumId w:val="20"/>
  </w:num>
  <w:num w:numId="45">
    <w:abstractNumId w:val="25"/>
  </w:num>
  <w:num w:numId="46">
    <w:abstractNumId w:val="40"/>
  </w:num>
  <w:num w:numId="47">
    <w:abstractNumId w:val="21"/>
  </w:num>
  <w:num w:numId="48">
    <w:abstractNumId w:val="70"/>
  </w:num>
  <w:num w:numId="49">
    <w:abstractNumId w:val="28"/>
  </w:num>
  <w:num w:numId="50">
    <w:abstractNumId w:val="61"/>
  </w:num>
  <w:num w:numId="51">
    <w:abstractNumId w:val="52"/>
  </w:num>
  <w:num w:numId="52">
    <w:abstractNumId w:val="18"/>
  </w:num>
  <w:num w:numId="53">
    <w:abstractNumId w:val="60"/>
  </w:num>
  <w:num w:numId="54">
    <w:abstractNumId w:val="65"/>
  </w:num>
  <w:num w:numId="55">
    <w:abstractNumId w:val="24"/>
  </w:num>
  <w:num w:numId="56">
    <w:abstractNumId w:val="59"/>
  </w:num>
  <w:num w:numId="57">
    <w:abstractNumId w:val="56"/>
  </w:num>
  <w:num w:numId="58">
    <w:abstractNumId w:val="42"/>
  </w:num>
  <w:num w:numId="59">
    <w:abstractNumId w:val="5"/>
  </w:num>
  <w:num w:numId="60">
    <w:abstractNumId w:val="6"/>
  </w:num>
  <w:num w:numId="61">
    <w:abstractNumId w:val="8"/>
  </w:num>
  <w:num w:numId="62">
    <w:abstractNumId w:val="9"/>
  </w:num>
  <w:num w:numId="63">
    <w:abstractNumId w:val="48"/>
  </w:num>
  <w:num w:numId="64">
    <w:abstractNumId w:val="38"/>
  </w:num>
  <w:num w:numId="65">
    <w:abstractNumId w:val="34"/>
  </w:num>
  <w:num w:numId="66">
    <w:abstractNumId w:val="33"/>
  </w:num>
  <w:num w:numId="67">
    <w:abstractNumId w:val="1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22E07"/>
    <w:rsid w:val="00000003"/>
    <w:rsid w:val="00000801"/>
    <w:rsid w:val="00000872"/>
    <w:rsid w:val="00000A3A"/>
    <w:rsid w:val="00000C24"/>
    <w:rsid w:val="00000FA3"/>
    <w:rsid w:val="00001FE6"/>
    <w:rsid w:val="00002369"/>
    <w:rsid w:val="00002617"/>
    <w:rsid w:val="00002A8A"/>
    <w:rsid w:val="00002E1A"/>
    <w:rsid w:val="000030A6"/>
    <w:rsid w:val="00003B2B"/>
    <w:rsid w:val="00004149"/>
    <w:rsid w:val="00004825"/>
    <w:rsid w:val="00004B05"/>
    <w:rsid w:val="00004B3D"/>
    <w:rsid w:val="000051C0"/>
    <w:rsid w:val="00005519"/>
    <w:rsid w:val="0000595E"/>
    <w:rsid w:val="00005A9C"/>
    <w:rsid w:val="00005D0F"/>
    <w:rsid w:val="00005E0A"/>
    <w:rsid w:val="000060CC"/>
    <w:rsid w:val="000065FD"/>
    <w:rsid w:val="0000675F"/>
    <w:rsid w:val="00006B5F"/>
    <w:rsid w:val="00006E78"/>
    <w:rsid w:val="000074FA"/>
    <w:rsid w:val="00010981"/>
    <w:rsid w:val="00010E8D"/>
    <w:rsid w:val="000115FB"/>
    <w:rsid w:val="000116DC"/>
    <w:rsid w:val="0001236A"/>
    <w:rsid w:val="00012371"/>
    <w:rsid w:val="000123D0"/>
    <w:rsid w:val="000123F9"/>
    <w:rsid w:val="00012D9A"/>
    <w:rsid w:val="000133DF"/>
    <w:rsid w:val="0001346C"/>
    <w:rsid w:val="0001385C"/>
    <w:rsid w:val="00013C76"/>
    <w:rsid w:val="00013F72"/>
    <w:rsid w:val="00014013"/>
    <w:rsid w:val="000142E3"/>
    <w:rsid w:val="00014C60"/>
    <w:rsid w:val="00014F16"/>
    <w:rsid w:val="000150C3"/>
    <w:rsid w:val="000155D0"/>
    <w:rsid w:val="00015ECC"/>
    <w:rsid w:val="00016089"/>
    <w:rsid w:val="000167D9"/>
    <w:rsid w:val="00016C53"/>
    <w:rsid w:val="000170F4"/>
    <w:rsid w:val="000173C3"/>
    <w:rsid w:val="00017563"/>
    <w:rsid w:val="00020156"/>
    <w:rsid w:val="000203DF"/>
    <w:rsid w:val="0002092A"/>
    <w:rsid w:val="000228C2"/>
    <w:rsid w:val="000234BF"/>
    <w:rsid w:val="000235D1"/>
    <w:rsid w:val="000236C3"/>
    <w:rsid w:val="000239B8"/>
    <w:rsid w:val="00024088"/>
    <w:rsid w:val="0002418C"/>
    <w:rsid w:val="000242FB"/>
    <w:rsid w:val="0002502E"/>
    <w:rsid w:val="00025155"/>
    <w:rsid w:val="0002528E"/>
    <w:rsid w:val="000259E2"/>
    <w:rsid w:val="0002612F"/>
    <w:rsid w:val="00026295"/>
    <w:rsid w:val="00026773"/>
    <w:rsid w:val="00026926"/>
    <w:rsid w:val="00027129"/>
    <w:rsid w:val="0002747B"/>
    <w:rsid w:val="00030208"/>
    <w:rsid w:val="00031A18"/>
    <w:rsid w:val="00031AB1"/>
    <w:rsid w:val="00031D06"/>
    <w:rsid w:val="00031D13"/>
    <w:rsid w:val="00031FA3"/>
    <w:rsid w:val="00032E5D"/>
    <w:rsid w:val="00033568"/>
    <w:rsid w:val="00033C72"/>
    <w:rsid w:val="00034200"/>
    <w:rsid w:val="00034453"/>
    <w:rsid w:val="00034E47"/>
    <w:rsid w:val="000352C2"/>
    <w:rsid w:val="000352EF"/>
    <w:rsid w:val="00035492"/>
    <w:rsid w:val="00035543"/>
    <w:rsid w:val="00035647"/>
    <w:rsid w:val="000356C1"/>
    <w:rsid w:val="00036D57"/>
    <w:rsid w:val="00037175"/>
    <w:rsid w:val="000372B5"/>
    <w:rsid w:val="0003795E"/>
    <w:rsid w:val="00037F6F"/>
    <w:rsid w:val="0004009C"/>
    <w:rsid w:val="000406AF"/>
    <w:rsid w:val="000407E5"/>
    <w:rsid w:val="0004083C"/>
    <w:rsid w:val="0004119D"/>
    <w:rsid w:val="00041394"/>
    <w:rsid w:val="00042AA9"/>
    <w:rsid w:val="000430E2"/>
    <w:rsid w:val="0004340A"/>
    <w:rsid w:val="0004345B"/>
    <w:rsid w:val="000435C5"/>
    <w:rsid w:val="000436C6"/>
    <w:rsid w:val="000437F1"/>
    <w:rsid w:val="0004439D"/>
    <w:rsid w:val="0004473B"/>
    <w:rsid w:val="000449AE"/>
    <w:rsid w:val="00044D88"/>
    <w:rsid w:val="00045878"/>
    <w:rsid w:val="00045AE1"/>
    <w:rsid w:val="00045F56"/>
    <w:rsid w:val="00046216"/>
    <w:rsid w:val="0004621B"/>
    <w:rsid w:val="00046389"/>
    <w:rsid w:val="00046C58"/>
    <w:rsid w:val="0004733A"/>
    <w:rsid w:val="0004743F"/>
    <w:rsid w:val="00047E69"/>
    <w:rsid w:val="00050697"/>
    <w:rsid w:val="00051733"/>
    <w:rsid w:val="00051B95"/>
    <w:rsid w:val="00051BAA"/>
    <w:rsid w:val="00051D7D"/>
    <w:rsid w:val="00052663"/>
    <w:rsid w:val="00052689"/>
    <w:rsid w:val="00052801"/>
    <w:rsid w:val="00052FBB"/>
    <w:rsid w:val="0005310E"/>
    <w:rsid w:val="00054279"/>
    <w:rsid w:val="00054314"/>
    <w:rsid w:val="0005446A"/>
    <w:rsid w:val="00054C3A"/>
    <w:rsid w:val="00054D6A"/>
    <w:rsid w:val="000554E9"/>
    <w:rsid w:val="0005564A"/>
    <w:rsid w:val="00055DDD"/>
    <w:rsid w:val="00056969"/>
    <w:rsid w:val="00057451"/>
    <w:rsid w:val="00057C44"/>
    <w:rsid w:val="00057CB1"/>
    <w:rsid w:val="00060635"/>
    <w:rsid w:val="00060A6C"/>
    <w:rsid w:val="00060A88"/>
    <w:rsid w:val="00060BB9"/>
    <w:rsid w:val="00060C2F"/>
    <w:rsid w:val="00060C90"/>
    <w:rsid w:val="00061692"/>
    <w:rsid w:val="000616BB"/>
    <w:rsid w:val="0006199F"/>
    <w:rsid w:val="000619AE"/>
    <w:rsid w:val="00061BDC"/>
    <w:rsid w:val="00063505"/>
    <w:rsid w:val="000636B4"/>
    <w:rsid w:val="00063ABB"/>
    <w:rsid w:val="000648AE"/>
    <w:rsid w:val="00064C65"/>
    <w:rsid w:val="00064DE9"/>
    <w:rsid w:val="00064F4D"/>
    <w:rsid w:val="00065570"/>
    <w:rsid w:val="000658C7"/>
    <w:rsid w:val="00066161"/>
    <w:rsid w:val="000667A2"/>
    <w:rsid w:val="00066C50"/>
    <w:rsid w:val="00066CB6"/>
    <w:rsid w:val="00066F1B"/>
    <w:rsid w:val="000670D6"/>
    <w:rsid w:val="000706C0"/>
    <w:rsid w:val="000706E1"/>
    <w:rsid w:val="00070765"/>
    <w:rsid w:val="00070C0B"/>
    <w:rsid w:val="00071044"/>
    <w:rsid w:val="00071949"/>
    <w:rsid w:val="00071A33"/>
    <w:rsid w:val="0007200E"/>
    <w:rsid w:val="00072356"/>
    <w:rsid w:val="00072381"/>
    <w:rsid w:val="00072D8E"/>
    <w:rsid w:val="00072DB8"/>
    <w:rsid w:val="00072FED"/>
    <w:rsid w:val="0007327D"/>
    <w:rsid w:val="00073313"/>
    <w:rsid w:val="000734AE"/>
    <w:rsid w:val="00073520"/>
    <w:rsid w:val="000737E6"/>
    <w:rsid w:val="00073F00"/>
    <w:rsid w:val="00074152"/>
    <w:rsid w:val="0007416B"/>
    <w:rsid w:val="00074772"/>
    <w:rsid w:val="00074B95"/>
    <w:rsid w:val="00075110"/>
    <w:rsid w:val="00075192"/>
    <w:rsid w:val="0007526D"/>
    <w:rsid w:val="00075316"/>
    <w:rsid w:val="00076490"/>
    <w:rsid w:val="000765FD"/>
    <w:rsid w:val="0007711F"/>
    <w:rsid w:val="000773EA"/>
    <w:rsid w:val="00077EFA"/>
    <w:rsid w:val="0008012C"/>
    <w:rsid w:val="0008056E"/>
    <w:rsid w:val="000807D3"/>
    <w:rsid w:val="00080AE2"/>
    <w:rsid w:val="00080B51"/>
    <w:rsid w:val="0008135C"/>
    <w:rsid w:val="00081E26"/>
    <w:rsid w:val="0008206A"/>
    <w:rsid w:val="00082959"/>
    <w:rsid w:val="00082E38"/>
    <w:rsid w:val="00082E6A"/>
    <w:rsid w:val="00082EA8"/>
    <w:rsid w:val="00082FA9"/>
    <w:rsid w:val="0008320D"/>
    <w:rsid w:val="0008331A"/>
    <w:rsid w:val="000833CA"/>
    <w:rsid w:val="000834D2"/>
    <w:rsid w:val="000836EF"/>
    <w:rsid w:val="00083A83"/>
    <w:rsid w:val="000841EB"/>
    <w:rsid w:val="00084384"/>
    <w:rsid w:val="00084620"/>
    <w:rsid w:val="000847B8"/>
    <w:rsid w:val="00084F0F"/>
    <w:rsid w:val="000855C6"/>
    <w:rsid w:val="00085786"/>
    <w:rsid w:val="000859A6"/>
    <w:rsid w:val="00086128"/>
    <w:rsid w:val="00086DB9"/>
    <w:rsid w:val="00086E68"/>
    <w:rsid w:val="0008726D"/>
    <w:rsid w:val="00087780"/>
    <w:rsid w:val="00087C55"/>
    <w:rsid w:val="00087D17"/>
    <w:rsid w:val="00090A50"/>
    <w:rsid w:val="00090CED"/>
    <w:rsid w:val="00091012"/>
    <w:rsid w:val="00091347"/>
    <w:rsid w:val="00091715"/>
    <w:rsid w:val="000918C0"/>
    <w:rsid w:val="00091D26"/>
    <w:rsid w:val="000923ED"/>
    <w:rsid w:val="0009257D"/>
    <w:rsid w:val="00092BAC"/>
    <w:rsid w:val="00092BFD"/>
    <w:rsid w:val="00092D4D"/>
    <w:rsid w:val="00093107"/>
    <w:rsid w:val="00093FA5"/>
    <w:rsid w:val="000948EE"/>
    <w:rsid w:val="00094D67"/>
    <w:rsid w:val="00095563"/>
    <w:rsid w:val="00095687"/>
    <w:rsid w:val="00095A5D"/>
    <w:rsid w:val="00095B1F"/>
    <w:rsid w:val="00095DBF"/>
    <w:rsid w:val="00096020"/>
    <w:rsid w:val="000969E8"/>
    <w:rsid w:val="00096AED"/>
    <w:rsid w:val="00097AE3"/>
    <w:rsid w:val="00097D5A"/>
    <w:rsid w:val="000A0F8B"/>
    <w:rsid w:val="000A168B"/>
    <w:rsid w:val="000A170A"/>
    <w:rsid w:val="000A1927"/>
    <w:rsid w:val="000A19EC"/>
    <w:rsid w:val="000A1DCB"/>
    <w:rsid w:val="000A2286"/>
    <w:rsid w:val="000A23C6"/>
    <w:rsid w:val="000A291D"/>
    <w:rsid w:val="000A2971"/>
    <w:rsid w:val="000A335C"/>
    <w:rsid w:val="000A3839"/>
    <w:rsid w:val="000A4D6F"/>
    <w:rsid w:val="000A4E3E"/>
    <w:rsid w:val="000A5E2C"/>
    <w:rsid w:val="000A6088"/>
    <w:rsid w:val="000A72A4"/>
    <w:rsid w:val="000A7E63"/>
    <w:rsid w:val="000B025E"/>
    <w:rsid w:val="000B04C6"/>
    <w:rsid w:val="000B07C6"/>
    <w:rsid w:val="000B091C"/>
    <w:rsid w:val="000B11CB"/>
    <w:rsid w:val="000B162E"/>
    <w:rsid w:val="000B1C13"/>
    <w:rsid w:val="000B212E"/>
    <w:rsid w:val="000B253E"/>
    <w:rsid w:val="000B26AC"/>
    <w:rsid w:val="000B2AF6"/>
    <w:rsid w:val="000B338E"/>
    <w:rsid w:val="000B3F99"/>
    <w:rsid w:val="000B4083"/>
    <w:rsid w:val="000B408B"/>
    <w:rsid w:val="000B4213"/>
    <w:rsid w:val="000B58D7"/>
    <w:rsid w:val="000B593A"/>
    <w:rsid w:val="000B5C55"/>
    <w:rsid w:val="000B650D"/>
    <w:rsid w:val="000B65CF"/>
    <w:rsid w:val="000B6797"/>
    <w:rsid w:val="000B6B73"/>
    <w:rsid w:val="000B6FC1"/>
    <w:rsid w:val="000C028C"/>
    <w:rsid w:val="000C02CA"/>
    <w:rsid w:val="000C09B8"/>
    <w:rsid w:val="000C0A40"/>
    <w:rsid w:val="000C1285"/>
    <w:rsid w:val="000C1798"/>
    <w:rsid w:val="000C17E0"/>
    <w:rsid w:val="000C1911"/>
    <w:rsid w:val="000C206C"/>
    <w:rsid w:val="000C219E"/>
    <w:rsid w:val="000C2204"/>
    <w:rsid w:val="000C2564"/>
    <w:rsid w:val="000C29AE"/>
    <w:rsid w:val="000C2CDB"/>
    <w:rsid w:val="000C2D9C"/>
    <w:rsid w:val="000C2FDC"/>
    <w:rsid w:val="000C37D9"/>
    <w:rsid w:val="000C44A4"/>
    <w:rsid w:val="000C450C"/>
    <w:rsid w:val="000C4533"/>
    <w:rsid w:val="000C4AB3"/>
    <w:rsid w:val="000C4F7F"/>
    <w:rsid w:val="000C57E1"/>
    <w:rsid w:val="000C5EAF"/>
    <w:rsid w:val="000C5F0F"/>
    <w:rsid w:val="000C6A85"/>
    <w:rsid w:val="000C7FA6"/>
    <w:rsid w:val="000D0099"/>
    <w:rsid w:val="000D03DA"/>
    <w:rsid w:val="000D06D1"/>
    <w:rsid w:val="000D0BE1"/>
    <w:rsid w:val="000D0F89"/>
    <w:rsid w:val="000D1A7E"/>
    <w:rsid w:val="000D1F0E"/>
    <w:rsid w:val="000D1F95"/>
    <w:rsid w:val="000D2029"/>
    <w:rsid w:val="000D2C0A"/>
    <w:rsid w:val="000D2E5C"/>
    <w:rsid w:val="000D35EE"/>
    <w:rsid w:val="000D36A0"/>
    <w:rsid w:val="000D3856"/>
    <w:rsid w:val="000D4090"/>
    <w:rsid w:val="000D4140"/>
    <w:rsid w:val="000D4506"/>
    <w:rsid w:val="000D4671"/>
    <w:rsid w:val="000D4845"/>
    <w:rsid w:val="000D49E3"/>
    <w:rsid w:val="000D51B4"/>
    <w:rsid w:val="000D55D3"/>
    <w:rsid w:val="000D5B36"/>
    <w:rsid w:val="000D635C"/>
    <w:rsid w:val="000D6658"/>
    <w:rsid w:val="000D698A"/>
    <w:rsid w:val="000D6CB5"/>
    <w:rsid w:val="000D79DD"/>
    <w:rsid w:val="000D7B49"/>
    <w:rsid w:val="000D7CAE"/>
    <w:rsid w:val="000E043C"/>
    <w:rsid w:val="000E0A6D"/>
    <w:rsid w:val="000E0F15"/>
    <w:rsid w:val="000E1448"/>
    <w:rsid w:val="000E24E1"/>
    <w:rsid w:val="000E2984"/>
    <w:rsid w:val="000E2BFA"/>
    <w:rsid w:val="000E3C09"/>
    <w:rsid w:val="000E3CD5"/>
    <w:rsid w:val="000E40C5"/>
    <w:rsid w:val="000E42C0"/>
    <w:rsid w:val="000E4448"/>
    <w:rsid w:val="000E494F"/>
    <w:rsid w:val="000E5206"/>
    <w:rsid w:val="000E5687"/>
    <w:rsid w:val="000E56F0"/>
    <w:rsid w:val="000E606E"/>
    <w:rsid w:val="000E65D7"/>
    <w:rsid w:val="000E69DB"/>
    <w:rsid w:val="000E70A9"/>
    <w:rsid w:val="000E78FA"/>
    <w:rsid w:val="000E799D"/>
    <w:rsid w:val="000E7A15"/>
    <w:rsid w:val="000E7DBF"/>
    <w:rsid w:val="000E7F08"/>
    <w:rsid w:val="000E7FCE"/>
    <w:rsid w:val="000F0177"/>
    <w:rsid w:val="000F0803"/>
    <w:rsid w:val="000F0A42"/>
    <w:rsid w:val="000F1B37"/>
    <w:rsid w:val="000F1F42"/>
    <w:rsid w:val="000F217F"/>
    <w:rsid w:val="000F2350"/>
    <w:rsid w:val="000F2374"/>
    <w:rsid w:val="000F2D09"/>
    <w:rsid w:val="000F2F90"/>
    <w:rsid w:val="000F2FFD"/>
    <w:rsid w:val="000F3456"/>
    <w:rsid w:val="000F36DA"/>
    <w:rsid w:val="000F3BE5"/>
    <w:rsid w:val="000F4AEF"/>
    <w:rsid w:val="000F4C25"/>
    <w:rsid w:val="000F4DF0"/>
    <w:rsid w:val="000F59F9"/>
    <w:rsid w:val="000F5A63"/>
    <w:rsid w:val="000F5C21"/>
    <w:rsid w:val="000F5FCB"/>
    <w:rsid w:val="000F6616"/>
    <w:rsid w:val="000F66A1"/>
    <w:rsid w:val="000F67CF"/>
    <w:rsid w:val="000F74ED"/>
    <w:rsid w:val="000F7DAD"/>
    <w:rsid w:val="001002AE"/>
    <w:rsid w:val="001006F4"/>
    <w:rsid w:val="0010077C"/>
    <w:rsid w:val="0010089A"/>
    <w:rsid w:val="00102687"/>
    <w:rsid w:val="00103502"/>
    <w:rsid w:val="00103F7C"/>
    <w:rsid w:val="00104230"/>
    <w:rsid w:val="0010493A"/>
    <w:rsid w:val="0010637B"/>
    <w:rsid w:val="001065CE"/>
    <w:rsid w:val="001075AF"/>
    <w:rsid w:val="00107CD3"/>
    <w:rsid w:val="00107D70"/>
    <w:rsid w:val="0011097E"/>
    <w:rsid w:val="00110DAD"/>
    <w:rsid w:val="0011140C"/>
    <w:rsid w:val="00111546"/>
    <w:rsid w:val="00111AFD"/>
    <w:rsid w:val="00111B4B"/>
    <w:rsid w:val="001121C3"/>
    <w:rsid w:val="001126D1"/>
    <w:rsid w:val="00113796"/>
    <w:rsid w:val="0011380F"/>
    <w:rsid w:val="00113EF5"/>
    <w:rsid w:val="001140FE"/>
    <w:rsid w:val="00114315"/>
    <w:rsid w:val="001146EF"/>
    <w:rsid w:val="0011515E"/>
    <w:rsid w:val="0011599E"/>
    <w:rsid w:val="00115CA5"/>
    <w:rsid w:val="00116559"/>
    <w:rsid w:val="00117085"/>
    <w:rsid w:val="00117162"/>
    <w:rsid w:val="00117519"/>
    <w:rsid w:val="00117E1F"/>
    <w:rsid w:val="00117E8A"/>
    <w:rsid w:val="001207A0"/>
    <w:rsid w:val="001208CF"/>
    <w:rsid w:val="001213A9"/>
    <w:rsid w:val="001217AD"/>
    <w:rsid w:val="001224FE"/>
    <w:rsid w:val="0012276F"/>
    <w:rsid w:val="001228C6"/>
    <w:rsid w:val="00123081"/>
    <w:rsid w:val="001230A5"/>
    <w:rsid w:val="001232A9"/>
    <w:rsid w:val="0012449B"/>
    <w:rsid w:val="0012513E"/>
    <w:rsid w:val="00125222"/>
    <w:rsid w:val="001252AB"/>
    <w:rsid w:val="001254A3"/>
    <w:rsid w:val="0012572B"/>
    <w:rsid w:val="00125840"/>
    <w:rsid w:val="00125C36"/>
    <w:rsid w:val="0012670B"/>
    <w:rsid w:val="00126985"/>
    <w:rsid w:val="00126D6D"/>
    <w:rsid w:val="00127473"/>
    <w:rsid w:val="00127559"/>
    <w:rsid w:val="00127CEE"/>
    <w:rsid w:val="00127D0F"/>
    <w:rsid w:val="0013091E"/>
    <w:rsid w:val="00131014"/>
    <w:rsid w:val="001313CC"/>
    <w:rsid w:val="00131D0C"/>
    <w:rsid w:val="00131D54"/>
    <w:rsid w:val="00132A40"/>
    <w:rsid w:val="00132B21"/>
    <w:rsid w:val="001330AE"/>
    <w:rsid w:val="0013331B"/>
    <w:rsid w:val="0013363F"/>
    <w:rsid w:val="001337DD"/>
    <w:rsid w:val="00133AAA"/>
    <w:rsid w:val="0013400F"/>
    <w:rsid w:val="001342F1"/>
    <w:rsid w:val="001344EC"/>
    <w:rsid w:val="00135BC1"/>
    <w:rsid w:val="00136063"/>
    <w:rsid w:val="0013679A"/>
    <w:rsid w:val="00136975"/>
    <w:rsid w:val="001377E6"/>
    <w:rsid w:val="00137926"/>
    <w:rsid w:val="00137B8E"/>
    <w:rsid w:val="00137D8C"/>
    <w:rsid w:val="00137DEE"/>
    <w:rsid w:val="00140064"/>
    <w:rsid w:val="00140440"/>
    <w:rsid w:val="00140765"/>
    <w:rsid w:val="00140AB6"/>
    <w:rsid w:val="00141195"/>
    <w:rsid w:val="00141618"/>
    <w:rsid w:val="001417BA"/>
    <w:rsid w:val="00141E36"/>
    <w:rsid w:val="00142140"/>
    <w:rsid w:val="001426A3"/>
    <w:rsid w:val="001427E7"/>
    <w:rsid w:val="00142D60"/>
    <w:rsid w:val="00143546"/>
    <w:rsid w:val="00143DD8"/>
    <w:rsid w:val="00143E9D"/>
    <w:rsid w:val="00144A8F"/>
    <w:rsid w:val="00144B30"/>
    <w:rsid w:val="00144DB9"/>
    <w:rsid w:val="0014586D"/>
    <w:rsid w:val="00145CAE"/>
    <w:rsid w:val="00145F6A"/>
    <w:rsid w:val="00146DCF"/>
    <w:rsid w:val="00147533"/>
    <w:rsid w:val="00147570"/>
    <w:rsid w:val="00150330"/>
    <w:rsid w:val="001508E5"/>
    <w:rsid w:val="00150CFE"/>
    <w:rsid w:val="0015132B"/>
    <w:rsid w:val="00151359"/>
    <w:rsid w:val="0015145F"/>
    <w:rsid w:val="001518F8"/>
    <w:rsid w:val="00151C00"/>
    <w:rsid w:val="00152FD0"/>
    <w:rsid w:val="00153261"/>
    <w:rsid w:val="00153807"/>
    <w:rsid w:val="00153D06"/>
    <w:rsid w:val="00153E43"/>
    <w:rsid w:val="0015412C"/>
    <w:rsid w:val="001543C9"/>
    <w:rsid w:val="001550F6"/>
    <w:rsid w:val="00155368"/>
    <w:rsid w:val="00156EC5"/>
    <w:rsid w:val="0015725E"/>
    <w:rsid w:val="00157B8C"/>
    <w:rsid w:val="00157CAA"/>
    <w:rsid w:val="00157FBF"/>
    <w:rsid w:val="001613D8"/>
    <w:rsid w:val="0016161F"/>
    <w:rsid w:val="001617D5"/>
    <w:rsid w:val="00162607"/>
    <w:rsid w:val="00162840"/>
    <w:rsid w:val="00162B41"/>
    <w:rsid w:val="00162DA2"/>
    <w:rsid w:val="00163228"/>
    <w:rsid w:val="0016333A"/>
    <w:rsid w:val="00163FEE"/>
    <w:rsid w:val="001641BB"/>
    <w:rsid w:val="00164655"/>
    <w:rsid w:val="001648F3"/>
    <w:rsid w:val="00164BAE"/>
    <w:rsid w:val="00164C8A"/>
    <w:rsid w:val="00164CCD"/>
    <w:rsid w:val="00165239"/>
    <w:rsid w:val="00165EC7"/>
    <w:rsid w:val="00166387"/>
    <w:rsid w:val="0016646F"/>
    <w:rsid w:val="001664B1"/>
    <w:rsid w:val="0016689F"/>
    <w:rsid w:val="001670DE"/>
    <w:rsid w:val="00167368"/>
    <w:rsid w:val="0016739E"/>
    <w:rsid w:val="00167CFB"/>
    <w:rsid w:val="00167D71"/>
    <w:rsid w:val="00167F16"/>
    <w:rsid w:val="001710F0"/>
    <w:rsid w:val="001713F3"/>
    <w:rsid w:val="0017147D"/>
    <w:rsid w:val="001714A8"/>
    <w:rsid w:val="001718AC"/>
    <w:rsid w:val="00172267"/>
    <w:rsid w:val="0017226A"/>
    <w:rsid w:val="001725F6"/>
    <w:rsid w:val="00172C0D"/>
    <w:rsid w:val="0017311D"/>
    <w:rsid w:val="0017406D"/>
    <w:rsid w:val="0017456D"/>
    <w:rsid w:val="00174A5D"/>
    <w:rsid w:val="00175C31"/>
    <w:rsid w:val="00175F59"/>
    <w:rsid w:val="0017618B"/>
    <w:rsid w:val="001765DF"/>
    <w:rsid w:val="00176C64"/>
    <w:rsid w:val="0017726C"/>
    <w:rsid w:val="0017758F"/>
    <w:rsid w:val="00177599"/>
    <w:rsid w:val="00177A4E"/>
    <w:rsid w:val="00177D13"/>
    <w:rsid w:val="00180752"/>
    <w:rsid w:val="001807E7"/>
    <w:rsid w:val="0018097A"/>
    <w:rsid w:val="00180DFE"/>
    <w:rsid w:val="00181BC4"/>
    <w:rsid w:val="00181CD9"/>
    <w:rsid w:val="0018269B"/>
    <w:rsid w:val="001829CD"/>
    <w:rsid w:val="00182FB1"/>
    <w:rsid w:val="001838AB"/>
    <w:rsid w:val="001839F2"/>
    <w:rsid w:val="00183A7E"/>
    <w:rsid w:val="00183AAD"/>
    <w:rsid w:val="00183BBD"/>
    <w:rsid w:val="00183DFA"/>
    <w:rsid w:val="001842E3"/>
    <w:rsid w:val="00184598"/>
    <w:rsid w:val="001848C5"/>
    <w:rsid w:val="001858E4"/>
    <w:rsid w:val="00185B0E"/>
    <w:rsid w:val="00185BEF"/>
    <w:rsid w:val="00186702"/>
    <w:rsid w:val="00186D58"/>
    <w:rsid w:val="001877C3"/>
    <w:rsid w:val="0018799C"/>
    <w:rsid w:val="00187A12"/>
    <w:rsid w:val="00187B10"/>
    <w:rsid w:val="00190047"/>
    <w:rsid w:val="001907DF"/>
    <w:rsid w:val="00190B31"/>
    <w:rsid w:val="00191666"/>
    <w:rsid w:val="00191859"/>
    <w:rsid w:val="00191B82"/>
    <w:rsid w:val="00192117"/>
    <w:rsid w:val="001925B4"/>
    <w:rsid w:val="00193371"/>
    <w:rsid w:val="00193560"/>
    <w:rsid w:val="001936BC"/>
    <w:rsid w:val="00193A1B"/>
    <w:rsid w:val="00193EFE"/>
    <w:rsid w:val="00194803"/>
    <w:rsid w:val="0019537F"/>
    <w:rsid w:val="001956DA"/>
    <w:rsid w:val="0019580A"/>
    <w:rsid w:val="00195A90"/>
    <w:rsid w:val="00196554"/>
    <w:rsid w:val="00196EB9"/>
    <w:rsid w:val="00197749"/>
    <w:rsid w:val="00197942"/>
    <w:rsid w:val="00197975"/>
    <w:rsid w:val="001A04C3"/>
    <w:rsid w:val="001A056A"/>
    <w:rsid w:val="001A07A2"/>
    <w:rsid w:val="001A095A"/>
    <w:rsid w:val="001A0A01"/>
    <w:rsid w:val="001A0BA4"/>
    <w:rsid w:val="001A10F4"/>
    <w:rsid w:val="001A1502"/>
    <w:rsid w:val="001A30CB"/>
    <w:rsid w:val="001A35CD"/>
    <w:rsid w:val="001A36EA"/>
    <w:rsid w:val="001A4B7F"/>
    <w:rsid w:val="001A5CAF"/>
    <w:rsid w:val="001A5CFB"/>
    <w:rsid w:val="001A6005"/>
    <w:rsid w:val="001A62D7"/>
    <w:rsid w:val="001A69A5"/>
    <w:rsid w:val="001A69D1"/>
    <w:rsid w:val="001A712D"/>
    <w:rsid w:val="001A75F0"/>
    <w:rsid w:val="001A7B17"/>
    <w:rsid w:val="001B0DFB"/>
    <w:rsid w:val="001B1635"/>
    <w:rsid w:val="001B1660"/>
    <w:rsid w:val="001B1A50"/>
    <w:rsid w:val="001B1C6C"/>
    <w:rsid w:val="001B1D73"/>
    <w:rsid w:val="001B2250"/>
    <w:rsid w:val="001B23A0"/>
    <w:rsid w:val="001B324A"/>
    <w:rsid w:val="001B356A"/>
    <w:rsid w:val="001B3C38"/>
    <w:rsid w:val="001B3C78"/>
    <w:rsid w:val="001B3CD0"/>
    <w:rsid w:val="001B4133"/>
    <w:rsid w:val="001B4359"/>
    <w:rsid w:val="001B4BF7"/>
    <w:rsid w:val="001B4C52"/>
    <w:rsid w:val="001B4E57"/>
    <w:rsid w:val="001B52A6"/>
    <w:rsid w:val="001B579A"/>
    <w:rsid w:val="001B5A39"/>
    <w:rsid w:val="001B5BAF"/>
    <w:rsid w:val="001B69D8"/>
    <w:rsid w:val="001B7305"/>
    <w:rsid w:val="001B76C0"/>
    <w:rsid w:val="001C06B5"/>
    <w:rsid w:val="001C1C64"/>
    <w:rsid w:val="001C1D4B"/>
    <w:rsid w:val="001C2031"/>
    <w:rsid w:val="001C2225"/>
    <w:rsid w:val="001C2242"/>
    <w:rsid w:val="001C32BF"/>
    <w:rsid w:val="001C345C"/>
    <w:rsid w:val="001C396F"/>
    <w:rsid w:val="001C3A1B"/>
    <w:rsid w:val="001C3BEB"/>
    <w:rsid w:val="001C3D08"/>
    <w:rsid w:val="001C420C"/>
    <w:rsid w:val="001C4607"/>
    <w:rsid w:val="001C4902"/>
    <w:rsid w:val="001C5FF3"/>
    <w:rsid w:val="001C6796"/>
    <w:rsid w:val="001C6B56"/>
    <w:rsid w:val="001C6FF6"/>
    <w:rsid w:val="001C75D3"/>
    <w:rsid w:val="001C75E3"/>
    <w:rsid w:val="001C7642"/>
    <w:rsid w:val="001C7D9B"/>
    <w:rsid w:val="001C7FC9"/>
    <w:rsid w:val="001D03AF"/>
    <w:rsid w:val="001D08AD"/>
    <w:rsid w:val="001D0D72"/>
    <w:rsid w:val="001D0F61"/>
    <w:rsid w:val="001D1162"/>
    <w:rsid w:val="001D1457"/>
    <w:rsid w:val="001D258D"/>
    <w:rsid w:val="001D25A0"/>
    <w:rsid w:val="001D28C3"/>
    <w:rsid w:val="001D2A4E"/>
    <w:rsid w:val="001D2D83"/>
    <w:rsid w:val="001D39D9"/>
    <w:rsid w:val="001D3A47"/>
    <w:rsid w:val="001D3DA8"/>
    <w:rsid w:val="001D44F8"/>
    <w:rsid w:val="001D45E5"/>
    <w:rsid w:val="001D4E2B"/>
    <w:rsid w:val="001D4EC1"/>
    <w:rsid w:val="001D50FC"/>
    <w:rsid w:val="001D52CB"/>
    <w:rsid w:val="001D5553"/>
    <w:rsid w:val="001D598D"/>
    <w:rsid w:val="001D5C0E"/>
    <w:rsid w:val="001D5C7F"/>
    <w:rsid w:val="001D62FF"/>
    <w:rsid w:val="001D6760"/>
    <w:rsid w:val="001D71CE"/>
    <w:rsid w:val="001D73D8"/>
    <w:rsid w:val="001D7510"/>
    <w:rsid w:val="001D7A54"/>
    <w:rsid w:val="001D7B70"/>
    <w:rsid w:val="001D7D99"/>
    <w:rsid w:val="001E0155"/>
    <w:rsid w:val="001E0715"/>
    <w:rsid w:val="001E083B"/>
    <w:rsid w:val="001E172C"/>
    <w:rsid w:val="001E174D"/>
    <w:rsid w:val="001E193F"/>
    <w:rsid w:val="001E1C88"/>
    <w:rsid w:val="001E2777"/>
    <w:rsid w:val="001E2CE0"/>
    <w:rsid w:val="001E2DF9"/>
    <w:rsid w:val="001E33B4"/>
    <w:rsid w:val="001E3767"/>
    <w:rsid w:val="001E3842"/>
    <w:rsid w:val="001E3D26"/>
    <w:rsid w:val="001E3DDA"/>
    <w:rsid w:val="001E4002"/>
    <w:rsid w:val="001E425C"/>
    <w:rsid w:val="001E4CAA"/>
    <w:rsid w:val="001E5274"/>
    <w:rsid w:val="001E5B33"/>
    <w:rsid w:val="001E606B"/>
    <w:rsid w:val="001E61E1"/>
    <w:rsid w:val="001E6428"/>
    <w:rsid w:val="001E674C"/>
    <w:rsid w:val="001E6A80"/>
    <w:rsid w:val="001E6C1F"/>
    <w:rsid w:val="001E71E0"/>
    <w:rsid w:val="001E7D6B"/>
    <w:rsid w:val="001F0745"/>
    <w:rsid w:val="001F0840"/>
    <w:rsid w:val="001F0929"/>
    <w:rsid w:val="001F142C"/>
    <w:rsid w:val="001F14EE"/>
    <w:rsid w:val="001F14F1"/>
    <w:rsid w:val="001F1A3E"/>
    <w:rsid w:val="001F2A70"/>
    <w:rsid w:val="001F3CA7"/>
    <w:rsid w:val="001F3D7D"/>
    <w:rsid w:val="001F3DB4"/>
    <w:rsid w:val="001F40A8"/>
    <w:rsid w:val="001F411D"/>
    <w:rsid w:val="001F45CE"/>
    <w:rsid w:val="001F49D8"/>
    <w:rsid w:val="001F4B74"/>
    <w:rsid w:val="001F4D57"/>
    <w:rsid w:val="001F53BE"/>
    <w:rsid w:val="001F5470"/>
    <w:rsid w:val="001F6207"/>
    <w:rsid w:val="001F62D3"/>
    <w:rsid w:val="001F6E5A"/>
    <w:rsid w:val="001F6F6A"/>
    <w:rsid w:val="001F7103"/>
    <w:rsid w:val="001F738E"/>
    <w:rsid w:val="001F7ABB"/>
    <w:rsid w:val="001F7E19"/>
    <w:rsid w:val="002008AA"/>
    <w:rsid w:val="00200EC7"/>
    <w:rsid w:val="002018A9"/>
    <w:rsid w:val="0020190E"/>
    <w:rsid w:val="00201AF4"/>
    <w:rsid w:val="00201B87"/>
    <w:rsid w:val="00201F0F"/>
    <w:rsid w:val="0020293A"/>
    <w:rsid w:val="00202DA3"/>
    <w:rsid w:val="00203B07"/>
    <w:rsid w:val="0020415B"/>
    <w:rsid w:val="0020421B"/>
    <w:rsid w:val="00204248"/>
    <w:rsid w:val="002046F7"/>
    <w:rsid w:val="00204D90"/>
    <w:rsid w:val="00204F79"/>
    <w:rsid w:val="002053AE"/>
    <w:rsid w:val="002055EE"/>
    <w:rsid w:val="0020568F"/>
    <w:rsid w:val="00205706"/>
    <w:rsid w:val="00206180"/>
    <w:rsid w:val="00206935"/>
    <w:rsid w:val="00206EE8"/>
    <w:rsid w:val="00207483"/>
    <w:rsid w:val="0020772B"/>
    <w:rsid w:val="00207C12"/>
    <w:rsid w:val="0021032D"/>
    <w:rsid w:val="002104E7"/>
    <w:rsid w:val="002105EB"/>
    <w:rsid w:val="002108AA"/>
    <w:rsid w:val="002111BB"/>
    <w:rsid w:val="002121BF"/>
    <w:rsid w:val="00213085"/>
    <w:rsid w:val="0021308A"/>
    <w:rsid w:val="0021394C"/>
    <w:rsid w:val="00213AAF"/>
    <w:rsid w:val="00213B02"/>
    <w:rsid w:val="00213C12"/>
    <w:rsid w:val="00213FBC"/>
    <w:rsid w:val="002147E1"/>
    <w:rsid w:val="00214967"/>
    <w:rsid w:val="0021529F"/>
    <w:rsid w:val="002159A2"/>
    <w:rsid w:val="00215FFF"/>
    <w:rsid w:val="00216424"/>
    <w:rsid w:val="00216B07"/>
    <w:rsid w:val="002172B6"/>
    <w:rsid w:val="0021752F"/>
    <w:rsid w:val="00217558"/>
    <w:rsid w:val="00220C35"/>
    <w:rsid w:val="00221045"/>
    <w:rsid w:val="00221299"/>
    <w:rsid w:val="002214D5"/>
    <w:rsid w:val="00221865"/>
    <w:rsid w:val="00222434"/>
    <w:rsid w:val="0022257F"/>
    <w:rsid w:val="002227F5"/>
    <w:rsid w:val="002228BD"/>
    <w:rsid w:val="0022293D"/>
    <w:rsid w:val="00222BF8"/>
    <w:rsid w:val="0022372F"/>
    <w:rsid w:val="0022403E"/>
    <w:rsid w:val="00224F70"/>
    <w:rsid w:val="002250AF"/>
    <w:rsid w:val="002257BF"/>
    <w:rsid w:val="00225DA9"/>
    <w:rsid w:val="0022673F"/>
    <w:rsid w:val="002276BB"/>
    <w:rsid w:val="002279F6"/>
    <w:rsid w:val="00230142"/>
    <w:rsid w:val="002301DD"/>
    <w:rsid w:val="002302EA"/>
    <w:rsid w:val="00230571"/>
    <w:rsid w:val="00230582"/>
    <w:rsid w:val="002310C8"/>
    <w:rsid w:val="00231373"/>
    <w:rsid w:val="00232C68"/>
    <w:rsid w:val="00233036"/>
    <w:rsid w:val="00233C6C"/>
    <w:rsid w:val="00233EBE"/>
    <w:rsid w:val="002350F0"/>
    <w:rsid w:val="002354A8"/>
    <w:rsid w:val="00235642"/>
    <w:rsid w:val="00235D8C"/>
    <w:rsid w:val="00236A27"/>
    <w:rsid w:val="00236BBB"/>
    <w:rsid w:val="0023774E"/>
    <w:rsid w:val="002379E6"/>
    <w:rsid w:val="00237AC0"/>
    <w:rsid w:val="00237FAA"/>
    <w:rsid w:val="00240AFB"/>
    <w:rsid w:val="00240B62"/>
    <w:rsid w:val="0024118B"/>
    <w:rsid w:val="00241275"/>
    <w:rsid w:val="002413D9"/>
    <w:rsid w:val="0024164D"/>
    <w:rsid w:val="00241A4C"/>
    <w:rsid w:val="0024226B"/>
    <w:rsid w:val="0024236B"/>
    <w:rsid w:val="002429AB"/>
    <w:rsid w:val="002432B2"/>
    <w:rsid w:val="00243DCC"/>
    <w:rsid w:val="002442EA"/>
    <w:rsid w:val="00244458"/>
    <w:rsid w:val="0024542C"/>
    <w:rsid w:val="00245808"/>
    <w:rsid w:val="0025043B"/>
    <w:rsid w:val="00250A70"/>
    <w:rsid w:val="00250ECF"/>
    <w:rsid w:val="00251326"/>
    <w:rsid w:val="002515D0"/>
    <w:rsid w:val="00251652"/>
    <w:rsid w:val="002516F3"/>
    <w:rsid w:val="00251A80"/>
    <w:rsid w:val="002522E2"/>
    <w:rsid w:val="00252319"/>
    <w:rsid w:val="002524A7"/>
    <w:rsid w:val="0025277E"/>
    <w:rsid w:val="00252D9E"/>
    <w:rsid w:val="002532E2"/>
    <w:rsid w:val="0025334F"/>
    <w:rsid w:val="00253900"/>
    <w:rsid w:val="00254093"/>
    <w:rsid w:val="002544AF"/>
    <w:rsid w:val="00254B6C"/>
    <w:rsid w:val="00254BF2"/>
    <w:rsid w:val="00254E6E"/>
    <w:rsid w:val="002551A8"/>
    <w:rsid w:val="002557B6"/>
    <w:rsid w:val="00255DAF"/>
    <w:rsid w:val="00255FF8"/>
    <w:rsid w:val="002562FD"/>
    <w:rsid w:val="002575D3"/>
    <w:rsid w:val="0025772E"/>
    <w:rsid w:val="00257E28"/>
    <w:rsid w:val="00260748"/>
    <w:rsid w:val="00260BD8"/>
    <w:rsid w:val="00260C83"/>
    <w:rsid w:val="0026149C"/>
    <w:rsid w:val="00261941"/>
    <w:rsid w:val="00261BD2"/>
    <w:rsid w:val="00261D6C"/>
    <w:rsid w:val="002625BE"/>
    <w:rsid w:val="002627C1"/>
    <w:rsid w:val="00263047"/>
    <w:rsid w:val="00263F55"/>
    <w:rsid w:val="00264BEB"/>
    <w:rsid w:val="00264C11"/>
    <w:rsid w:val="002650CC"/>
    <w:rsid w:val="00265913"/>
    <w:rsid w:val="00265F90"/>
    <w:rsid w:val="0026606C"/>
    <w:rsid w:val="002666B3"/>
    <w:rsid w:val="00266A4C"/>
    <w:rsid w:val="00266C0E"/>
    <w:rsid w:val="00267148"/>
    <w:rsid w:val="00267415"/>
    <w:rsid w:val="0026778E"/>
    <w:rsid w:val="00267C54"/>
    <w:rsid w:val="00267D6C"/>
    <w:rsid w:val="00270DBB"/>
    <w:rsid w:val="00271024"/>
    <w:rsid w:val="0027105E"/>
    <w:rsid w:val="0027186D"/>
    <w:rsid w:val="00271968"/>
    <w:rsid w:val="00271CD7"/>
    <w:rsid w:val="00271F84"/>
    <w:rsid w:val="00272398"/>
    <w:rsid w:val="00272AB9"/>
    <w:rsid w:val="00273355"/>
    <w:rsid w:val="00273597"/>
    <w:rsid w:val="0027399B"/>
    <w:rsid w:val="002739C8"/>
    <w:rsid w:val="00273FC8"/>
    <w:rsid w:val="00274DC8"/>
    <w:rsid w:val="002750BE"/>
    <w:rsid w:val="0027536B"/>
    <w:rsid w:val="00275DC7"/>
    <w:rsid w:val="0027649D"/>
    <w:rsid w:val="002764E9"/>
    <w:rsid w:val="00276AD1"/>
    <w:rsid w:val="0027708B"/>
    <w:rsid w:val="0027719C"/>
    <w:rsid w:val="0027766D"/>
    <w:rsid w:val="00277703"/>
    <w:rsid w:val="00277D08"/>
    <w:rsid w:val="00277E26"/>
    <w:rsid w:val="002802A0"/>
    <w:rsid w:val="00280533"/>
    <w:rsid w:val="00281305"/>
    <w:rsid w:val="00281DD0"/>
    <w:rsid w:val="00281E62"/>
    <w:rsid w:val="00282010"/>
    <w:rsid w:val="00282CE0"/>
    <w:rsid w:val="00282DF6"/>
    <w:rsid w:val="00282FCA"/>
    <w:rsid w:val="00282FE9"/>
    <w:rsid w:val="0028316B"/>
    <w:rsid w:val="0028320D"/>
    <w:rsid w:val="0028363E"/>
    <w:rsid w:val="00283B15"/>
    <w:rsid w:val="002843AA"/>
    <w:rsid w:val="002843D0"/>
    <w:rsid w:val="00285317"/>
    <w:rsid w:val="0028536A"/>
    <w:rsid w:val="00285371"/>
    <w:rsid w:val="00285A16"/>
    <w:rsid w:val="00285B4C"/>
    <w:rsid w:val="00285E50"/>
    <w:rsid w:val="00286270"/>
    <w:rsid w:val="0028632F"/>
    <w:rsid w:val="002863B4"/>
    <w:rsid w:val="00286723"/>
    <w:rsid w:val="0028672A"/>
    <w:rsid w:val="002869AF"/>
    <w:rsid w:val="00286ADD"/>
    <w:rsid w:val="002871C1"/>
    <w:rsid w:val="002872C4"/>
    <w:rsid w:val="00287475"/>
    <w:rsid w:val="002878AF"/>
    <w:rsid w:val="00287B56"/>
    <w:rsid w:val="00287D58"/>
    <w:rsid w:val="00290013"/>
    <w:rsid w:val="00290147"/>
    <w:rsid w:val="00290902"/>
    <w:rsid w:val="00290B12"/>
    <w:rsid w:val="00291055"/>
    <w:rsid w:val="0029277A"/>
    <w:rsid w:val="0029376B"/>
    <w:rsid w:val="00294AF0"/>
    <w:rsid w:val="00294BFF"/>
    <w:rsid w:val="00294C19"/>
    <w:rsid w:val="002950C4"/>
    <w:rsid w:val="00295177"/>
    <w:rsid w:val="002959F1"/>
    <w:rsid w:val="00296209"/>
    <w:rsid w:val="00296529"/>
    <w:rsid w:val="00296876"/>
    <w:rsid w:val="00296EDA"/>
    <w:rsid w:val="0029706A"/>
    <w:rsid w:val="0029722B"/>
    <w:rsid w:val="002A03C0"/>
    <w:rsid w:val="002A05D3"/>
    <w:rsid w:val="002A066C"/>
    <w:rsid w:val="002A1B6A"/>
    <w:rsid w:val="002A1DCF"/>
    <w:rsid w:val="002A1ED0"/>
    <w:rsid w:val="002A280B"/>
    <w:rsid w:val="002A2BDF"/>
    <w:rsid w:val="002A2EE3"/>
    <w:rsid w:val="002A31C8"/>
    <w:rsid w:val="002A42A3"/>
    <w:rsid w:val="002A4490"/>
    <w:rsid w:val="002A48F4"/>
    <w:rsid w:val="002A4F53"/>
    <w:rsid w:val="002A515D"/>
    <w:rsid w:val="002A53AC"/>
    <w:rsid w:val="002A5427"/>
    <w:rsid w:val="002A5471"/>
    <w:rsid w:val="002A5B84"/>
    <w:rsid w:val="002A6093"/>
    <w:rsid w:val="002A656F"/>
    <w:rsid w:val="002A668D"/>
    <w:rsid w:val="002A6A1E"/>
    <w:rsid w:val="002A6A32"/>
    <w:rsid w:val="002A6C37"/>
    <w:rsid w:val="002A6FB1"/>
    <w:rsid w:val="002A711A"/>
    <w:rsid w:val="002B0022"/>
    <w:rsid w:val="002B02C0"/>
    <w:rsid w:val="002B0629"/>
    <w:rsid w:val="002B088B"/>
    <w:rsid w:val="002B0892"/>
    <w:rsid w:val="002B0E2A"/>
    <w:rsid w:val="002B1667"/>
    <w:rsid w:val="002B1FFF"/>
    <w:rsid w:val="002B20A7"/>
    <w:rsid w:val="002B2718"/>
    <w:rsid w:val="002B288C"/>
    <w:rsid w:val="002B34E5"/>
    <w:rsid w:val="002B3611"/>
    <w:rsid w:val="002B3EF3"/>
    <w:rsid w:val="002B4E8D"/>
    <w:rsid w:val="002B58C4"/>
    <w:rsid w:val="002B58CE"/>
    <w:rsid w:val="002B5A0B"/>
    <w:rsid w:val="002B5F97"/>
    <w:rsid w:val="002B61E8"/>
    <w:rsid w:val="002B625E"/>
    <w:rsid w:val="002B6512"/>
    <w:rsid w:val="002B6517"/>
    <w:rsid w:val="002B6BB3"/>
    <w:rsid w:val="002B6E0A"/>
    <w:rsid w:val="002B7283"/>
    <w:rsid w:val="002C0337"/>
    <w:rsid w:val="002C0DCE"/>
    <w:rsid w:val="002C108C"/>
    <w:rsid w:val="002C2451"/>
    <w:rsid w:val="002C2671"/>
    <w:rsid w:val="002C2E33"/>
    <w:rsid w:val="002C34E7"/>
    <w:rsid w:val="002C35A3"/>
    <w:rsid w:val="002C39D9"/>
    <w:rsid w:val="002C40A1"/>
    <w:rsid w:val="002C4BB9"/>
    <w:rsid w:val="002C51EF"/>
    <w:rsid w:val="002C54CA"/>
    <w:rsid w:val="002C595E"/>
    <w:rsid w:val="002C6317"/>
    <w:rsid w:val="002C6805"/>
    <w:rsid w:val="002C6DE8"/>
    <w:rsid w:val="002C7174"/>
    <w:rsid w:val="002C779F"/>
    <w:rsid w:val="002C7B32"/>
    <w:rsid w:val="002C7DAE"/>
    <w:rsid w:val="002D00E2"/>
    <w:rsid w:val="002D0E53"/>
    <w:rsid w:val="002D0FEB"/>
    <w:rsid w:val="002D190B"/>
    <w:rsid w:val="002D1ED8"/>
    <w:rsid w:val="002D2504"/>
    <w:rsid w:val="002D29B6"/>
    <w:rsid w:val="002D2A8F"/>
    <w:rsid w:val="002D2B38"/>
    <w:rsid w:val="002D3F09"/>
    <w:rsid w:val="002D3F9A"/>
    <w:rsid w:val="002D49AA"/>
    <w:rsid w:val="002D5F49"/>
    <w:rsid w:val="002D6151"/>
    <w:rsid w:val="002D6584"/>
    <w:rsid w:val="002D6F0A"/>
    <w:rsid w:val="002D7777"/>
    <w:rsid w:val="002E025C"/>
    <w:rsid w:val="002E08A9"/>
    <w:rsid w:val="002E0A7E"/>
    <w:rsid w:val="002E0B49"/>
    <w:rsid w:val="002E1456"/>
    <w:rsid w:val="002E1ED0"/>
    <w:rsid w:val="002E2476"/>
    <w:rsid w:val="002E2573"/>
    <w:rsid w:val="002E263E"/>
    <w:rsid w:val="002E2825"/>
    <w:rsid w:val="002E3D5D"/>
    <w:rsid w:val="002E483F"/>
    <w:rsid w:val="002E5667"/>
    <w:rsid w:val="002E58AD"/>
    <w:rsid w:val="002E648C"/>
    <w:rsid w:val="002E703A"/>
    <w:rsid w:val="002E79EE"/>
    <w:rsid w:val="002E7A1D"/>
    <w:rsid w:val="002E7E78"/>
    <w:rsid w:val="002F032C"/>
    <w:rsid w:val="002F1393"/>
    <w:rsid w:val="002F20C2"/>
    <w:rsid w:val="002F2116"/>
    <w:rsid w:val="002F24E6"/>
    <w:rsid w:val="002F338C"/>
    <w:rsid w:val="002F3F7A"/>
    <w:rsid w:val="002F3FCA"/>
    <w:rsid w:val="002F4253"/>
    <w:rsid w:val="002F435E"/>
    <w:rsid w:val="002F4511"/>
    <w:rsid w:val="002F4714"/>
    <w:rsid w:val="002F51F7"/>
    <w:rsid w:val="002F6096"/>
    <w:rsid w:val="002F69DB"/>
    <w:rsid w:val="002F6B53"/>
    <w:rsid w:val="002F6BA0"/>
    <w:rsid w:val="002F6FB6"/>
    <w:rsid w:val="002F7638"/>
    <w:rsid w:val="002F7ED9"/>
    <w:rsid w:val="00300127"/>
    <w:rsid w:val="0030045C"/>
    <w:rsid w:val="00300809"/>
    <w:rsid w:val="00300DAC"/>
    <w:rsid w:val="003011BD"/>
    <w:rsid w:val="003015C5"/>
    <w:rsid w:val="00302034"/>
    <w:rsid w:val="00302426"/>
    <w:rsid w:val="00303046"/>
    <w:rsid w:val="003032B1"/>
    <w:rsid w:val="00303F00"/>
    <w:rsid w:val="0030405C"/>
    <w:rsid w:val="0030496F"/>
    <w:rsid w:val="00305006"/>
    <w:rsid w:val="0030553D"/>
    <w:rsid w:val="0030575E"/>
    <w:rsid w:val="003058E1"/>
    <w:rsid w:val="00305DDE"/>
    <w:rsid w:val="003060DC"/>
    <w:rsid w:val="00306261"/>
    <w:rsid w:val="00306716"/>
    <w:rsid w:val="00306C0C"/>
    <w:rsid w:val="00306D6D"/>
    <w:rsid w:val="0030727B"/>
    <w:rsid w:val="003072A0"/>
    <w:rsid w:val="0031001D"/>
    <w:rsid w:val="0031016A"/>
    <w:rsid w:val="00310857"/>
    <w:rsid w:val="00310965"/>
    <w:rsid w:val="00310CDD"/>
    <w:rsid w:val="00310E46"/>
    <w:rsid w:val="00311732"/>
    <w:rsid w:val="003118BE"/>
    <w:rsid w:val="0031296B"/>
    <w:rsid w:val="00312973"/>
    <w:rsid w:val="003129BB"/>
    <w:rsid w:val="003134B5"/>
    <w:rsid w:val="003137EC"/>
    <w:rsid w:val="00313A69"/>
    <w:rsid w:val="00314335"/>
    <w:rsid w:val="00314785"/>
    <w:rsid w:val="00314B0C"/>
    <w:rsid w:val="00314BF3"/>
    <w:rsid w:val="00314CFD"/>
    <w:rsid w:val="003151DD"/>
    <w:rsid w:val="00315843"/>
    <w:rsid w:val="003159A7"/>
    <w:rsid w:val="003161BB"/>
    <w:rsid w:val="00316B18"/>
    <w:rsid w:val="00316C44"/>
    <w:rsid w:val="00316E69"/>
    <w:rsid w:val="0031767C"/>
    <w:rsid w:val="003176F1"/>
    <w:rsid w:val="00317C6B"/>
    <w:rsid w:val="00317EA0"/>
    <w:rsid w:val="00321675"/>
    <w:rsid w:val="00321CD3"/>
    <w:rsid w:val="003225BC"/>
    <w:rsid w:val="003226B3"/>
    <w:rsid w:val="003228C1"/>
    <w:rsid w:val="00322DDD"/>
    <w:rsid w:val="00323D0F"/>
    <w:rsid w:val="00323D53"/>
    <w:rsid w:val="00323DD4"/>
    <w:rsid w:val="00323DF8"/>
    <w:rsid w:val="00324807"/>
    <w:rsid w:val="00324BC2"/>
    <w:rsid w:val="0032542C"/>
    <w:rsid w:val="0032584A"/>
    <w:rsid w:val="00326258"/>
    <w:rsid w:val="00326FB7"/>
    <w:rsid w:val="00326FEB"/>
    <w:rsid w:val="00327302"/>
    <w:rsid w:val="003278C6"/>
    <w:rsid w:val="003278F4"/>
    <w:rsid w:val="00327909"/>
    <w:rsid w:val="003301C2"/>
    <w:rsid w:val="0033053A"/>
    <w:rsid w:val="003307B9"/>
    <w:rsid w:val="00330B22"/>
    <w:rsid w:val="00330E5C"/>
    <w:rsid w:val="00330F5A"/>
    <w:rsid w:val="003322FD"/>
    <w:rsid w:val="00332783"/>
    <w:rsid w:val="003329C6"/>
    <w:rsid w:val="00332BD4"/>
    <w:rsid w:val="00334541"/>
    <w:rsid w:val="00334ABD"/>
    <w:rsid w:val="003353D5"/>
    <w:rsid w:val="003353FC"/>
    <w:rsid w:val="0033568B"/>
    <w:rsid w:val="00335804"/>
    <w:rsid w:val="00335973"/>
    <w:rsid w:val="00335C54"/>
    <w:rsid w:val="00335C58"/>
    <w:rsid w:val="003362E9"/>
    <w:rsid w:val="0033632A"/>
    <w:rsid w:val="0033642A"/>
    <w:rsid w:val="00336489"/>
    <w:rsid w:val="003367C8"/>
    <w:rsid w:val="003368FC"/>
    <w:rsid w:val="00336BEA"/>
    <w:rsid w:val="003377A6"/>
    <w:rsid w:val="00337BB7"/>
    <w:rsid w:val="00337D5A"/>
    <w:rsid w:val="00340CF7"/>
    <w:rsid w:val="00340EB0"/>
    <w:rsid w:val="00341385"/>
    <w:rsid w:val="00342280"/>
    <w:rsid w:val="0034283A"/>
    <w:rsid w:val="003428C7"/>
    <w:rsid w:val="00342CD1"/>
    <w:rsid w:val="00343294"/>
    <w:rsid w:val="003439CF"/>
    <w:rsid w:val="003439DF"/>
    <w:rsid w:val="00343B7A"/>
    <w:rsid w:val="00343B8E"/>
    <w:rsid w:val="00343C2A"/>
    <w:rsid w:val="00344DEB"/>
    <w:rsid w:val="00344F42"/>
    <w:rsid w:val="00345498"/>
    <w:rsid w:val="0034571E"/>
    <w:rsid w:val="003459ED"/>
    <w:rsid w:val="003465C7"/>
    <w:rsid w:val="00346835"/>
    <w:rsid w:val="0034701A"/>
    <w:rsid w:val="0034769F"/>
    <w:rsid w:val="0034770A"/>
    <w:rsid w:val="003478B7"/>
    <w:rsid w:val="00350A6F"/>
    <w:rsid w:val="00350E0B"/>
    <w:rsid w:val="00351117"/>
    <w:rsid w:val="0035184C"/>
    <w:rsid w:val="00351E51"/>
    <w:rsid w:val="00351F62"/>
    <w:rsid w:val="003520B4"/>
    <w:rsid w:val="0035223A"/>
    <w:rsid w:val="00352B05"/>
    <w:rsid w:val="00352D79"/>
    <w:rsid w:val="003530EC"/>
    <w:rsid w:val="00353811"/>
    <w:rsid w:val="00354C5C"/>
    <w:rsid w:val="00355147"/>
    <w:rsid w:val="00355344"/>
    <w:rsid w:val="00355607"/>
    <w:rsid w:val="00355DC0"/>
    <w:rsid w:val="00355EEC"/>
    <w:rsid w:val="00356031"/>
    <w:rsid w:val="003562CE"/>
    <w:rsid w:val="0035787B"/>
    <w:rsid w:val="0036037B"/>
    <w:rsid w:val="00361101"/>
    <w:rsid w:val="00361ECD"/>
    <w:rsid w:val="00362070"/>
    <w:rsid w:val="00362227"/>
    <w:rsid w:val="003624BF"/>
    <w:rsid w:val="003628A4"/>
    <w:rsid w:val="00362DB0"/>
    <w:rsid w:val="003648F8"/>
    <w:rsid w:val="00364A4F"/>
    <w:rsid w:val="003650AB"/>
    <w:rsid w:val="0036552C"/>
    <w:rsid w:val="00365CA5"/>
    <w:rsid w:val="00365FAF"/>
    <w:rsid w:val="00366169"/>
    <w:rsid w:val="003661AC"/>
    <w:rsid w:val="00366281"/>
    <w:rsid w:val="003662E3"/>
    <w:rsid w:val="00366CB0"/>
    <w:rsid w:val="003675C3"/>
    <w:rsid w:val="0036775D"/>
    <w:rsid w:val="003678EC"/>
    <w:rsid w:val="003707EE"/>
    <w:rsid w:val="00370A53"/>
    <w:rsid w:val="00371160"/>
    <w:rsid w:val="00371C0B"/>
    <w:rsid w:val="00372055"/>
    <w:rsid w:val="0037296F"/>
    <w:rsid w:val="00372BF6"/>
    <w:rsid w:val="003733EA"/>
    <w:rsid w:val="00373A2A"/>
    <w:rsid w:val="00373ACF"/>
    <w:rsid w:val="00374D2C"/>
    <w:rsid w:val="003757A3"/>
    <w:rsid w:val="003763AE"/>
    <w:rsid w:val="00376611"/>
    <w:rsid w:val="003772FD"/>
    <w:rsid w:val="00377358"/>
    <w:rsid w:val="0037745A"/>
    <w:rsid w:val="003776D2"/>
    <w:rsid w:val="0037777C"/>
    <w:rsid w:val="00377CB0"/>
    <w:rsid w:val="00380516"/>
    <w:rsid w:val="00380A89"/>
    <w:rsid w:val="00380F29"/>
    <w:rsid w:val="00381551"/>
    <w:rsid w:val="003816FE"/>
    <w:rsid w:val="00381BE1"/>
    <w:rsid w:val="0038326B"/>
    <w:rsid w:val="00383DE9"/>
    <w:rsid w:val="00383E48"/>
    <w:rsid w:val="0038406B"/>
    <w:rsid w:val="003846E5"/>
    <w:rsid w:val="00384D88"/>
    <w:rsid w:val="0038587D"/>
    <w:rsid w:val="003864A5"/>
    <w:rsid w:val="00387032"/>
    <w:rsid w:val="00387167"/>
    <w:rsid w:val="003872A0"/>
    <w:rsid w:val="003875B1"/>
    <w:rsid w:val="00387DD9"/>
    <w:rsid w:val="00387EC8"/>
    <w:rsid w:val="003900B3"/>
    <w:rsid w:val="003904D9"/>
    <w:rsid w:val="003907AF"/>
    <w:rsid w:val="00390F31"/>
    <w:rsid w:val="00391A91"/>
    <w:rsid w:val="00391EAB"/>
    <w:rsid w:val="0039247A"/>
    <w:rsid w:val="0039286F"/>
    <w:rsid w:val="00392BD2"/>
    <w:rsid w:val="00392C27"/>
    <w:rsid w:val="00392CED"/>
    <w:rsid w:val="00393349"/>
    <w:rsid w:val="00394B5F"/>
    <w:rsid w:val="00394B7F"/>
    <w:rsid w:val="00394D50"/>
    <w:rsid w:val="00394FD4"/>
    <w:rsid w:val="00395519"/>
    <w:rsid w:val="0039648F"/>
    <w:rsid w:val="00396AA5"/>
    <w:rsid w:val="00396EF0"/>
    <w:rsid w:val="0039705F"/>
    <w:rsid w:val="00397135"/>
    <w:rsid w:val="0039720F"/>
    <w:rsid w:val="00397470"/>
    <w:rsid w:val="003974E3"/>
    <w:rsid w:val="003A0121"/>
    <w:rsid w:val="003A0295"/>
    <w:rsid w:val="003A0752"/>
    <w:rsid w:val="003A1698"/>
    <w:rsid w:val="003A1702"/>
    <w:rsid w:val="003A1A0D"/>
    <w:rsid w:val="003A2250"/>
    <w:rsid w:val="003A287D"/>
    <w:rsid w:val="003A2D5D"/>
    <w:rsid w:val="003A35F8"/>
    <w:rsid w:val="003A3653"/>
    <w:rsid w:val="003A3FEE"/>
    <w:rsid w:val="003A4BBE"/>
    <w:rsid w:val="003A5047"/>
    <w:rsid w:val="003A52E6"/>
    <w:rsid w:val="003A5469"/>
    <w:rsid w:val="003A54E7"/>
    <w:rsid w:val="003A61B4"/>
    <w:rsid w:val="003A64F8"/>
    <w:rsid w:val="003A6E59"/>
    <w:rsid w:val="003A6FCE"/>
    <w:rsid w:val="003A70B4"/>
    <w:rsid w:val="003A7130"/>
    <w:rsid w:val="003A7142"/>
    <w:rsid w:val="003A7574"/>
    <w:rsid w:val="003A76C9"/>
    <w:rsid w:val="003A792A"/>
    <w:rsid w:val="003A7BCD"/>
    <w:rsid w:val="003A7BEE"/>
    <w:rsid w:val="003B0093"/>
    <w:rsid w:val="003B03CB"/>
    <w:rsid w:val="003B0463"/>
    <w:rsid w:val="003B0DBE"/>
    <w:rsid w:val="003B0FC1"/>
    <w:rsid w:val="003B1111"/>
    <w:rsid w:val="003B17D4"/>
    <w:rsid w:val="003B192E"/>
    <w:rsid w:val="003B1A09"/>
    <w:rsid w:val="003B2390"/>
    <w:rsid w:val="003B31C0"/>
    <w:rsid w:val="003B3452"/>
    <w:rsid w:val="003B3A8F"/>
    <w:rsid w:val="003B3AB4"/>
    <w:rsid w:val="003B441C"/>
    <w:rsid w:val="003B4851"/>
    <w:rsid w:val="003B4A59"/>
    <w:rsid w:val="003B4B6B"/>
    <w:rsid w:val="003B4C20"/>
    <w:rsid w:val="003B55DB"/>
    <w:rsid w:val="003B5A7B"/>
    <w:rsid w:val="003B5F88"/>
    <w:rsid w:val="003B646D"/>
    <w:rsid w:val="003B65C7"/>
    <w:rsid w:val="003B6B76"/>
    <w:rsid w:val="003B739D"/>
    <w:rsid w:val="003B79F7"/>
    <w:rsid w:val="003B7A43"/>
    <w:rsid w:val="003B7EB3"/>
    <w:rsid w:val="003C0471"/>
    <w:rsid w:val="003C0DF6"/>
    <w:rsid w:val="003C16AF"/>
    <w:rsid w:val="003C1A2B"/>
    <w:rsid w:val="003C1AFF"/>
    <w:rsid w:val="003C1F1B"/>
    <w:rsid w:val="003C27A5"/>
    <w:rsid w:val="003C2B48"/>
    <w:rsid w:val="003C2CEE"/>
    <w:rsid w:val="003C3125"/>
    <w:rsid w:val="003C3162"/>
    <w:rsid w:val="003C38E9"/>
    <w:rsid w:val="003C49B5"/>
    <w:rsid w:val="003C4A4C"/>
    <w:rsid w:val="003C5127"/>
    <w:rsid w:val="003C64FA"/>
    <w:rsid w:val="003C6589"/>
    <w:rsid w:val="003C6DA0"/>
    <w:rsid w:val="003C6DEA"/>
    <w:rsid w:val="003C73F1"/>
    <w:rsid w:val="003C74F5"/>
    <w:rsid w:val="003C7C07"/>
    <w:rsid w:val="003D0017"/>
    <w:rsid w:val="003D0848"/>
    <w:rsid w:val="003D123A"/>
    <w:rsid w:val="003D2098"/>
    <w:rsid w:val="003D219A"/>
    <w:rsid w:val="003D22E3"/>
    <w:rsid w:val="003D2665"/>
    <w:rsid w:val="003D2708"/>
    <w:rsid w:val="003D28EE"/>
    <w:rsid w:val="003D2C65"/>
    <w:rsid w:val="003D2DA8"/>
    <w:rsid w:val="003D2E00"/>
    <w:rsid w:val="003D3998"/>
    <w:rsid w:val="003D39B2"/>
    <w:rsid w:val="003D39B5"/>
    <w:rsid w:val="003D3F93"/>
    <w:rsid w:val="003D4EB6"/>
    <w:rsid w:val="003D58DC"/>
    <w:rsid w:val="003D5AD3"/>
    <w:rsid w:val="003D5F15"/>
    <w:rsid w:val="003D6418"/>
    <w:rsid w:val="003D655F"/>
    <w:rsid w:val="003D65DD"/>
    <w:rsid w:val="003D6E2A"/>
    <w:rsid w:val="003D6F7C"/>
    <w:rsid w:val="003D70E2"/>
    <w:rsid w:val="003D7BD9"/>
    <w:rsid w:val="003D7DB6"/>
    <w:rsid w:val="003E030B"/>
    <w:rsid w:val="003E0849"/>
    <w:rsid w:val="003E088B"/>
    <w:rsid w:val="003E0C39"/>
    <w:rsid w:val="003E14B9"/>
    <w:rsid w:val="003E15A6"/>
    <w:rsid w:val="003E186C"/>
    <w:rsid w:val="003E1E3E"/>
    <w:rsid w:val="003E22FF"/>
    <w:rsid w:val="003E24AF"/>
    <w:rsid w:val="003E2929"/>
    <w:rsid w:val="003E29CD"/>
    <w:rsid w:val="003E2D0C"/>
    <w:rsid w:val="003E3BE5"/>
    <w:rsid w:val="003E4072"/>
    <w:rsid w:val="003E40AF"/>
    <w:rsid w:val="003E4595"/>
    <w:rsid w:val="003E49FF"/>
    <w:rsid w:val="003E65E5"/>
    <w:rsid w:val="003E6F49"/>
    <w:rsid w:val="003E724D"/>
    <w:rsid w:val="003E7268"/>
    <w:rsid w:val="003E7562"/>
    <w:rsid w:val="003E7C6B"/>
    <w:rsid w:val="003F032E"/>
    <w:rsid w:val="003F034D"/>
    <w:rsid w:val="003F0468"/>
    <w:rsid w:val="003F0564"/>
    <w:rsid w:val="003F06C1"/>
    <w:rsid w:val="003F0EA4"/>
    <w:rsid w:val="003F10C6"/>
    <w:rsid w:val="003F1657"/>
    <w:rsid w:val="003F19C0"/>
    <w:rsid w:val="003F19C1"/>
    <w:rsid w:val="003F23D4"/>
    <w:rsid w:val="003F248D"/>
    <w:rsid w:val="003F289C"/>
    <w:rsid w:val="003F2DAB"/>
    <w:rsid w:val="003F2F55"/>
    <w:rsid w:val="003F314A"/>
    <w:rsid w:val="003F3256"/>
    <w:rsid w:val="003F3999"/>
    <w:rsid w:val="003F3B52"/>
    <w:rsid w:val="003F3F5F"/>
    <w:rsid w:val="003F3FC7"/>
    <w:rsid w:val="003F41BC"/>
    <w:rsid w:val="003F4D4E"/>
    <w:rsid w:val="003F5453"/>
    <w:rsid w:val="003F5CD3"/>
    <w:rsid w:val="003F5FEE"/>
    <w:rsid w:val="003F6118"/>
    <w:rsid w:val="003F6220"/>
    <w:rsid w:val="003F67A8"/>
    <w:rsid w:val="003F6BED"/>
    <w:rsid w:val="003F6E0C"/>
    <w:rsid w:val="003F7059"/>
    <w:rsid w:val="003F775C"/>
    <w:rsid w:val="003F7B74"/>
    <w:rsid w:val="003F7D60"/>
    <w:rsid w:val="0040055F"/>
    <w:rsid w:val="00401003"/>
    <w:rsid w:val="00401160"/>
    <w:rsid w:val="00401800"/>
    <w:rsid w:val="0040193E"/>
    <w:rsid w:val="0040202C"/>
    <w:rsid w:val="00402311"/>
    <w:rsid w:val="00402CBE"/>
    <w:rsid w:val="004037B1"/>
    <w:rsid w:val="00403D0E"/>
    <w:rsid w:val="004048C9"/>
    <w:rsid w:val="00404981"/>
    <w:rsid w:val="004049E6"/>
    <w:rsid w:val="00404B13"/>
    <w:rsid w:val="00405224"/>
    <w:rsid w:val="004053C9"/>
    <w:rsid w:val="004054D5"/>
    <w:rsid w:val="00405844"/>
    <w:rsid w:val="004058BB"/>
    <w:rsid w:val="00405D7C"/>
    <w:rsid w:val="004061D6"/>
    <w:rsid w:val="004069F3"/>
    <w:rsid w:val="00406C2B"/>
    <w:rsid w:val="00406D9D"/>
    <w:rsid w:val="00406F05"/>
    <w:rsid w:val="00406FFC"/>
    <w:rsid w:val="004070F0"/>
    <w:rsid w:val="00407322"/>
    <w:rsid w:val="00407554"/>
    <w:rsid w:val="004075E8"/>
    <w:rsid w:val="0041033C"/>
    <w:rsid w:val="0041059C"/>
    <w:rsid w:val="00410785"/>
    <w:rsid w:val="004110CF"/>
    <w:rsid w:val="0041115D"/>
    <w:rsid w:val="0041171D"/>
    <w:rsid w:val="00411D96"/>
    <w:rsid w:val="00411E34"/>
    <w:rsid w:val="00412AFF"/>
    <w:rsid w:val="00413207"/>
    <w:rsid w:val="0041386E"/>
    <w:rsid w:val="00414960"/>
    <w:rsid w:val="00414B03"/>
    <w:rsid w:val="00414D9C"/>
    <w:rsid w:val="004152C5"/>
    <w:rsid w:val="00415783"/>
    <w:rsid w:val="004157A2"/>
    <w:rsid w:val="0041598F"/>
    <w:rsid w:val="0041606A"/>
    <w:rsid w:val="00416849"/>
    <w:rsid w:val="00416DA1"/>
    <w:rsid w:val="00417225"/>
    <w:rsid w:val="00417866"/>
    <w:rsid w:val="00417A7E"/>
    <w:rsid w:val="00420158"/>
    <w:rsid w:val="00420EC5"/>
    <w:rsid w:val="00420F84"/>
    <w:rsid w:val="004210EE"/>
    <w:rsid w:val="0042142B"/>
    <w:rsid w:val="004214F5"/>
    <w:rsid w:val="004219CC"/>
    <w:rsid w:val="00421A98"/>
    <w:rsid w:val="00421EAB"/>
    <w:rsid w:val="0042211C"/>
    <w:rsid w:val="004223A7"/>
    <w:rsid w:val="00422B7B"/>
    <w:rsid w:val="00423A11"/>
    <w:rsid w:val="00423F8D"/>
    <w:rsid w:val="00424ACE"/>
    <w:rsid w:val="00424D24"/>
    <w:rsid w:val="004256E5"/>
    <w:rsid w:val="00426181"/>
    <w:rsid w:val="00426CB9"/>
    <w:rsid w:val="004270D9"/>
    <w:rsid w:val="00427108"/>
    <w:rsid w:val="004274A0"/>
    <w:rsid w:val="00427C65"/>
    <w:rsid w:val="00427ED3"/>
    <w:rsid w:val="0043135B"/>
    <w:rsid w:val="004314C9"/>
    <w:rsid w:val="00431A81"/>
    <w:rsid w:val="00432128"/>
    <w:rsid w:val="00432820"/>
    <w:rsid w:val="00432AFB"/>
    <w:rsid w:val="00432F51"/>
    <w:rsid w:val="0043333D"/>
    <w:rsid w:val="0043355F"/>
    <w:rsid w:val="00433A7A"/>
    <w:rsid w:val="00433C11"/>
    <w:rsid w:val="00433E4F"/>
    <w:rsid w:val="00434D21"/>
    <w:rsid w:val="00434FC7"/>
    <w:rsid w:val="0043559B"/>
    <w:rsid w:val="004360C0"/>
    <w:rsid w:val="00436B17"/>
    <w:rsid w:val="004375AE"/>
    <w:rsid w:val="00437A68"/>
    <w:rsid w:val="00437C7C"/>
    <w:rsid w:val="00440766"/>
    <w:rsid w:val="004407D2"/>
    <w:rsid w:val="00441123"/>
    <w:rsid w:val="00441346"/>
    <w:rsid w:val="004415DE"/>
    <w:rsid w:val="00441742"/>
    <w:rsid w:val="004418F8"/>
    <w:rsid w:val="00441904"/>
    <w:rsid w:val="00441C27"/>
    <w:rsid w:val="0044211D"/>
    <w:rsid w:val="004421F5"/>
    <w:rsid w:val="00442505"/>
    <w:rsid w:val="0044313D"/>
    <w:rsid w:val="0044365A"/>
    <w:rsid w:val="00443A03"/>
    <w:rsid w:val="00443A35"/>
    <w:rsid w:val="00443B0C"/>
    <w:rsid w:val="00444079"/>
    <w:rsid w:val="00444244"/>
    <w:rsid w:val="0044446E"/>
    <w:rsid w:val="004447D0"/>
    <w:rsid w:val="00445232"/>
    <w:rsid w:val="00445467"/>
    <w:rsid w:val="00445878"/>
    <w:rsid w:val="00445BD7"/>
    <w:rsid w:val="00445DE8"/>
    <w:rsid w:val="00445EB7"/>
    <w:rsid w:val="00446112"/>
    <w:rsid w:val="00446274"/>
    <w:rsid w:val="004464AE"/>
    <w:rsid w:val="00446532"/>
    <w:rsid w:val="00446785"/>
    <w:rsid w:val="00446808"/>
    <w:rsid w:val="00447759"/>
    <w:rsid w:val="00447BBC"/>
    <w:rsid w:val="00447DB4"/>
    <w:rsid w:val="0045054A"/>
    <w:rsid w:val="004505D9"/>
    <w:rsid w:val="004506FF"/>
    <w:rsid w:val="00450811"/>
    <w:rsid w:val="00450870"/>
    <w:rsid w:val="0045096D"/>
    <w:rsid w:val="00450ACD"/>
    <w:rsid w:val="00450C2D"/>
    <w:rsid w:val="00450EE1"/>
    <w:rsid w:val="00451321"/>
    <w:rsid w:val="004513E5"/>
    <w:rsid w:val="004516F1"/>
    <w:rsid w:val="0045255B"/>
    <w:rsid w:val="00452A5E"/>
    <w:rsid w:val="00452B52"/>
    <w:rsid w:val="00452FAB"/>
    <w:rsid w:val="00453234"/>
    <w:rsid w:val="004532DC"/>
    <w:rsid w:val="0045349B"/>
    <w:rsid w:val="00453847"/>
    <w:rsid w:val="00453F2C"/>
    <w:rsid w:val="00453F5A"/>
    <w:rsid w:val="00454543"/>
    <w:rsid w:val="00454ADB"/>
    <w:rsid w:val="00454DC7"/>
    <w:rsid w:val="00454FE0"/>
    <w:rsid w:val="0045537F"/>
    <w:rsid w:val="004556CA"/>
    <w:rsid w:val="00455A76"/>
    <w:rsid w:val="00455C72"/>
    <w:rsid w:val="00455C98"/>
    <w:rsid w:val="00455F70"/>
    <w:rsid w:val="00456145"/>
    <w:rsid w:val="004565B5"/>
    <w:rsid w:val="00456FB5"/>
    <w:rsid w:val="0045712A"/>
    <w:rsid w:val="004573D1"/>
    <w:rsid w:val="004574B9"/>
    <w:rsid w:val="004575C4"/>
    <w:rsid w:val="00457613"/>
    <w:rsid w:val="00457A96"/>
    <w:rsid w:val="00457ACB"/>
    <w:rsid w:val="00457B32"/>
    <w:rsid w:val="00457D90"/>
    <w:rsid w:val="004602B0"/>
    <w:rsid w:val="0046037C"/>
    <w:rsid w:val="0046038A"/>
    <w:rsid w:val="004605A4"/>
    <w:rsid w:val="004605C0"/>
    <w:rsid w:val="00460971"/>
    <w:rsid w:val="004609CE"/>
    <w:rsid w:val="004609FF"/>
    <w:rsid w:val="004616E2"/>
    <w:rsid w:val="004618DF"/>
    <w:rsid w:val="00461993"/>
    <w:rsid w:val="00461C82"/>
    <w:rsid w:val="00462463"/>
    <w:rsid w:val="004631B7"/>
    <w:rsid w:val="00463630"/>
    <w:rsid w:val="00463844"/>
    <w:rsid w:val="004645E6"/>
    <w:rsid w:val="004646F5"/>
    <w:rsid w:val="0046498A"/>
    <w:rsid w:val="00464B1E"/>
    <w:rsid w:val="00464C85"/>
    <w:rsid w:val="00465CA7"/>
    <w:rsid w:val="00466052"/>
    <w:rsid w:val="004662DB"/>
    <w:rsid w:val="004664D9"/>
    <w:rsid w:val="00466566"/>
    <w:rsid w:val="004667C2"/>
    <w:rsid w:val="00466918"/>
    <w:rsid w:val="0046731B"/>
    <w:rsid w:val="00467D3A"/>
    <w:rsid w:val="00467FE7"/>
    <w:rsid w:val="00470477"/>
    <w:rsid w:val="00470A48"/>
    <w:rsid w:val="004710B2"/>
    <w:rsid w:val="00471179"/>
    <w:rsid w:val="00471ADF"/>
    <w:rsid w:val="004724E8"/>
    <w:rsid w:val="00472782"/>
    <w:rsid w:val="00472C01"/>
    <w:rsid w:val="00472FCF"/>
    <w:rsid w:val="00473068"/>
    <w:rsid w:val="004732BC"/>
    <w:rsid w:val="00473A75"/>
    <w:rsid w:val="00473CC9"/>
    <w:rsid w:val="004749AE"/>
    <w:rsid w:val="004751D9"/>
    <w:rsid w:val="004754AF"/>
    <w:rsid w:val="00475A6A"/>
    <w:rsid w:val="004762E9"/>
    <w:rsid w:val="004762F1"/>
    <w:rsid w:val="00476E2B"/>
    <w:rsid w:val="00476E96"/>
    <w:rsid w:val="00477AA3"/>
    <w:rsid w:val="00477D3E"/>
    <w:rsid w:val="00480100"/>
    <w:rsid w:val="004802CA"/>
    <w:rsid w:val="004805F5"/>
    <w:rsid w:val="0048097B"/>
    <w:rsid w:val="0048131E"/>
    <w:rsid w:val="00481743"/>
    <w:rsid w:val="00481BC2"/>
    <w:rsid w:val="00481C0F"/>
    <w:rsid w:val="00481C20"/>
    <w:rsid w:val="00481E6D"/>
    <w:rsid w:val="00482294"/>
    <w:rsid w:val="00482D52"/>
    <w:rsid w:val="00482F67"/>
    <w:rsid w:val="00483515"/>
    <w:rsid w:val="00483531"/>
    <w:rsid w:val="004839A0"/>
    <w:rsid w:val="00483A2C"/>
    <w:rsid w:val="00483D2F"/>
    <w:rsid w:val="004849DF"/>
    <w:rsid w:val="00484E2B"/>
    <w:rsid w:val="00484ED3"/>
    <w:rsid w:val="0048727B"/>
    <w:rsid w:val="004872AB"/>
    <w:rsid w:val="004875A1"/>
    <w:rsid w:val="0048798F"/>
    <w:rsid w:val="00487A69"/>
    <w:rsid w:val="00487FF9"/>
    <w:rsid w:val="004900D4"/>
    <w:rsid w:val="004916B0"/>
    <w:rsid w:val="00491DD5"/>
    <w:rsid w:val="00491E39"/>
    <w:rsid w:val="004922A2"/>
    <w:rsid w:val="004925A0"/>
    <w:rsid w:val="00492645"/>
    <w:rsid w:val="004929A4"/>
    <w:rsid w:val="00492C8B"/>
    <w:rsid w:val="00493282"/>
    <w:rsid w:val="004932D7"/>
    <w:rsid w:val="00493AED"/>
    <w:rsid w:val="00493B64"/>
    <w:rsid w:val="00493F69"/>
    <w:rsid w:val="00494805"/>
    <w:rsid w:val="0049491D"/>
    <w:rsid w:val="004949DD"/>
    <w:rsid w:val="00494E06"/>
    <w:rsid w:val="00495307"/>
    <w:rsid w:val="00495933"/>
    <w:rsid w:val="00495DD8"/>
    <w:rsid w:val="00496761"/>
    <w:rsid w:val="00496D44"/>
    <w:rsid w:val="00497B6E"/>
    <w:rsid w:val="00497D60"/>
    <w:rsid w:val="004A008F"/>
    <w:rsid w:val="004A0350"/>
    <w:rsid w:val="004A03F5"/>
    <w:rsid w:val="004A048A"/>
    <w:rsid w:val="004A0CC5"/>
    <w:rsid w:val="004A1B0C"/>
    <w:rsid w:val="004A1DDA"/>
    <w:rsid w:val="004A25EF"/>
    <w:rsid w:val="004A26AA"/>
    <w:rsid w:val="004A289D"/>
    <w:rsid w:val="004A2EED"/>
    <w:rsid w:val="004A31AA"/>
    <w:rsid w:val="004A3B1A"/>
    <w:rsid w:val="004A4421"/>
    <w:rsid w:val="004A4AFF"/>
    <w:rsid w:val="004A4BCF"/>
    <w:rsid w:val="004A4C4C"/>
    <w:rsid w:val="004A50A0"/>
    <w:rsid w:val="004A598A"/>
    <w:rsid w:val="004A59B1"/>
    <w:rsid w:val="004A63BC"/>
    <w:rsid w:val="004A6687"/>
    <w:rsid w:val="004A68A1"/>
    <w:rsid w:val="004A777F"/>
    <w:rsid w:val="004A7802"/>
    <w:rsid w:val="004A7928"/>
    <w:rsid w:val="004B021D"/>
    <w:rsid w:val="004B04AE"/>
    <w:rsid w:val="004B089C"/>
    <w:rsid w:val="004B0957"/>
    <w:rsid w:val="004B0E6C"/>
    <w:rsid w:val="004B1063"/>
    <w:rsid w:val="004B1DDD"/>
    <w:rsid w:val="004B37D8"/>
    <w:rsid w:val="004B3AA2"/>
    <w:rsid w:val="004B3C7D"/>
    <w:rsid w:val="004B3CC5"/>
    <w:rsid w:val="004B3DB9"/>
    <w:rsid w:val="004B4478"/>
    <w:rsid w:val="004B44F0"/>
    <w:rsid w:val="004B44F5"/>
    <w:rsid w:val="004B46CF"/>
    <w:rsid w:val="004B4DDB"/>
    <w:rsid w:val="004B4F1D"/>
    <w:rsid w:val="004B5448"/>
    <w:rsid w:val="004B5A17"/>
    <w:rsid w:val="004B5D57"/>
    <w:rsid w:val="004B5F87"/>
    <w:rsid w:val="004B644B"/>
    <w:rsid w:val="004B651D"/>
    <w:rsid w:val="004B6567"/>
    <w:rsid w:val="004B6773"/>
    <w:rsid w:val="004B70D6"/>
    <w:rsid w:val="004B7582"/>
    <w:rsid w:val="004B75A1"/>
    <w:rsid w:val="004B7752"/>
    <w:rsid w:val="004C023D"/>
    <w:rsid w:val="004C0C34"/>
    <w:rsid w:val="004C0E59"/>
    <w:rsid w:val="004C0F6C"/>
    <w:rsid w:val="004C3201"/>
    <w:rsid w:val="004C335F"/>
    <w:rsid w:val="004C34E0"/>
    <w:rsid w:val="004C38E3"/>
    <w:rsid w:val="004C4512"/>
    <w:rsid w:val="004C497B"/>
    <w:rsid w:val="004C4DA3"/>
    <w:rsid w:val="004C5700"/>
    <w:rsid w:val="004C5A42"/>
    <w:rsid w:val="004C5B0C"/>
    <w:rsid w:val="004C5BCF"/>
    <w:rsid w:val="004C5EDD"/>
    <w:rsid w:val="004C6525"/>
    <w:rsid w:val="004C67AF"/>
    <w:rsid w:val="004C6C27"/>
    <w:rsid w:val="004C6C2E"/>
    <w:rsid w:val="004C6FF8"/>
    <w:rsid w:val="004C7140"/>
    <w:rsid w:val="004C756A"/>
    <w:rsid w:val="004C7ED7"/>
    <w:rsid w:val="004D0493"/>
    <w:rsid w:val="004D0685"/>
    <w:rsid w:val="004D08FF"/>
    <w:rsid w:val="004D0B37"/>
    <w:rsid w:val="004D0D23"/>
    <w:rsid w:val="004D0D5F"/>
    <w:rsid w:val="004D1140"/>
    <w:rsid w:val="004D133C"/>
    <w:rsid w:val="004D1543"/>
    <w:rsid w:val="004D18F5"/>
    <w:rsid w:val="004D1A09"/>
    <w:rsid w:val="004D2022"/>
    <w:rsid w:val="004D22BE"/>
    <w:rsid w:val="004D23C9"/>
    <w:rsid w:val="004D29DB"/>
    <w:rsid w:val="004D2CC0"/>
    <w:rsid w:val="004D2E57"/>
    <w:rsid w:val="004D31D2"/>
    <w:rsid w:val="004D36A7"/>
    <w:rsid w:val="004D3757"/>
    <w:rsid w:val="004D3F0A"/>
    <w:rsid w:val="004D46AF"/>
    <w:rsid w:val="004D4BB4"/>
    <w:rsid w:val="004D4F4F"/>
    <w:rsid w:val="004D5706"/>
    <w:rsid w:val="004D5C77"/>
    <w:rsid w:val="004D6463"/>
    <w:rsid w:val="004D66F7"/>
    <w:rsid w:val="004D6E77"/>
    <w:rsid w:val="004D73D6"/>
    <w:rsid w:val="004D7568"/>
    <w:rsid w:val="004D7995"/>
    <w:rsid w:val="004E0596"/>
    <w:rsid w:val="004E06CE"/>
    <w:rsid w:val="004E1B4E"/>
    <w:rsid w:val="004E1EBA"/>
    <w:rsid w:val="004E2073"/>
    <w:rsid w:val="004E239E"/>
    <w:rsid w:val="004E23A3"/>
    <w:rsid w:val="004E26AE"/>
    <w:rsid w:val="004E298E"/>
    <w:rsid w:val="004E2B53"/>
    <w:rsid w:val="004E3A37"/>
    <w:rsid w:val="004E3C45"/>
    <w:rsid w:val="004E40F8"/>
    <w:rsid w:val="004E4F63"/>
    <w:rsid w:val="004E5D75"/>
    <w:rsid w:val="004E6542"/>
    <w:rsid w:val="004E65A8"/>
    <w:rsid w:val="004E6B79"/>
    <w:rsid w:val="004E6E41"/>
    <w:rsid w:val="004E74B4"/>
    <w:rsid w:val="004E7707"/>
    <w:rsid w:val="004E784D"/>
    <w:rsid w:val="004E7B67"/>
    <w:rsid w:val="004E7F46"/>
    <w:rsid w:val="004F0A5F"/>
    <w:rsid w:val="004F1096"/>
    <w:rsid w:val="004F1743"/>
    <w:rsid w:val="004F182C"/>
    <w:rsid w:val="004F1C4D"/>
    <w:rsid w:val="004F1FED"/>
    <w:rsid w:val="004F27CC"/>
    <w:rsid w:val="004F28A7"/>
    <w:rsid w:val="004F3053"/>
    <w:rsid w:val="004F32FA"/>
    <w:rsid w:val="004F3376"/>
    <w:rsid w:val="004F36F1"/>
    <w:rsid w:val="004F52EC"/>
    <w:rsid w:val="004F5FE5"/>
    <w:rsid w:val="004F6068"/>
    <w:rsid w:val="004F6E3A"/>
    <w:rsid w:val="004F6F66"/>
    <w:rsid w:val="004F735A"/>
    <w:rsid w:val="004F76A0"/>
    <w:rsid w:val="004F773B"/>
    <w:rsid w:val="005003F1"/>
    <w:rsid w:val="005018E9"/>
    <w:rsid w:val="00502D2E"/>
    <w:rsid w:val="0050338D"/>
    <w:rsid w:val="00504473"/>
    <w:rsid w:val="00504828"/>
    <w:rsid w:val="00504AFC"/>
    <w:rsid w:val="00504B22"/>
    <w:rsid w:val="00504F18"/>
    <w:rsid w:val="00504F5F"/>
    <w:rsid w:val="00505FBF"/>
    <w:rsid w:val="005065F9"/>
    <w:rsid w:val="005068D8"/>
    <w:rsid w:val="005068E4"/>
    <w:rsid w:val="005073A3"/>
    <w:rsid w:val="005078CC"/>
    <w:rsid w:val="00510999"/>
    <w:rsid w:val="005109AE"/>
    <w:rsid w:val="00511309"/>
    <w:rsid w:val="00511CCD"/>
    <w:rsid w:val="00511EB4"/>
    <w:rsid w:val="00512453"/>
    <w:rsid w:val="0051249A"/>
    <w:rsid w:val="005125AD"/>
    <w:rsid w:val="005126CB"/>
    <w:rsid w:val="00512856"/>
    <w:rsid w:val="005128E4"/>
    <w:rsid w:val="00512B8E"/>
    <w:rsid w:val="00513387"/>
    <w:rsid w:val="005133F9"/>
    <w:rsid w:val="005137F0"/>
    <w:rsid w:val="00514ED2"/>
    <w:rsid w:val="00515E15"/>
    <w:rsid w:val="0051605C"/>
    <w:rsid w:val="00516288"/>
    <w:rsid w:val="005164DB"/>
    <w:rsid w:val="005167BF"/>
    <w:rsid w:val="00516810"/>
    <w:rsid w:val="0051684E"/>
    <w:rsid w:val="00516AD6"/>
    <w:rsid w:val="00516E98"/>
    <w:rsid w:val="00516EF4"/>
    <w:rsid w:val="00517130"/>
    <w:rsid w:val="0051743B"/>
    <w:rsid w:val="0051772D"/>
    <w:rsid w:val="0051775C"/>
    <w:rsid w:val="0052035A"/>
    <w:rsid w:val="00520BBA"/>
    <w:rsid w:val="00520FE5"/>
    <w:rsid w:val="005210FE"/>
    <w:rsid w:val="005214A4"/>
    <w:rsid w:val="0052152A"/>
    <w:rsid w:val="0052164B"/>
    <w:rsid w:val="00521718"/>
    <w:rsid w:val="005218B8"/>
    <w:rsid w:val="00522072"/>
    <w:rsid w:val="00522290"/>
    <w:rsid w:val="00522479"/>
    <w:rsid w:val="00522E57"/>
    <w:rsid w:val="005230D1"/>
    <w:rsid w:val="00523263"/>
    <w:rsid w:val="00523385"/>
    <w:rsid w:val="0052378E"/>
    <w:rsid w:val="005238EC"/>
    <w:rsid w:val="00523AC2"/>
    <w:rsid w:val="005240B4"/>
    <w:rsid w:val="00524224"/>
    <w:rsid w:val="0052475A"/>
    <w:rsid w:val="00525B98"/>
    <w:rsid w:val="00526019"/>
    <w:rsid w:val="00526AFD"/>
    <w:rsid w:val="00526B2F"/>
    <w:rsid w:val="00526B7B"/>
    <w:rsid w:val="00526C7F"/>
    <w:rsid w:val="00526DE3"/>
    <w:rsid w:val="00526F50"/>
    <w:rsid w:val="0052732D"/>
    <w:rsid w:val="0052759E"/>
    <w:rsid w:val="0052768B"/>
    <w:rsid w:val="00527728"/>
    <w:rsid w:val="00530032"/>
    <w:rsid w:val="0053072E"/>
    <w:rsid w:val="00530B64"/>
    <w:rsid w:val="00530E8C"/>
    <w:rsid w:val="00531569"/>
    <w:rsid w:val="00531AB8"/>
    <w:rsid w:val="00531B84"/>
    <w:rsid w:val="00531CC1"/>
    <w:rsid w:val="00531EF1"/>
    <w:rsid w:val="0053218D"/>
    <w:rsid w:val="00532236"/>
    <w:rsid w:val="00532C50"/>
    <w:rsid w:val="00532CBD"/>
    <w:rsid w:val="00532D21"/>
    <w:rsid w:val="00533AE8"/>
    <w:rsid w:val="00534353"/>
    <w:rsid w:val="00534A68"/>
    <w:rsid w:val="005353AE"/>
    <w:rsid w:val="00535841"/>
    <w:rsid w:val="00535E32"/>
    <w:rsid w:val="00535F44"/>
    <w:rsid w:val="00536041"/>
    <w:rsid w:val="00536E7A"/>
    <w:rsid w:val="0053721C"/>
    <w:rsid w:val="005375BD"/>
    <w:rsid w:val="00537A6E"/>
    <w:rsid w:val="005401D6"/>
    <w:rsid w:val="00541031"/>
    <w:rsid w:val="00541321"/>
    <w:rsid w:val="00541575"/>
    <w:rsid w:val="005416AB"/>
    <w:rsid w:val="00541A97"/>
    <w:rsid w:val="00541E8F"/>
    <w:rsid w:val="00542A1A"/>
    <w:rsid w:val="00542AD1"/>
    <w:rsid w:val="0054341F"/>
    <w:rsid w:val="005437BE"/>
    <w:rsid w:val="005437CE"/>
    <w:rsid w:val="00543A86"/>
    <w:rsid w:val="00543C64"/>
    <w:rsid w:val="005446A3"/>
    <w:rsid w:val="00544C9E"/>
    <w:rsid w:val="00544F20"/>
    <w:rsid w:val="00545AE4"/>
    <w:rsid w:val="00545BC1"/>
    <w:rsid w:val="00546730"/>
    <w:rsid w:val="00546B5F"/>
    <w:rsid w:val="00546BF7"/>
    <w:rsid w:val="00546DDF"/>
    <w:rsid w:val="00546FA9"/>
    <w:rsid w:val="00547568"/>
    <w:rsid w:val="00547731"/>
    <w:rsid w:val="00547C93"/>
    <w:rsid w:val="00547EDE"/>
    <w:rsid w:val="00550A6C"/>
    <w:rsid w:val="00550C47"/>
    <w:rsid w:val="00551D59"/>
    <w:rsid w:val="0055339F"/>
    <w:rsid w:val="0055349A"/>
    <w:rsid w:val="00553A06"/>
    <w:rsid w:val="00553EE2"/>
    <w:rsid w:val="0055491C"/>
    <w:rsid w:val="00554ADF"/>
    <w:rsid w:val="00554C91"/>
    <w:rsid w:val="005552ED"/>
    <w:rsid w:val="00555560"/>
    <w:rsid w:val="00555893"/>
    <w:rsid w:val="00555973"/>
    <w:rsid w:val="00555D96"/>
    <w:rsid w:val="00555DC8"/>
    <w:rsid w:val="00556129"/>
    <w:rsid w:val="0055640D"/>
    <w:rsid w:val="00556450"/>
    <w:rsid w:val="005574C2"/>
    <w:rsid w:val="005575F9"/>
    <w:rsid w:val="00560194"/>
    <w:rsid w:val="00560730"/>
    <w:rsid w:val="005616B0"/>
    <w:rsid w:val="0056180F"/>
    <w:rsid w:val="0056273E"/>
    <w:rsid w:val="00562EF7"/>
    <w:rsid w:val="00563174"/>
    <w:rsid w:val="00563839"/>
    <w:rsid w:val="00563B1D"/>
    <w:rsid w:val="00563CC6"/>
    <w:rsid w:val="00564545"/>
    <w:rsid w:val="0056497C"/>
    <w:rsid w:val="00564B5A"/>
    <w:rsid w:val="005652DD"/>
    <w:rsid w:val="00565778"/>
    <w:rsid w:val="00565962"/>
    <w:rsid w:val="00565A1E"/>
    <w:rsid w:val="00565DCD"/>
    <w:rsid w:val="00567989"/>
    <w:rsid w:val="00567A51"/>
    <w:rsid w:val="00567C32"/>
    <w:rsid w:val="00567F2B"/>
    <w:rsid w:val="0057010D"/>
    <w:rsid w:val="00570610"/>
    <w:rsid w:val="0057071E"/>
    <w:rsid w:val="00570E80"/>
    <w:rsid w:val="0057103E"/>
    <w:rsid w:val="00571268"/>
    <w:rsid w:val="00571CED"/>
    <w:rsid w:val="00571D0F"/>
    <w:rsid w:val="00571E99"/>
    <w:rsid w:val="0057204C"/>
    <w:rsid w:val="005721D3"/>
    <w:rsid w:val="00572D21"/>
    <w:rsid w:val="00573338"/>
    <w:rsid w:val="005738BF"/>
    <w:rsid w:val="00573AA0"/>
    <w:rsid w:val="00573B8D"/>
    <w:rsid w:val="0057429D"/>
    <w:rsid w:val="0057433C"/>
    <w:rsid w:val="00574911"/>
    <w:rsid w:val="00574BC2"/>
    <w:rsid w:val="00575356"/>
    <w:rsid w:val="005758FC"/>
    <w:rsid w:val="00575C74"/>
    <w:rsid w:val="00576806"/>
    <w:rsid w:val="0057735A"/>
    <w:rsid w:val="00577408"/>
    <w:rsid w:val="005779D8"/>
    <w:rsid w:val="00577DC3"/>
    <w:rsid w:val="00580ADD"/>
    <w:rsid w:val="00580CEC"/>
    <w:rsid w:val="00580D5C"/>
    <w:rsid w:val="005818B8"/>
    <w:rsid w:val="00581B7C"/>
    <w:rsid w:val="005824CF"/>
    <w:rsid w:val="00582D01"/>
    <w:rsid w:val="00582E11"/>
    <w:rsid w:val="0058399A"/>
    <w:rsid w:val="00583F54"/>
    <w:rsid w:val="0058426D"/>
    <w:rsid w:val="005843A9"/>
    <w:rsid w:val="00584ACA"/>
    <w:rsid w:val="00584CB9"/>
    <w:rsid w:val="005850ED"/>
    <w:rsid w:val="00585D89"/>
    <w:rsid w:val="00585D8C"/>
    <w:rsid w:val="00586076"/>
    <w:rsid w:val="0058672E"/>
    <w:rsid w:val="00586BBD"/>
    <w:rsid w:val="00586C39"/>
    <w:rsid w:val="0058716A"/>
    <w:rsid w:val="00587FAD"/>
    <w:rsid w:val="005907B3"/>
    <w:rsid w:val="00590C06"/>
    <w:rsid w:val="005911B9"/>
    <w:rsid w:val="00591548"/>
    <w:rsid w:val="005917B1"/>
    <w:rsid w:val="005921CB"/>
    <w:rsid w:val="00592AE4"/>
    <w:rsid w:val="0059360E"/>
    <w:rsid w:val="00594D2F"/>
    <w:rsid w:val="00595485"/>
    <w:rsid w:val="00595938"/>
    <w:rsid w:val="00595E59"/>
    <w:rsid w:val="0059648A"/>
    <w:rsid w:val="0059655D"/>
    <w:rsid w:val="00596E1D"/>
    <w:rsid w:val="00596F8E"/>
    <w:rsid w:val="00597323"/>
    <w:rsid w:val="00597F5C"/>
    <w:rsid w:val="005A03E4"/>
    <w:rsid w:val="005A0655"/>
    <w:rsid w:val="005A0800"/>
    <w:rsid w:val="005A081A"/>
    <w:rsid w:val="005A19C5"/>
    <w:rsid w:val="005A1F62"/>
    <w:rsid w:val="005A1F70"/>
    <w:rsid w:val="005A2344"/>
    <w:rsid w:val="005A2729"/>
    <w:rsid w:val="005A28E8"/>
    <w:rsid w:val="005A304F"/>
    <w:rsid w:val="005A3234"/>
    <w:rsid w:val="005A3381"/>
    <w:rsid w:val="005A37F3"/>
    <w:rsid w:val="005A4C9B"/>
    <w:rsid w:val="005A4FFC"/>
    <w:rsid w:val="005A5FB6"/>
    <w:rsid w:val="005A62E1"/>
    <w:rsid w:val="005A66CF"/>
    <w:rsid w:val="005A711F"/>
    <w:rsid w:val="005A714E"/>
    <w:rsid w:val="005A7531"/>
    <w:rsid w:val="005A7835"/>
    <w:rsid w:val="005A7A9F"/>
    <w:rsid w:val="005B00C7"/>
    <w:rsid w:val="005B0212"/>
    <w:rsid w:val="005B0DEE"/>
    <w:rsid w:val="005B1002"/>
    <w:rsid w:val="005B1B26"/>
    <w:rsid w:val="005B1B64"/>
    <w:rsid w:val="005B1EE7"/>
    <w:rsid w:val="005B260A"/>
    <w:rsid w:val="005B27C1"/>
    <w:rsid w:val="005B2961"/>
    <w:rsid w:val="005B3035"/>
    <w:rsid w:val="005B30EB"/>
    <w:rsid w:val="005B3807"/>
    <w:rsid w:val="005B3B89"/>
    <w:rsid w:val="005B3BB0"/>
    <w:rsid w:val="005B4045"/>
    <w:rsid w:val="005B449A"/>
    <w:rsid w:val="005B4C90"/>
    <w:rsid w:val="005B4E6E"/>
    <w:rsid w:val="005B52CA"/>
    <w:rsid w:val="005B540C"/>
    <w:rsid w:val="005B609A"/>
    <w:rsid w:val="005B629D"/>
    <w:rsid w:val="005B6AE9"/>
    <w:rsid w:val="005B6E6B"/>
    <w:rsid w:val="005B7083"/>
    <w:rsid w:val="005B76AC"/>
    <w:rsid w:val="005B7BE4"/>
    <w:rsid w:val="005C0809"/>
    <w:rsid w:val="005C0F05"/>
    <w:rsid w:val="005C14E4"/>
    <w:rsid w:val="005C17B7"/>
    <w:rsid w:val="005C2B43"/>
    <w:rsid w:val="005C2F00"/>
    <w:rsid w:val="005C339B"/>
    <w:rsid w:val="005C3C44"/>
    <w:rsid w:val="005C433D"/>
    <w:rsid w:val="005C4F1E"/>
    <w:rsid w:val="005C5183"/>
    <w:rsid w:val="005C56D6"/>
    <w:rsid w:val="005C5FE0"/>
    <w:rsid w:val="005C6126"/>
    <w:rsid w:val="005C6585"/>
    <w:rsid w:val="005C696C"/>
    <w:rsid w:val="005C70DE"/>
    <w:rsid w:val="005C7B95"/>
    <w:rsid w:val="005D055E"/>
    <w:rsid w:val="005D0CDA"/>
    <w:rsid w:val="005D0D64"/>
    <w:rsid w:val="005D0D94"/>
    <w:rsid w:val="005D126A"/>
    <w:rsid w:val="005D21BE"/>
    <w:rsid w:val="005D23B1"/>
    <w:rsid w:val="005D33B5"/>
    <w:rsid w:val="005D391D"/>
    <w:rsid w:val="005D3928"/>
    <w:rsid w:val="005D394A"/>
    <w:rsid w:val="005D402E"/>
    <w:rsid w:val="005D4090"/>
    <w:rsid w:val="005D4181"/>
    <w:rsid w:val="005D456C"/>
    <w:rsid w:val="005D476C"/>
    <w:rsid w:val="005D47E6"/>
    <w:rsid w:val="005D51CF"/>
    <w:rsid w:val="005D5339"/>
    <w:rsid w:val="005D5922"/>
    <w:rsid w:val="005D5D10"/>
    <w:rsid w:val="005D6C6B"/>
    <w:rsid w:val="005D73CF"/>
    <w:rsid w:val="005E016A"/>
    <w:rsid w:val="005E0318"/>
    <w:rsid w:val="005E0A5D"/>
    <w:rsid w:val="005E0C1A"/>
    <w:rsid w:val="005E0FB7"/>
    <w:rsid w:val="005E1381"/>
    <w:rsid w:val="005E141D"/>
    <w:rsid w:val="005E17A3"/>
    <w:rsid w:val="005E1F65"/>
    <w:rsid w:val="005E2315"/>
    <w:rsid w:val="005E25E8"/>
    <w:rsid w:val="005E2729"/>
    <w:rsid w:val="005E2ACD"/>
    <w:rsid w:val="005E3BE7"/>
    <w:rsid w:val="005E3E0B"/>
    <w:rsid w:val="005E4227"/>
    <w:rsid w:val="005E537E"/>
    <w:rsid w:val="005E6F74"/>
    <w:rsid w:val="005E7046"/>
    <w:rsid w:val="005E7172"/>
    <w:rsid w:val="005E722A"/>
    <w:rsid w:val="005E7796"/>
    <w:rsid w:val="005E7E20"/>
    <w:rsid w:val="005F04B9"/>
    <w:rsid w:val="005F071E"/>
    <w:rsid w:val="005F084F"/>
    <w:rsid w:val="005F089D"/>
    <w:rsid w:val="005F0B19"/>
    <w:rsid w:val="005F14A9"/>
    <w:rsid w:val="005F1531"/>
    <w:rsid w:val="005F1573"/>
    <w:rsid w:val="005F2390"/>
    <w:rsid w:val="005F2616"/>
    <w:rsid w:val="005F374A"/>
    <w:rsid w:val="005F3890"/>
    <w:rsid w:val="005F4352"/>
    <w:rsid w:val="005F48CB"/>
    <w:rsid w:val="005F55F3"/>
    <w:rsid w:val="005F56CC"/>
    <w:rsid w:val="005F63F2"/>
    <w:rsid w:val="005F6AB5"/>
    <w:rsid w:val="005F6EE9"/>
    <w:rsid w:val="005F7410"/>
    <w:rsid w:val="005F745C"/>
    <w:rsid w:val="0060111E"/>
    <w:rsid w:val="006012F4"/>
    <w:rsid w:val="00601684"/>
    <w:rsid w:val="00601F86"/>
    <w:rsid w:val="0060303E"/>
    <w:rsid w:val="0060306A"/>
    <w:rsid w:val="006037FD"/>
    <w:rsid w:val="006039D5"/>
    <w:rsid w:val="00603C78"/>
    <w:rsid w:val="00603E94"/>
    <w:rsid w:val="00603F91"/>
    <w:rsid w:val="006044A7"/>
    <w:rsid w:val="0060498B"/>
    <w:rsid w:val="00604BBC"/>
    <w:rsid w:val="00604F42"/>
    <w:rsid w:val="0060544F"/>
    <w:rsid w:val="00605CBE"/>
    <w:rsid w:val="00605F5F"/>
    <w:rsid w:val="0060617E"/>
    <w:rsid w:val="006065F0"/>
    <w:rsid w:val="006069E9"/>
    <w:rsid w:val="00606AD1"/>
    <w:rsid w:val="00606BC5"/>
    <w:rsid w:val="00606CD8"/>
    <w:rsid w:val="006076B5"/>
    <w:rsid w:val="00607C5E"/>
    <w:rsid w:val="00610058"/>
    <w:rsid w:val="006117AF"/>
    <w:rsid w:val="0061188D"/>
    <w:rsid w:val="00611CC0"/>
    <w:rsid w:val="00611D58"/>
    <w:rsid w:val="006120FC"/>
    <w:rsid w:val="00612688"/>
    <w:rsid w:val="00612A18"/>
    <w:rsid w:val="00613030"/>
    <w:rsid w:val="006138DF"/>
    <w:rsid w:val="00614713"/>
    <w:rsid w:val="00614C6A"/>
    <w:rsid w:val="00614EC8"/>
    <w:rsid w:val="00615920"/>
    <w:rsid w:val="006167AB"/>
    <w:rsid w:val="006169ED"/>
    <w:rsid w:val="0061755A"/>
    <w:rsid w:val="006176AB"/>
    <w:rsid w:val="00617AEE"/>
    <w:rsid w:val="00617FB4"/>
    <w:rsid w:val="0062017D"/>
    <w:rsid w:val="00621022"/>
    <w:rsid w:val="00621074"/>
    <w:rsid w:val="006218BD"/>
    <w:rsid w:val="00621B38"/>
    <w:rsid w:val="00621E8E"/>
    <w:rsid w:val="00621FED"/>
    <w:rsid w:val="0062200F"/>
    <w:rsid w:val="006221A4"/>
    <w:rsid w:val="0062225F"/>
    <w:rsid w:val="00622481"/>
    <w:rsid w:val="00622AA5"/>
    <w:rsid w:val="00622B55"/>
    <w:rsid w:val="00622C07"/>
    <w:rsid w:val="0062316C"/>
    <w:rsid w:val="006231F1"/>
    <w:rsid w:val="00623BB3"/>
    <w:rsid w:val="0062495B"/>
    <w:rsid w:val="00625272"/>
    <w:rsid w:val="0062553F"/>
    <w:rsid w:val="00625B4D"/>
    <w:rsid w:val="00625EA5"/>
    <w:rsid w:val="006269C4"/>
    <w:rsid w:val="00626B66"/>
    <w:rsid w:val="00626B81"/>
    <w:rsid w:val="00626B86"/>
    <w:rsid w:val="00630011"/>
    <w:rsid w:val="006306F8"/>
    <w:rsid w:val="006308F6"/>
    <w:rsid w:val="0063134C"/>
    <w:rsid w:val="0063160C"/>
    <w:rsid w:val="00631806"/>
    <w:rsid w:val="006322D3"/>
    <w:rsid w:val="00632CCB"/>
    <w:rsid w:val="00632D4A"/>
    <w:rsid w:val="00633020"/>
    <w:rsid w:val="00633217"/>
    <w:rsid w:val="0063321F"/>
    <w:rsid w:val="00633DA1"/>
    <w:rsid w:val="00634153"/>
    <w:rsid w:val="00634A6A"/>
    <w:rsid w:val="0063557E"/>
    <w:rsid w:val="00635C06"/>
    <w:rsid w:val="00635CB5"/>
    <w:rsid w:val="00635EF2"/>
    <w:rsid w:val="006369A8"/>
    <w:rsid w:val="00636E3F"/>
    <w:rsid w:val="0063731B"/>
    <w:rsid w:val="00637884"/>
    <w:rsid w:val="00637C46"/>
    <w:rsid w:val="00637C5A"/>
    <w:rsid w:val="00637E7B"/>
    <w:rsid w:val="00637F2C"/>
    <w:rsid w:val="00637F6B"/>
    <w:rsid w:val="0064012F"/>
    <w:rsid w:val="00640AD4"/>
    <w:rsid w:val="006414C5"/>
    <w:rsid w:val="006417E9"/>
    <w:rsid w:val="00642DE4"/>
    <w:rsid w:val="00642FD4"/>
    <w:rsid w:val="006430D5"/>
    <w:rsid w:val="0064324B"/>
    <w:rsid w:val="00643253"/>
    <w:rsid w:val="00643C82"/>
    <w:rsid w:val="0064524B"/>
    <w:rsid w:val="00645499"/>
    <w:rsid w:val="00646A07"/>
    <w:rsid w:val="00647A45"/>
    <w:rsid w:val="00647C01"/>
    <w:rsid w:val="0065020F"/>
    <w:rsid w:val="0065056B"/>
    <w:rsid w:val="0065141A"/>
    <w:rsid w:val="00652150"/>
    <w:rsid w:val="006524A4"/>
    <w:rsid w:val="00652557"/>
    <w:rsid w:val="00652767"/>
    <w:rsid w:val="00653691"/>
    <w:rsid w:val="0065452F"/>
    <w:rsid w:val="00654CE2"/>
    <w:rsid w:val="006555F0"/>
    <w:rsid w:val="00655BA4"/>
    <w:rsid w:val="00656300"/>
    <w:rsid w:val="00656739"/>
    <w:rsid w:val="00656CE5"/>
    <w:rsid w:val="00656E33"/>
    <w:rsid w:val="0065712D"/>
    <w:rsid w:val="0065759D"/>
    <w:rsid w:val="00660856"/>
    <w:rsid w:val="00660AB9"/>
    <w:rsid w:val="00660C2D"/>
    <w:rsid w:val="00660D86"/>
    <w:rsid w:val="00660F1F"/>
    <w:rsid w:val="00661338"/>
    <w:rsid w:val="00661BD2"/>
    <w:rsid w:val="00661F6C"/>
    <w:rsid w:val="00662227"/>
    <w:rsid w:val="00662756"/>
    <w:rsid w:val="00662DC6"/>
    <w:rsid w:val="0066323F"/>
    <w:rsid w:val="006633CA"/>
    <w:rsid w:val="0066390E"/>
    <w:rsid w:val="006639F2"/>
    <w:rsid w:val="00663A7C"/>
    <w:rsid w:val="00663CD7"/>
    <w:rsid w:val="00663D0F"/>
    <w:rsid w:val="00663F55"/>
    <w:rsid w:val="00664508"/>
    <w:rsid w:val="00664F7E"/>
    <w:rsid w:val="00665199"/>
    <w:rsid w:val="00665415"/>
    <w:rsid w:val="00665451"/>
    <w:rsid w:val="00665666"/>
    <w:rsid w:val="00665950"/>
    <w:rsid w:val="00665DA8"/>
    <w:rsid w:val="00666346"/>
    <w:rsid w:val="00666AF8"/>
    <w:rsid w:val="00666D0C"/>
    <w:rsid w:val="00667879"/>
    <w:rsid w:val="00667BBA"/>
    <w:rsid w:val="006701B1"/>
    <w:rsid w:val="00670754"/>
    <w:rsid w:val="006708F5"/>
    <w:rsid w:val="00670CB1"/>
    <w:rsid w:val="006711A8"/>
    <w:rsid w:val="006712F7"/>
    <w:rsid w:val="006714B5"/>
    <w:rsid w:val="006715D3"/>
    <w:rsid w:val="00671715"/>
    <w:rsid w:val="00671FDB"/>
    <w:rsid w:val="00672DF5"/>
    <w:rsid w:val="00673033"/>
    <w:rsid w:val="00673E4F"/>
    <w:rsid w:val="00674221"/>
    <w:rsid w:val="00674688"/>
    <w:rsid w:val="00674791"/>
    <w:rsid w:val="006749D0"/>
    <w:rsid w:val="00674A0E"/>
    <w:rsid w:val="0067610B"/>
    <w:rsid w:val="006768EF"/>
    <w:rsid w:val="00676AA0"/>
    <w:rsid w:val="00677671"/>
    <w:rsid w:val="006777FC"/>
    <w:rsid w:val="00677FEE"/>
    <w:rsid w:val="00681704"/>
    <w:rsid w:val="006818C2"/>
    <w:rsid w:val="00681BE1"/>
    <w:rsid w:val="00681C49"/>
    <w:rsid w:val="0068202E"/>
    <w:rsid w:val="00682134"/>
    <w:rsid w:val="006837BE"/>
    <w:rsid w:val="0068389A"/>
    <w:rsid w:val="00683A6E"/>
    <w:rsid w:val="00684F91"/>
    <w:rsid w:val="006868A7"/>
    <w:rsid w:val="00686B7E"/>
    <w:rsid w:val="00686DD0"/>
    <w:rsid w:val="00687441"/>
    <w:rsid w:val="00687CDC"/>
    <w:rsid w:val="00687E11"/>
    <w:rsid w:val="006904E8"/>
    <w:rsid w:val="00690AA3"/>
    <w:rsid w:val="00691679"/>
    <w:rsid w:val="00691696"/>
    <w:rsid w:val="006916CF"/>
    <w:rsid w:val="00691DA6"/>
    <w:rsid w:val="006933CB"/>
    <w:rsid w:val="006937A4"/>
    <w:rsid w:val="0069388B"/>
    <w:rsid w:val="00693B48"/>
    <w:rsid w:val="00694021"/>
    <w:rsid w:val="00694354"/>
    <w:rsid w:val="006945B4"/>
    <w:rsid w:val="00694E80"/>
    <w:rsid w:val="0069567E"/>
    <w:rsid w:val="006957A1"/>
    <w:rsid w:val="0069618A"/>
    <w:rsid w:val="00696C2F"/>
    <w:rsid w:val="0069738D"/>
    <w:rsid w:val="006973B1"/>
    <w:rsid w:val="006979BB"/>
    <w:rsid w:val="00697A46"/>
    <w:rsid w:val="00697A7F"/>
    <w:rsid w:val="00697F48"/>
    <w:rsid w:val="006A078E"/>
    <w:rsid w:val="006A07AB"/>
    <w:rsid w:val="006A08D3"/>
    <w:rsid w:val="006A0C34"/>
    <w:rsid w:val="006A1758"/>
    <w:rsid w:val="006A1F94"/>
    <w:rsid w:val="006A21C6"/>
    <w:rsid w:val="006A2393"/>
    <w:rsid w:val="006A2973"/>
    <w:rsid w:val="006A2B0C"/>
    <w:rsid w:val="006A2EA1"/>
    <w:rsid w:val="006A33CC"/>
    <w:rsid w:val="006A4147"/>
    <w:rsid w:val="006A42BC"/>
    <w:rsid w:val="006A4BB3"/>
    <w:rsid w:val="006A4BB5"/>
    <w:rsid w:val="006A53F5"/>
    <w:rsid w:val="006A6029"/>
    <w:rsid w:val="006A70C4"/>
    <w:rsid w:val="006A7B77"/>
    <w:rsid w:val="006A7FB0"/>
    <w:rsid w:val="006B04A3"/>
    <w:rsid w:val="006B052F"/>
    <w:rsid w:val="006B0AD6"/>
    <w:rsid w:val="006B0AFF"/>
    <w:rsid w:val="006B1672"/>
    <w:rsid w:val="006B20DE"/>
    <w:rsid w:val="006B2576"/>
    <w:rsid w:val="006B2AB3"/>
    <w:rsid w:val="006B3218"/>
    <w:rsid w:val="006B3656"/>
    <w:rsid w:val="006B3B99"/>
    <w:rsid w:val="006B3E01"/>
    <w:rsid w:val="006B4B62"/>
    <w:rsid w:val="006B4F79"/>
    <w:rsid w:val="006B505D"/>
    <w:rsid w:val="006B513A"/>
    <w:rsid w:val="006B5259"/>
    <w:rsid w:val="006B5779"/>
    <w:rsid w:val="006B5865"/>
    <w:rsid w:val="006B5BAD"/>
    <w:rsid w:val="006B60A1"/>
    <w:rsid w:val="006B641C"/>
    <w:rsid w:val="006B736B"/>
    <w:rsid w:val="006B73CD"/>
    <w:rsid w:val="006B744A"/>
    <w:rsid w:val="006B7F4F"/>
    <w:rsid w:val="006C067B"/>
    <w:rsid w:val="006C07F0"/>
    <w:rsid w:val="006C1274"/>
    <w:rsid w:val="006C24A5"/>
    <w:rsid w:val="006C2A68"/>
    <w:rsid w:val="006C2CDA"/>
    <w:rsid w:val="006C301A"/>
    <w:rsid w:val="006C30BE"/>
    <w:rsid w:val="006C35BB"/>
    <w:rsid w:val="006C3D7D"/>
    <w:rsid w:val="006C4729"/>
    <w:rsid w:val="006C4E11"/>
    <w:rsid w:val="006C54FC"/>
    <w:rsid w:val="006C56B4"/>
    <w:rsid w:val="006C5C52"/>
    <w:rsid w:val="006C610D"/>
    <w:rsid w:val="006C61C6"/>
    <w:rsid w:val="006C6547"/>
    <w:rsid w:val="006C668F"/>
    <w:rsid w:val="006C7330"/>
    <w:rsid w:val="006C78D2"/>
    <w:rsid w:val="006C7A3C"/>
    <w:rsid w:val="006D0161"/>
    <w:rsid w:val="006D0FAA"/>
    <w:rsid w:val="006D15BB"/>
    <w:rsid w:val="006D1723"/>
    <w:rsid w:val="006D181A"/>
    <w:rsid w:val="006D1842"/>
    <w:rsid w:val="006D1AEF"/>
    <w:rsid w:val="006D1B17"/>
    <w:rsid w:val="006D2E2B"/>
    <w:rsid w:val="006D2EA1"/>
    <w:rsid w:val="006D4576"/>
    <w:rsid w:val="006D57C2"/>
    <w:rsid w:val="006D5E72"/>
    <w:rsid w:val="006D6464"/>
    <w:rsid w:val="006D684F"/>
    <w:rsid w:val="006E04C2"/>
    <w:rsid w:val="006E0643"/>
    <w:rsid w:val="006E1295"/>
    <w:rsid w:val="006E1398"/>
    <w:rsid w:val="006E1604"/>
    <w:rsid w:val="006E174B"/>
    <w:rsid w:val="006E1A31"/>
    <w:rsid w:val="006E3756"/>
    <w:rsid w:val="006E3BA1"/>
    <w:rsid w:val="006E3CFE"/>
    <w:rsid w:val="006E3EE2"/>
    <w:rsid w:val="006E4330"/>
    <w:rsid w:val="006E435B"/>
    <w:rsid w:val="006E49CA"/>
    <w:rsid w:val="006E508A"/>
    <w:rsid w:val="006E5298"/>
    <w:rsid w:val="006E5515"/>
    <w:rsid w:val="006E558D"/>
    <w:rsid w:val="006E5C39"/>
    <w:rsid w:val="006E5ED9"/>
    <w:rsid w:val="006E60A1"/>
    <w:rsid w:val="006E61A5"/>
    <w:rsid w:val="006E66CA"/>
    <w:rsid w:val="006E693F"/>
    <w:rsid w:val="006E7897"/>
    <w:rsid w:val="006E7BDC"/>
    <w:rsid w:val="006F0B61"/>
    <w:rsid w:val="006F0F4E"/>
    <w:rsid w:val="006F18A4"/>
    <w:rsid w:val="006F1E7A"/>
    <w:rsid w:val="006F30BE"/>
    <w:rsid w:val="006F32DB"/>
    <w:rsid w:val="006F3663"/>
    <w:rsid w:val="006F3DE8"/>
    <w:rsid w:val="006F482D"/>
    <w:rsid w:val="006F4A92"/>
    <w:rsid w:val="006F4A9E"/>
    <w:rsid w:val="006F4BC5"/>
    <w:rsid w:val="006F64D6"/>
    <w:rsid w:val="006F6D0F"/>
    <w:rsid w:val="006F7077"/>
    <w:rsid w:val="006F7870"/>
    <w:rsid w:val="00700612"/>
    <w:rsid w:val="00700A63"/>
    <w:rsid w:val="00700FF9"/>
    <w:rsid w:val="00701311"/>
    <w:rsid w:val="00701353"/>
    <w:rsid w:val="00701986"/>
    <w:rsid w:val="00701B5B"/>
    <w:rsid w:val="00701EA1"/>
    <w:rsid w:val="007023F4"/>
    <w:rsid w:val="007025DE"/>
    <w:rsid w:val="00702A64"/>
    <w:rsid w:val="00702FDE"/>
    <w:rsid w:val="00703048"/>
    <w:rsid w:val="0070329C"/>
    <w:rsid w:val="00703C1C"/>
    <w:rsid w:val="00703CB7"/>
    <w:rsid w:val="00704E4D"/>
    <w:rsid w:val="007056C5"/>
    <w:rsid w:val="007064E7"/>
    <w:rsid w:val="007067F3"/>
    <w:rsid w:val="00706E2A"/>
    <w:rsid w:val="00707261"/>
    <w:rsid w:val="00707CBC"/>
    <w:rsid w:val="007100A7"/>
    <w:rsid w:val="00710782"/>
    <w:rsid w:val="00710797"/>
    <w:rsid w:val="00710BDE"/>
    <w:rsid w:val="0071121A"/>
    <w:rsid w:val="00711DF0"/>
    <w:rsid w:val="00712437"/>
    <w:rsid w:val="007124E1"/>
    <w:rsid w:val="00712A2B"/>
    <w:rsid w:val="00712C43"/>
    <w:rsid w:val="00712F22"/>
    <w:rsid w:val="0071351F"/>
    <w:rsid w:val="00713C5E"/>
    <w:rsid w:val="007144FD"/>
    <w:rsid w:val="00714603"/>
    <w:rsid w:val="00715502"/>
    <w:rsid w:val="00715574"/>
    <w:rsid w:val="007159DA"/>
    <w:rsid w:val="00716598"/>
    <w:rsid w:val="0071681B"/>
    <w:rsid w:val="00716FB3"/>
    <w:rsid w:val="0071710C"/>
    <w:rsid w:val="007175DE"/>
    <w:rsid w:val="00720553"/>
    <w:rsid w:val="00720A0F"/>
    <w:rsid w:val="00720C84"/>
    <w:rsid w:val="00720D83"/>
    <w:rsid w:val="007215C4"/>
    <w:rsid w:val="00721AD1"/>
    <w:rsid w:val="0072206F"/>
    <w:rsid w:val="0072253A"/>
    <w:rsid w:val="007226A7"/>
    <w:rsid w:val="00723070"/>
    <w:rsid w:val="00723A16"/>
    <w:rsid w:val="00723D88"/>
    <w:rsid w:val="00724419"/>
    <w:rsid w:val="0072489C"/>
    <w:rsid w:val="007249AB"/>
    <w:rsid w:val="00724B39"/>
    <w:rsid w:val="007251AA"/>
    <w:rsid w:val="007258EC"/>
    <w:rsid w:val="00725A64"/>
    <w:rsid w:val="00725E02"/>
    <w:rsid w:val="00726797"/>
    <w:rsid w:val="00726D65"/>
    <w:rsid w:val="00726FA0"/>
    <w:rsid w:val="0072704D"/>
    <w:rsid w:val="0072708F"/>
    <w:rsid w:val="00727672"/>
    <w:rsid w:val="00727901"/>
    <w:rsid w:val="00730131"/>
    <w:rsid w:val="007302C5"/>
    <w:rsid w:val="007303A7"/>
    <w:rsid w:val="00730E1B"/>
    <w:rsid w:val="00731070"/>
    <w:rsid w:val="0073196A"/>
    <w:rsid w:val="00731DB1"/>
    <w:rsid w:val="00731E0C"/>
    <w:rsid w:val="00732283"/>
    <w:rsid w:val="00732A0E"/>
    <w:rsid w:val="00732AEF"/>
    <w:rsid w:val="00733382"/>
    <w:rsid w:val="00733875"/>
    <w:rsid w:val="00733E26"/>
    <w:rsid w:val="00734BBE"/>
    <w:rsid w:val="007352B2"/>
    <w:rsid w:val="00735A9D"/>
    <w:rsid w:val="00737240"/>
    <w:rsid w:val="00737475"/>
    <w:rsid w:val="00737BF1"/>
    <w:rsid w:val="00737CD3"/>
    <w:rsid w:val="00737D2F"/>
    <w:rsid w:val="007402A1"/>
    <w:rsid w:val="00740778"/>
    <w:rsid w:val="00740DC1"/>
    <w:rsid w:val="00741197"/>
    <w:rsid w:val="00741400"/>
    <w:rsid w:val="007414BA"/>
    <w:rsid w:val="00741625"/>
    <w:rsid w:val="00741A5C"/>
    <w:rsid w:val="00741C9E"/>
    <w:rsid w:val="00741F91"/>
    <w:rsid w:val="007430CA"/>
    <w:rsid w:val="007431D1"/>
    <w:rsid w:val="00743D93"/>
    <w:rsid w:val="0074422C"/>
    <w:rsid w:val="00744F72"/>
    <w:rsid w:val="00745580"/>
    <w:rsid w:val="007455C4"/>
    <w:rsid w:val="0074617B"/>
    <w:rsid w:val="00746761"/>
    <w:rsid w:val="00746906"/>
    <w:rsid w:val="00747345"/>
    <w:rsid w:val="007475BC"/>
    <w:rsid w:val="0074785A"/>
    <w:rsid w:val="00747B66"/>
    <w:rsid w:val="00750228"/>
    <w:rsid w:val="007506CB"/>
    <w:rsid w:val="00750A66"/>
    <w:rsid w:val="00750EFC"/>
    <w:rsid w:val="0075144D"/>
    <w:rsid w:val="007515F3"/>
    <w:rsid w:val="00751704"/>
    <w:rsid w:val="00751F0D"/>
    <w:rsid w:val="00752BCF"/>
    <w:rsid w:val="00752EC1"/>
    <w:rsid w:val="00752F6A"/>
    <w:rsid w:val="007530D1"/>
    <w:rsid w:val="00753A28"/>
    <w:rsid w:val="00754478"/>
    <w:rsid w:val="007544EA"/>
    <w:rsid w:val="0075505F"/>
    <w:rsid w:val="0075545D"/>
    <w:rsid w:val="0075600D"/>
    <w:rsid w:val="0075605D"/>
    <w:rsid w:val="0075621E"/>
    <w:rsid w:val="007562A4"/>
    <w:rsid w:val="007566C3"/>
    <w:rsid w:val="007566EF"/>
    <w:rsid w:val="00756EB1"/>
    <w:rsid w:val="00756EDB"/>
    <w:rsid w:val="00756FA9"/>
    <w:rsid w:val="007578BE"/>
    <w:rsid w:val="00760553"/>
    <w:rsid w:val="00760561"/>
    <w:rsid w:val="00760599"/>
    <w:rsid w:val="00760681"/>
    <w:rsid w:val="00760CA5"/>
    <w:rsid w:val="00760FA7"/>
    <w:rsid w:val="00762588"/>
    <w:rsid w:val="00762735"/>
    <w:rsid w:val="00762D44"/>
    <w:rsid w:val="007635E8"/>
    <w:rsid w:val="00763B88"/>
    <w:rsid w:val="0076402E"/>
    <w:rsid w:val="007640B0"/>
    <w:rsid w:val="007640DA"/>
    <w:rsid w:val="0076417A"/>
    <w:rsid w:val="00764A0A"/>
    <w:rsid w:val="00764D75"/>
    <w:rsid w:val="00764FA7"/>
    <w:rsid w:val="00764FB1"/>
    <w:rsid w:val="007655FC"/>
    <w:rsid w:val="00766413"/>
    <w:rsid w:val="00767480"/>
    <w:rsid w:val="00767E0B"/>
    <w:rsid w:val="00767F51"/>
    <w:rsid w:val="0077059A"/>
    <w:rsid w:val="00771295"/>
    <w:rsid w:val="00771B27"/>
    <w:rsid w:val="007725DF"/>
    <w:rsid w:val="007727FA"/>
    <w:rsid w:val="00772B63"/>
    <w:rsid w:val="00772F42"/>
    <w:rsid w:val="00773D3A"/>
    <w:rsid w:val="007742D9"/>
    <w:rsid w:val="007744F2"/>
    <w:rsid w:val="00776B16"/>
    <w:rsid w:val="00776D5D"/>
    <w:rsid w:val="00776FC5"/>
    <w:rsid w:val="0077707B"/>
    <w:rsid w:val="007774CE"/>
    <w:rsid w:val="007778C2"/>
    <w:rsid w:val="00777D16"/>
    <w:rsid w:val="00781D0D"/>
    <w:rsid w:val="0078211E"/>
    <w:rsid w:val="00782AA7"/>
    <w:rsid w:val="00782BA2"/>
    <w:rsid w:val="007836B3"/>
    <w:rsid w:val="00783B01"/>
    <w:rsid w:val="007845C9"/>
    <w:rsid w:val="00784D97"/>
    <w:rsid w:val="007851BC"/>
    <w:rsid w:val="007852E6"/>
    <w:rsid w:val="007852FB"/>
    <w:rsid w:val="007854D9"/>
    <w:rsid w:val="00785C41"/>
    <w:rsid w:val="00785EE3"/>
    <w:rsid w:val="00786C55"/>
    <w:rsid w:val="0078715C"/>
    <w:rsid w:val="0078785D"/>
    <w:rsid w:val="007879BC"/>
    <w:rsid w:val="00787E41"/>
    <w:rsid w:val="007903D5"/>
    <w:rsid w:val="00790A08"/>
    <w:rsid w:val="007913EC"/>
    <w:rsid w:val="00791990"/>
    <w:rsid w:val="00791E36"/>
    <w:rsid w:val="007922E3"/>
    <w:rsid w:val="007929AC"/>
    <w:rsid w:val="00793CDF"/>
    <w:rsid w:val="0079411D"/>
    <w:rsid w:val="007942E6"/>
    <w:rsid w:val="00794BEF"/>
    <w:rsid w:val="00794D27"/>
    <w:rsid w:val="00794E73"/>
    <w:rsid w:val="0079509A"/>
    <w:rsid w:val="00795120"/>
    <w:rsid w:val="00795559"/>
    <w:rsid w:val="00795B94"/>
    <w:rsid w:val="0079664B"/>
    <w:rsid w:val="00796F21"/>
    <w:rsid w:val="00796FB7"/>
    <w:rsid w:val="00797365"/>
    <w:rsid w:val="00797AA7"/>
    <w:rsid w:val="00797C8B"/>
    <w:rsid w:val="00797CDB"/>
    <w:rsid w:val="007A1D88"/>
    <w:rsid w:val="007A2042"/>
    <w:rsid w:val="007A29E6"/>
    <w:rsid w:val="007A29F6"/>
    <w:rsid w:val="007A2CAA"/>
    <w:rsid w:val="007A3716"/>
    <w:rsid w:val="007A3FD8"/>
    <w:rsid w:val="007A4205"/>
    <w:rsid w:val="007A433A"/>
    <w:rsid w:val="007A478F"/>
    <w:rsid w:val="007A4A4D"/>
    <w:rsid w:val="007A4E2A"/>
    <w:rsid w:val="007A5393"/>
    <w:rsid w:val="007A58BA"/>
    <w:rsid w:val="007A5A3B"/>
    <w:rsid w:val="007A68A1"/>
    <w:rsid w:val="007A6A1B"/>
    <w:rsid w:val="007A6AE2"/>
    <w:rsid w:val="007A6F10"/>
    <w:rsid w:val="007A7D02"/>
    <w:rsid w:val="007A7EAB"/>
    <w:rsid w:val="007B083E"/>
    <w:rsid w:val="007B0AF1"/>
    <w:rsid w:val="007B0C16"/>
    <w:rsid w:val="007B22A4"/>
    <w:rsid w:val="007B2615"/>
    <w:rsid w:val="007B305F"/>
    <w:rsid w:val="007B33C3"/>
    <w:rsid w:val="007B3C13"/>
    <w:rsid w:val="007B40B1"/>
    <w:rsid w:val="007B4B98"/>
    <w:rsid w:val="007B4BA7"/>
    <w:rsid w:val="007B4EF5"/>
    <w:rsid w:val="007B4F88"/>
    <w:rsid w:val="007B4FE4"/>
    <w:rsid w:val="007B5516"/>
    <w:rsid w:val="007B5B2B"/>
    <w:rsid w:val="007B62C8"/>
    <w:rsid w:val="007B674B"/>
    <w:rsid w:val="007B6CB0"/>
    <w:rsid w:val="007B7924"/>
    <w:rsid w:val="007B7AF8"/>
    <w:rsid w:val="007B7B77"/>
    <w:rsid w:val="007B7BA5"/>
    <w:rsid w:val="007B7F37"/>
    <w:rsid w:val="007C0306"/>
    <w:rsid w:val="007C0634"/>
    <w:rsid w:val="007C093A"/>
    <w:rsid w:val="007C1216"/>
    <w:rsid w:val="007C1637"/>
    <w:rsid w:val="007C196D"/>
    <w:rsid w:val="007C1A84"/>
    <w:rsid w:val="007C1B89"/>
    <w:rsid w:val="007C1DFE"/>
    <w:rsid w:val="007C21C2"/>
    <w:rsid w:val="007C27EE"/>
    <w:rsid w:val="007C28A9"/>
    <w:rsid w:val="007C296B"/>
    <w:rsid w:val="007C34E2"/>
    <w:rsid w:val="007C3C56"/>
    <w:rsid w:val="007C4BEE"/>
    <w:rsid w:val="007C4DEC"/>
    <w:rsid w:val="007C4E6D"/>
    <w:rsid w:val="007C5524"/>
    <w:rsid w:val="007C57F9"/>
    <w:rsid w:val="007C59FC"/>
    <w:rsid w:val="007C5A67"/>
    <w:rsid w:val="007C6618"/>
    <w:rsid w:val="007C6F2B"/>
    <w:rsid w:val="007C7130"/>
    <w:rsid w:val="007C7180"/>
    <w:rsid w:val="007C7759"/>
    <w:rsid w:val="007C7763"/>
    <w:rsid w:val="007D0245"/>
    <w:rsid w:val="007D02F3"/>
    <w:rsid w:val="007D0326"/>
    <w:rsid w:val="007D0E01"/>
    <w:rsid w:val="007D0E61"/>
    <w:rsid w:val="007D13E5"/>
    <w:rsid w:val="007D158C"/>
    <w:rsid w:val="007D2490"/>
    <w:rsid w:val="007D294B"/>
    <w:rsid w:val="007D2B53"/>
    <w:rsid w:val="007D359D"/>
    <w:rsid w:val="007D3805"/>
    <w:rsid w:val="007D4470"/>
    <w:rsid w:val="007D5659"/>
    <w:rsid w:val="007D581F"/>
    <w:rsid w:val="007D5B8E"/>
    <w:rsid w:val="007D65E5"/>
    <w:rsid w:val="007D69C1"/>
    <w:rsid w:val="007D6A6D"/>
    <w:rsid w:val="007D7597"/>
    <w:rsid w:val="007D7636"/>
    <w:rsid w:val="007D787F"/>
    <w:rsid w:val="007D7AB9"/>
    <w:rsid w:val="007E0569"/>
    <w:rsid w:val="007E098D"/>
    <w:rsid w:val="007E1282"/>
    <w:rsid w:val="007E12EE"/>
    <w:rsid w:val="007E19D2"/>
    <w:rsid w:val="007E23DC"/>
    <w:rsid w:val="007E2E67"/>
    <w:rsid w:val="007E3766"/>
    <w:rsid w:val="007E3D83"/>
    <w:rsid w:val="007E3DBE"/>
    <w:rsid w:val="007E3DD0"/>
    <w:rsid w:val="007E4618"/>
    <w:rsid w:val="007E47DB"/>
    <w:rsid w:val="007E4D03"/>
    <w:rsid w:val="007E4E04"/>
    <w:rsid w:val="007E5089"/>
    <w:rsid w:val="007E5504"/>
    <w:rsid w:val="007E550B"/>
    <w:rsid w:val="007E5670"/>
    <w:rsid w:val="007E595E"/>
    <w:rsid w:val="007E5982"/>
    <w:rsid w:val="007E5AB5"/>
    <w:rsid w:val="007E5AF9"/>
    <w:rsid w:val="007E5C3C"/>
    <w:rsid w:val="007E62C1"/>
    <w:rsid w:val="007E67B0"/>
    <w:rsid w:val="007E6CF8"/>
    <w:rsid w:val="007E76ED"/>
    <w:rsid w:val="007E780B"/>
    <w:rsid w:val="007F0080"/>
    <w:rsid w:val="007F00F8"/>
    <w:rsid w:val="007F023D"/>
    <w:rsid w:val="007F0B60"/>
    <w:rsid w:val="007F0DE3"/>
    <w:rsid w:val="007F1D48"/>
    <w:rsid w:val="007F1D90"/>
    <w:rsid w:val="007F2741"/>
    <w:rsid w:val="007F3061"/>
    <w:rsid w:val="007F3600"/>
    <w:rsid w:val="007F37C0"/>
    <w:rsid w:val="007F3B47"/>
    <w:rsid w:val="007F4463"/>
    <w:rsid w:val="007F44C6"/>
    <w:rsid w:val="007F4874"/>
    <w:rsid w:val="007F4A42"/>
    <w:rsid w:val="007F531C"/>
    <w:rsid w:val="007F5570"/>
    <w:rsid w:val="007F5820"/>
    <w:rsid w:val="007F5892"/>
    <w:rsid w:val="007F59E3"/>
    <w:rsid w:val="007F5A05"/>
    <w:rsid w:val="007F6014"/>
    <w:rsid w:val="007F6815"/>
    <w:rsid w:val="007F6C09"/>
    <w:rsid w:val="007F6DC9"/>
    <w:rsid w:val="007F7106"/>
    <w:rsid w:val="007F7273"/>
    <w:rsid w:val="007F72C3"/>
    <w:rsid w:val="007F72CE"/>
    <w:rsid w:val="007F7D7A"/>
    <w:rsid w:val="00800257"/>
    <w:rsid w:val="0080031B"/>
    <w:rsid w:val="0080072A"/>
    <w:rsid w:val="008007F8"/>
    <w:rsid w:val="00800CE0"/>
    <w:rsid w:val="008017D1"/>
    <w:rsid w:val="008022EE"/>
    <w:rsid w:val="008026A1"/>
    <w:rsid w:val="00802971"/>
    <w:rsid w:val="00802AC9"/>
    <w:rsid w:val="00802C58"/>
    <w:rsid w:val="008031CB"/>
    <w:rsid w:val="008031F1"/>
    <w:rsid w:val="00803B9B"/>
    <w:rsid w:val="00803C8E"/>
    <w:rsid w:val="00803FB7"/>
    <w:rsid w:val="00804C75"/>
    <w:rsid w:val="00805675"/>
    <w:rsid w:val="00805AF0"/>
    <w:rsid w:val="008065BB"/>
    <w:rsid w:val="0080693F"/>
    <w:rsid w:val="00806CA5"/>
    <w:rsid w:val="00806D9D"/>
    <w:rsid w:val="00807665"/>
    <w:rsid w:val="00807931"/>
    <w:rsid w:val="0081047B"/>
    <w:rsid w:val="00810C0F"/>
    <w:rsid w:val="00810E3F"/>
    <w:rsid w:val="0081163A"/>
    <w:rsid w:val="00813A3E"/>
    <w:rsid w:val="00813D2B"/>
    <w:rsid w:val="00814136"/>
    <w:rsid w:val="00814298"/>
    <w:rsid w:val="008152EA"/>
    <w:rsid w:val="008154D2"/>
    <w:rsid w:val="0081612E"/>
    <w:rsid w:val="00816182"/>
    <w:rsid w:val="008167F7"/>
    <w:rsid w:val="0081708C"/>
    <w:rsid w:val="00817A4C"/>
    <w:rsid w:val="0082026B"/>
    <w:rsid w:val="00820E40"/>
    <w:rsid w:val="00821242"/>
    <w:rsid w:val="0082191D"/>
    <w:rsid w:val="00821B66"/>
    <w:rsid w:val="00821B94"/>
    <w:rsid w:val="0082267B"/>
    <w:rsid w:val="008231C1"/>
    <w:rsid w:val="00823A42"/>
    <w:rsid w:val="008240E6"/>
    <w:rsid w:val="00824410"/>
    <w:rsid w:val="0082445F"/>
    <w:rsid w:val="00824686"/>
    <w:rsid w:val="00825145"/>
    <w:rsid w:val="00825165"/>
    <w:rsid w:val="00825338"/>
    <w:rsid w:val="00825780"/>
    <w:rsid w:val="00825E1F"/>
    <w:rsid w:val="0082634E"/>
    <w:rsid w:val="00827F40"/>
    <w:rsid w:val="00827FD5"/>
    <w:rsid w:val="008308EE"/>
    <w:rsid w:val="00830C60"/>
    <w:rsid w:val="00830E64"/>
    <w:rsid w:val="008312FD"/>
    <w:rsid w:val="00831391"/>
    <w:rsid w:val="0083164C"/>
    <w:rsid w:val="008323FC"/>
    <w:rsid w:val="008326B5"/>
    <w:rsid w:val="00832BD2"/>
    <w:rsid w:val="00832F6B"/>
    <w:rsid w:val="00833001"/>
    <w:rsid w:val="00833635"/>
    <w:rsid w:val="00833DD0"/>
    <w:rsid w:val="00833DFC"/>
    <w:rsid w:val="00833F33"/>
    <w:rsid w:val="008348D0"/>
    <w:rsid w:val="008356CC"/>
    <w:rsid w:val="00835716"/>
    <w:rsid w:val="008357C7"/>
    <w:rsid w:val="008358FA"/>
    <w:rsid w:val="00835DDE"/>
    <w:rsid w:val="0083603E"/>
    <w:rsid w:val="008362ED"/>
    <w:rsid w:val="00836E06"/>
    <w:rsid w:val="00837152"/>
    <w:rsid w:val="00837406"/>
    <w:rsid w:val="00837455"/>
    <w:rsid w:val="0083781E"/>
    <w:rsid w:val="008378A2"/>
    <w:rsid w:val="008379C7"/>
    <w:rsid w:val="0084001F"/>
    <w:rsid w:val="008404E3"/>
    <w:rsid w:val="008408F8"/>
    <w:rsid w:val="00840998"/>
    <w:rsid w:val="0084123F"/>
    <w:rsid w:val="008430E4"/>
    <w:rsid w:val="008433E7"/>
    <w:rsid w:val="00844B27"/>
    <w:rsid w:val="00844B28"/>
    <w:rsid w:val="008456E3"/>
    <w:rsid w:val="008459A0"/>
    <w:rsid w:val="008468B1"/>
    <w:rsid w:val="008469DC"/>
    <w:rsid w:val="00846B95"/>
    <w:rsid w:val="0084720C"/>
    <w:rsid w:val="00847B9F"/>
    <w:rsid w:val="00847D7E"/>
    <w:rsid w:val="00847DC5"/>
    <w:rsid w:val="00850036"/>
    <w:rsid w:val="00850500"/>
    <w:rsid w:val="00850A25"/>
    <w:rsid w:val="00851BAA"/>
    <w:rsid w:val="00851D70"/>
    <w:rsid w:val="00851FFF"/>
    <w:rsid w:val="0085246A"/>
    <w:rsid w:val="00852587"/>
    <w:rsid w:val="00852D87"/>
    <w:rsid w:val="008534AA"/>
    <w:rsid w:val="00853732"/>
    <w:rsid w:val="00853F0C"/>
    <w:rsid w:val="0085438E"/>
    <w:rsid w:val="008547FC"/>
    <w:rsid w:val="00855337"/>
    <w:rsid w:val="00855348"/>
    <w:rsid w:val="00860E13"/>
    <w:rsid w:val="00860E91"/>
    <w:rsid w:val="00860FAA"/>
    <w:rsid w:val="0086151E"/>
    <w:rsid w:val="00861BCF"/>
    <w:rsid w:val="00861BE7"/>
    <w:rsid w:val="00863342"/>
    <w:rsid w:val="00863557"/>
    <w:rsid w:val="00863733"/>
    <w:rsid w:val="00863D04"/>
    <w:rsid w:val="00863EFC"/>
    <w:rsid w:val="00864310"/>
    <w:rsid w:val="00864671"/>
    <w:rsid w:val="0086483D"/>
    <w:rsid w:val="00864942"/>
    <w:rsid w:val="00864F3A"/>
    <w:rsid w:val="00865604"/>
    <w:rsid w:val="00865C20"/>
    <w:rsid w:val="00866065"/>
    <w:rsid w:val="0086620B"/>
    <w:rsid w:val="00866BDE"/>
    <w:rsid w:val="00866D68"/>
    <w:rsid w:val="00867409"/>
    <w:rsid w:val="00867AE1"/>
    <w:rsid w:val="00870147"/>
    <w:rsid w:val="0087083C"/>
    <w:rsid w:val="00870DB5"/>
    <w:rsid w:val="0087143C"/>
    <w:rsid w:val="00872A09"/>
    <w:rsid w:val="00872BDD"/>
    <w:rsid w:val="00872DA2"/>
    <w:rsid w:val="00873094"/>
    <w:rsid w:val="00873F53"/>
    <w:rsid w:val="008742D2"/>
    <w:rsid w:val="008743B6"/>
    <w:rsid w:val="00874623"/>
    <w:rsid w:val="00874886"/>
    <w:rsid w:val="00874DEB"/>
    <w:rsid w:val="00875000"/>
    <w:rsid w:val="008751D1"/>
    <w:rsid w:val="00875D6D"/>
    <w:rsid w:val="00875F8D"/>
    <w:rsid w:val="00875FDD"/>
    <w:rsid w:val="00876370"/>
    <w:rsid w:val="008765B4"/>
    <w:rsid w:val="00876929"/>
    <w:rsid w:val="008769FF"/>
    <w:rsid w:val="00876E75"/>
    <w:rsid w:val="0087772A"/>
    <w:rsid w:val="0087779B"/>
    <w:rsid w:val="008779D2"/>
    <w:rsid w:val="00877DA3"/>
    <w:rsid w:val="0088002E"/>
    <w:rsid w:val="00880CB2"/>
    <w:rsid w:val="0088261F"/>
    <w:rsid w:val="008830BE"/>
    <w:rsid w:val="0088399A"/>
    <w:rsid w:val="00884850"/>
    <w:rsid w:val="00884A90"/>
    <w:rsid w:val="0088514B"/>
    <w:rsid w:val="0088594F"/>
    <w:rsid w:val="00885E15"/>
    <w:rsid w:val="008866D6"/>
    <w:rsid w:val="00886FBF"/>
    <w:rsid w:val="008901DB"/>
    <w:rsid w:val="0089043E"/>
    <w:rsid w:val="0089091F"/>
    <w:rsid w:val="00890E48"/>
    <w:rsid w:val="008911C5"/>
    <w:rsid w:val="008914F3"/>
    <w:rsid w:val="00891C3D"/>
    <w:rsid w:val="0089222A"/>
    <w:rsid w:val="008922E7"/>
    <w:rsid w:val="008925CA"/>
    <w:rsid w:val="00892959"/>
    <w:rsid w:val="008929D9"/>
    <w:rsid w:val="00892FED"/>
    <w:rsid w:val="00893612"/>
    <w:rsid w:val="00893A1E"/>
    <w:rsid w:val="008943E9"/>
    <w:rsid w:val="008948CD"/>
    <w:rsid w:val="0089496B"/>
    <w:rsid w:val="0089506E"/>
    <w:rsid w:val="0089562D"/>
    <w:rsid w:val="008957E2"/>
    <w:rsid w:val="00895E07"/>
    <w:rsid w:val="00897055"/>
    <w:rsid w:val="0089771A"/>
    <w:rsid w:val="00897BA6"/>
    <w:rsid w:val="008A0172"/>
    <w:rsid w:val="008A0651"/>
    <w:rsid w:val="008A0A7E"/>
    <w:rsid w:val="008A0C80"/>
    <w:rsid w:val="008A1217"/>
    <w:rsid w:val="008A1B82"/>
    <w:rsid w:val="008A235E"/>
    <w:rsid w:val="008A24DF"/>
    <w:rsid w:val="008A258B"/>
    <w:rsid w:val="008A27B4"/>
    <w:rsid w:val="008A2839"/>
    <w:rsid w:val="008A28C7"/>
    <w:rsid w:val="008A2BC7"/>
    <w:rsid w:val="008A2E8C"/>
    <w:rsid w:val="008A35A7"/>
    <w:rsid w:val="008A36B2"/>
    <w:rsid w:val="008A37A2"/>
    <w:rsid w:val="008A3C0A"/>
    <w:rsid w:val="008A3DB8"/>
    <w:rsid w:val="008A3FBA"/>
    <w:rsid w:val="008A55A6"/>
    <w:rsid w:val="008A57CA"/>
    <w:rsid w:val="008A66CB"/>
    <w:rsid w:val="008A66F9"/>
    <w:rsid w:val="008A672D"/>
    <w:rsid w:val="008A698D"/>
    <w:rsid w:val="008A6E81"/>
    <w:rsid w:val="008A7469"/>
    <w:rsid w:val="008A7758"/>
    <w:rsid w:val="008A7955"/>
    <w:rsid w:val="008A79B8"/>
    <w:rsid w:val="008A7B25"/>
    <w:rsid w:val="008A7F78"/>
    <w:rsid w:val="008B03B4"/>
    <w:rsid w:val="008B067E"/>
    <w:rsid w:val="008B0896"/>
    <w:rsid w:val="008B102A"/>
    <w:rsid w:val="008B1387"/>
    <w:rsid w:val="008B153E"/>
    <w:rsid w:val="008B1ECC"/>
    <w:rsid w:val="008B22E5"/>
    <w:rsid w:val="008B2537"/>
    <w:rsid w:val="008B28AA"/>
    <w:rsid w:val="008B2F86"/>
    <w:rsid w:val="008B3231"/>
    <w:rsid w:val="008B3310"/>
    <w:rsid w:val="008B352D"/>
    <w:rsid w:val="008B462B"/>
    <w:rsid w:val="008B4651"/>
    <w:rsid w:val="008B4A6F"/>
    <w:rsid w:val="008B5894"/>
    <w:rsid w:val="008B61B6"/>
    <w:rsid w:val="008B658A"/>
    <w:rsid w:val="008B661C"/>
    <w:rsid w:val="008B73D0"/>
    <w:rsid w:val="008B7A77"/>
    <w:rsid w:val="008C0172"/>
    <w:rsid w:val="008C019C"/>
    <w:rsid w:val="008C0303"/>
    <w:rsid w:val="008C0B36"/>
    <w:rsid w:val="008C0C61"/>
    <w:rsid w:val="008C0F6E"/>
    <w:rsid w:val="008C1584"/>
    <w:rsid w:val="008C238F"/>
    <w:rsid w:val="008C260F"/>
    <w:rsid w:val="008C291A"/>
    <w:rsid w:val="008C292F"/>
    <w:rsid w:val="008C3157"/>
    <w:rsid w:val="008C37DF"/>
    <w:rsid w:val="008C3BC5"/>
    <w:rsid w:val="008C3F32"/>
    <w:rsid w:val="008C40F4"/>
    <w:rsid w:val="008C4319"/>
    <w:rsid w:val="008C4AB0"/>
    <w:rsid w:val="008C56B4"/>
    <w:rsid w:val="008C6415"/>
    <w:rsid w:val="008C6474"/>
    <w:rsid w:val="008C7E90"/>
    <w:rsid w:val="008D02C2"/>
    <w:rsid w:val="008D06EF"/>
    <w:rsid w:val="008D0753"/>
    <w:rsid w:val="008D0F0D"/>
    <w:rsid w:val="008D0F66"/>
    <w:rsid w:val="008D13C6"/>
    <w:rsid w:val="008D1E1A"/>
    <w:rsid w:val="008D215E"/>
    <w:rsid w:val="008D2280"/>
    <w:rsid w:val="008D2C20"/>
    <w:rsid w:val="008D34AE"/>
    <w:rsid w:val="008D3D12"/>
    <w:rsid w:val="008D3E2E"/>
    <w:rsid w:val="008D4322"/>
    <w:rsid w:val="008D4B40"/>
    <w:rsid w:val="008D4DC0"/>
    <w:rsid w:val="008D5495"/>
    <w:rsid w:val="008D5D8D"/>
    <w:rsid w:val="008D5E1D"/>
    <w:rsid w:val="008D5FB4"/>
    <w:rsid w:val="008D62B5"/>
    <w:rsid w:val="008D66D2"/>
    <w:rsid w:val="008D6CC7"/>
    <w:rsid w:val="008D764A"/>
    <w:rsid w:val="008D7808"/>
    <w:rsid w:val="008D7825"/>
    <w:rsid w:val="008D78A3"/>
    <w:rsid w:val="008D7922"/>
    <w:rsid w:val="008E0072"/>
    <w:rsid w:val="008E00EF"/>
    <w:rsid w:val="008E016E"/>
    <w:rsid w:val="008E07EF"/>
    <w:rsid w:val="008E1F07"/>
    <w:rsid w:val="008E20BF"/>
    <w:rsid w:val="008E21E4"/>
    <w:rsid w:val="008E22AD"/>
    <w:rsid w:val="008E2695"/>
    <w:rsid w:val="008E2972"/>
    <w:rsid w:val="008E2B32"/>
    <w:rsid w:val="008E2BFA"/>
    <w:rsid w:val="008E2FD0"/>
    <w:rsid w:val="008E316F"/>
    <w:rsid w:val="008E3188"/>
    <w:rsid w:val="008E33BA"/>
    <w:rsid w:val="008E37A6"/>
    <w:rsid w:val="008E40A4"/>
    <w:rsid w:val="008E42E2"/>
    <w:rsid w:val="008E4AC7"/>
    <w:rsid w:val="008E4C77"/>
    <w:rsid w:val="008E4FFD"/>
    <w:rsid w:val="008E539E"/>
    <w:rsid w:val="008E5A59"/>
    <w:rsid w:val="008E5B68"/>
    <w:rsid w:val="008E5E8A"/>
    <w:rsid w:val="008E658F"/>
    <w:rsid w:val="008E6CD2"/>
    <w:rsid w:val="008E6DF7"/>
    <w:rsid w:val="008E75F5"/>
    <w:rsid w:val="008E7CD3"/>
    <w:rsid w:val="008E7DF8"/>
    <w:rsid w:val="008E7EEC"/>
    <w:rsid w:val="008F0237"/>
    <w:rsid w:val="008F07EC"/>
    <w:rsid w:val="008F0C80"/>
    <w:rsid w:val="008F12AB"/>
    <w:rsid w:val="008F13D8"/>
    <w:rsid w:val="008F16C1"/>
    <w:rsid w:val="008F1972"/>
    <w:rsid w:val="008F1AB4"/>
    <w:rsid w:val="008F1CE9"/>
    <w:rsid w:val="008F2120"/>
    <w:rsid w:val="008F27D7"/>
    <w:rsid w:val="008F2C81"/>
    <w:rsid w:val="008F348C"/>
    <w:rsid w:val="008F361F"/>
    <w:rsid w:val="008F370C"/>
    <w:rsid w:val="008F3D5F"/>
    <w:rsid w:val="008F4088"/>
    <w:rsid w:val="008F440C"/>
    <w:rsid w:val="008F4615"/>
    <w:rsid w:val="008F4666"/>
    <w:rsid w:val="008F46BE"/>
    <w:rsid w:val="008F47B0"/>
    <w:rsid w:val="008F5146"/>
    <w:rsid w:val="008F5916"/>
    <w:rsid w:val="008F5EDF"/>
    <w:rsid w:val="008F61F4"/>
    <w:rsid w:val="008F62A1"/>
    <w:rsid w:val="008F67F3"/>
    <w:rsid w:val="008F6B17"/>
    <w:rsid w:val="008F7EC1"/>
    <w:rsid w:val="009003A4"/>
    <w:rsid w:val="00900839"/>
    <w:rsid w:val="009009C3"/>
    <w:rsid w:val="00900FE2"/>
    <w:rsid w:val="00901879"/>
    <w:rsid w:val="00901995"/>
    <w:rsid w:val="00901EE4"/>
    <w:rsid w:val="00902134"/>
    <w:rsid w:val="009032DB"/>
    <w:rsid w:val="009033BC"/>
    <w:rsid w:val="00903824"/>
    <w:rsid w:val="00904323"/>
    <w:rsid w:val="009047B0"/>
    <w:rsid w:val="00904838"/>
    <w:rsid w:val="0090498B"/>
    <w:rsid w:val="00904C91"/>
    <w:rsid w:val="009054F2"/>
    <w:rsid w:val="009059E7"/>
    <w:rsid w:val="009060C3"/>
    <w:rsid w:val="009062FF"/>
    <w:rsid w:val="00906375"/>
    <w:rsid w:val="009063AD"/>
    <w:rsid w:val="00906C22"/>
    <w:rsid w:val="00906DBA"/>
    <w:rsid w:val="0090794A"/>
    <w:rsid w:val="00907A59"/>
    <w:rsid w:val="0091043B"/>
    <w:rsid w:val="009105FB"/>
    <w:rsid w:val="00910CDF"/>
    <w:rsid w:val="00911581"/>
    <w:rsid w:val="009119FB"/>
    <w:rsid w:val="00911BC5"/>
    <w:rsid w:val="00911DDC"/>
    <w:rsid w:val="0091224E"/>
    <w:rsid w:val="00912C7A"/>
    <w:rsid w:val="00912C9C"/>
    <w:rsid w:val="00912DD7"/>
    <w:rsid w:val="00913274"/>
    <w:rsid w:val="00913424"/>
    <w:rsid w:val="00913545"/>
    <w:rsid w:val="0091379B"/>
    <w:rsid w:val="009138E6"/>
    <w:rsid w:val="00913984"/>
    <w:rsid w:val="00913B63"/>
    <w:rsid w:val="00914CFE"/>
    <w:rsid w:val="00915328"/>
    <w:rsid w:val="0091539E"/>
    <w:rsid w:val="0091542D"/>
    <w:rsid w:val="00916169"/>
    <w:rsid w:val="0091667E"/>
    <w:rsid w:val="00916A2B"/>
    <w:rsid w:val="00916C93"/>
    <w:rsid w:val="00916D5B"/>
    <w:rsid w:val="00917226"/>
    <w:rsid w:val="009173A7"/>
    <w:rsid w:val="00917803"/>
    <w:rsid w:val="009179C2"/>
    <w:rsid w:val="00917F82"/>
    <w:rsid w:val="009203C3"/>
    <w:rsid w:val="00920B90"/>
    <w:rsid w:val="00920EC6"/>
    <w:rsid w:val="00920F44"/>
    <w:rsid w:val="00921395"/>
    <w:rsid w:val="009214B8"/>
    <w:rsid w:val="00921537"/>
    <w:rsid w:val="00922021"/>
    <w:rsid w:val="009227CF"/>
    <w:rsid w:val="00922C94"/>
    <w:rsid w:val="00922E85"/>
    <w:rsid w:val="00923459"/>
    <w:rsid w:val="00923558"/>
    <w:rsid w:val="009236DF"/>
    <w:rsid w:val="009240F1"/>
    <w:rsid w:val="0092410F"/>
    <w:rsid w:val="00924B64"/>
    <w:rsid w:val="00924D07"/>
    <w:rsid w:val="00924E74"/>
    <w:rsid w:val="00925374"/>
    <w:rsid w:val="0092542B"/>
    <w:rsid w:val="0092574D"/>
    <w:rsid w:val="009258E7"/>
    <w:rsid w:val="00926D32"/>
    <w:rsid w:val="009270FD"/>
    <w:rsid w:val="00927736"/>
    <w:rsid w:val="009279B5"/>
    <w:rsid w:val="00927D1E"/>
    <w:rsid w:val="00931084"/>
    <w:rsid w:val="00931815"/>
    <w:rsid w:val="00931AD9"/>
    <w:rsid w:val="00932D5F"/>
    <w:rsid w:val="00932F36"/>
    <w:rsid w:val="009330BB"/>
    <w:rsid w:val="00933558"/>
    <w:rsid w:val="0093408A"/>
    <w:rsid w:val="009347C4"/>
    <w:rsid w:val="00934A48"/>
    <w:rsid w:val="00934B94"/>
    <w:rsid w:val="0093646C"/>
    <w:rsid w:val="00937FDF"/>
    <w:rsid w:val="00940868"/>
    <w:rsid w:val="00940A80"/>
    <w:rsid w:val="00940CC9"/>
    <w:rsid w:val="00940E1F"/>
    <w:rsid w:val="009411D3"/>
    <w:rsid w:val="009420B5"/>
    <w:rsid w:val="009420D5"/>
    <w:rsid w:val="00942397"/>
    <w:rsid w:val="0094246B"/>
    <w:rsid w:val="00942778"/>
    <w:rsid w:val="009427BD"/>
    <w:rsid w:val="00942A9F"/>
    <w:rsid w:val="0094322F"/>
    <w:rsid w:val="00943387"/>
    <w:rsid w:val="0094341C"/>
    <w:rsid w:val="009436E7"/>
    <w:rsid w:val="009453BB"/>
    <w:rsid w:val="0094567D"/>
    <w:rsid w:val="009458A6"/>
    <w:rsid w:val="00946378"/>
    <w:rsid w:val="00947150"/>
    <w:rsid w:val="009472DA"/>
    <w:rsid w:val="00947525"/>
    <w:rsid w:val="00950100"/>
    <w:rsid w:val="009501CB"/>
    <w:rsid w:val="00950285"/>
    <w:rsid w:val="00950537"/>
    <w:rsid w:val="00950714"/>
    <w:rsid w:val="00950917"/>
    <w:rsid w:val="00950A8B"/>
    <w:rsid w:val="00950DD0"/>
    <w:rsid w:val="00950DD7"/>
    <w:rsid w:val="00951211"/>
    <w:rsid w:val="009513A3"/>
    <w:rsid w:val="00951521"/>
    <w:rsid w:val="00951582"/>
    <w:rsid w:val="0095160E"/>
    <w:rsid w:val="00951F75"/>
    <w:rsid w:val="009522C7"/>
    <w:rsid w:val="0095276C"/>
    <w:rsid w:val="0095284F"/>
    <w:rsid w:val="00952E60"/>
    <w:rsid w:val="00953B8E"/>
    <w:rsid w:val="00954374"/>
    <w:rsid w:val="00954617"/>
    <w:rsid w:val="00954CDE"/>
    <w:rsid w:val="00954EC1"/>
    <w:rsid w:val="0095509E"/>
    <w:rsid w:val="0095546D"/>
    <w:rsid w:val="00955481"/>
    <w:rsid w:val="00956022"/>
    <w:rsid w:val="0095617B"/>
    <w:rsid w:val="009563DF"/>
    <w:rsid w:val="00956848"/>
    <w:rsid w:val="00956F4E"/>
    <w:rsid w:val="009570F4"/>
    <w:rsid w:val="00957279"/>
    <w:rsid w:val="00957B56"/>
    <w:rsid w:val="0096000B"/>
    <w:rsid w:val="00960470"/>
    <w:rsid w:val="00960B7D"/>
    <w:rsid w:val="00960D17"/>
    <w:rsid w:val="00961260"/>
    <w:rsid w:val="009612D5"/>
    <w:rsid w:val="00961313"/>
    <w:rsid w:val="0096159C"/>
    <w:rsid w:val="009616B8"/>
    <w:rsid w:val="00962527"/>
    <w:rsid w:val="009626E6"/>
    <w:rsid w:val="00963322"/>
    <w:rsid w:val="009633F8"/>
    <w:rsid w:val="009637BF"/>
    <w:rsid w:val="00963A97"/>
    <w:rsid w:val="00963DD7"/>
    <w:rsid w:val="00964BCD"/>
    <w:rsid w:val="00964C76"/>
    <w:rsid w:val="00965597"/>
    <w:rsid w:val="00965C51"/>
    <w:rsid w:val="009665F5"/>
    <w:rsid w:val="00967012"/>
    <w:rsid w:val="009671B0"/>
    <w:rsid w:val="00967AC0"/>
    <w:rsid w:val="00970468"/>
    <w:rsid w:val="00970C14"/>
    <w:rsid w:val="00970C59"/>
    <w:rsid w:val="0097176D"/>
    <w:rsid w:val="0097180A"/>
    <w:rsid w:val="00971985"/>
    <w:rsid w:val="00971D9F"/>
    <w:rsid w:val="00972088"/>
    <w:rsid w:val="00972433"/>
    <w:rsid w:val="00972ACC"/>
    <w:rsid w:val="009731FE"/>
    <w:rsid w:val="00974587"/>
    <w:rsid w:val="009746C8"/>
    <w:rsid w:val="00974933"/>
    <w:rsid w:val="00975253"/>
    <w:rsid w:val="009752CE"/>
    <w:rsid w:val="00975477"/>
    <w:rsid w:val="009757D8"/>
    <w:rsid w:val="00975933"/>
    <w:rsid w:val="00975967"/>
    <w:rsid w:val="009769D0"/>
    <w:rsid w:val="00976D75"/>
    <w:rsid w:val="00977B55"/>
    <w:rsid w:val="00980106"/>
    <w:rsid w:val="00980236"/>
    <w:rsid w:val="00980734"/>
    <w:rsid w:val="009807B0"/>
    <w:rsid w:val="00980A75"/>
    <w:rsid w:val="00980D5C"/>
    <w:rsid w:val="00980EA1"/>
    <w:rsid w:val="00981180"/>
    <w:rsid w:val="00981BC0"/>
    <w:rsid w:val="00982116"/>
    <w:rsid w:val="009823A9"/>
    <w:rsid w:val="00982478"/>
    <w:rsid w:val="009826B9"/>
    <w:rsid w:val="0098300A"/>
    <w:rsid w:val="0098347F"/>
    <w:rsid w:val="00984430"/>
    <w:rsid w:val="00984AF5"/>
    <w:rsid w:val="009858C5"/>
    <w:rsid w:val="0098701B"/>
    <w:rsid w:val="00987353"/>
    <w:rsid w:val="009878E1"/>
    <w:rsid w:val="00987C63"/>
    <w:rsid w:val="009903FB"/>
    <w:rsid w:val="009905D4"/>
    <w:rsid w:val="00990D67"/>
    <w:rsid w:val="00990D87"/>
    <w:rsid w:val="00991587"/>
    <w:rsid w:val="009916A0"/>
    <w:rsid w:val="0099189C"/>
    <w:rsid w:val="009918CB"/>
    <w:rsid w:val="00991A30"/>
    <w:rsid w:val="00991A81"/>
    <w:rsid w:val="00991C95"/>
    <w:rsid w:val="009929E5"/>
    <w:rsid w:val="0099307F"/>
    <w:rsid w:val="009931D3"/>
    <w:rsid w:val="0099332B"/>
    <w:rsid w:val="00993567"/>
    <w:rsid w:val="009935C3"/>
    <w:rsid w:val="00993A20"/>
    <w:rsid w:val="009943C4"/>
    <w:rsid w:val="00994C18"/>
    <w:rsid w:val="00994FD7"/>
    <w:rsid w:val="0099551C"/>
    <w:rsid w:val="00995CB0"/>
    <w:rsid w:val="00996647"/>
    <w:rsid w:val="0099677D"/>
    <w:rsid w:val="00996EAD"/>
    <w:rsid w:val="00996FA5"/>
    <w:rsid w:val="009974A8"/>
    <w:rsid w:val="00997904"/>
    <w:rsid w:val="009A0369"/>
    <w:rsid w:val="009A0CE2"/>
    <w:rsid w:val="009A27D1"/>
    <w:rsid w:val="009A2C98"/>
    <w:rsid w:val="009A3365"/>
    <w:rsid w:val="009A3623"/>
    <w:rsid w:val="009A3705"/>
    <w:rsid w:val="009A4153"/>
    <w:rsid w:val="009A41E2"/>
    <w:rsid w:val="009A4496"/>
    <w:rsid w:val="009A47B2"/>
    <w:rsid w:val="009A5BAC"/>
    <w:rsid w:val="009A5C68"/>
    <w:rsid w:val="009A5D17"/>
    <w:rsid w:val="009A5F96"/>
    <w:rsid w:val="009A600F"/>
    <w:rsid w:val="009A717C"/>
    <w:rsid w:val="009B025C"/>
    <w:rsid w:val="009B0388"/>
    <w:rsid w:val="009B092B"/>
    <w:rsid w:val="009B0C49"/>
    <w:rsid w:val="009B0F41"/>
    <w:rsid w:val="009B1A04"/>
    <w:rsid w:val="009B26C7"/>
    <w:rsid w:val="009B2F8C"/>
    <w:rsid w:val="009B3892"/>
    <w:rsid w:val="009B4490"/>
    <w:rsid w:val="009B45BF"/>
    <w:rsid w:val="009B463E"/>
    <w:rsid w:val="009B49E4"/>
    <w:rsid w:val="009B4A17"/>
    <w:rsid w:val="009B4A55"/>
    <w:rsid w:val="009B50E4"/>
    <w:rsid w:val="009B5D87"/>
    <w:rsid w:val="009B5F84"/>
    <w:rsid w:val="009B621F"/>
    <w:rsid w:val="009B6944"/>
    <w:rsid w:val="009B6A59"/>
    <w:rsid w:val="009B6B64"/>
    <w:rsid w:val="009B75F8"/>
    <w:rsid w:val="009B7852"/>
    <w:rsid w:val="009B7D98"/>
    <w:rsid w:val="009B7E20"/>
    <w:rsid w:val="009C0850"/>
    <w:rsid w:val="009C0CB7"/>
    <w:rsid w:val="009C0F49"/>
    <w:rsid w:val="009C1212"/>
    <w:rsid w:val="009C170A"/>
    <w:rsid w:val="009C182A"/>
    <w:rsid w:val="009C2E97"/>
    <w:rsid w:val="009C3393"/>
    <w:rsid w:val="009C3D78"/>
    <w:rsid w:val="009C42A9"/>
    <w:rsid w:val="009C4925"/>
    <w:rsid w:val="009C51B0"/>
    <w:rsid w:val="009C5D81"/>
    <w:rsid w:val="009C647E"/>
    <w:rsid w:val="009C65AA"/>
    <w:rsid w:val="009C6C6B"/>
    <w:rsid w:val="009C6E7D"/>
    <w:rsid w:val="009C70BB"/>
    <w:rsid w:val="009C76E7"/>
    <w:rsid w:val="009D0304"/>
    <w:rsid w:val="009D09B1"/>
    <w:rsid w:val="009D1A13"/>
    <w:rsid w:val="009D2461"/>
    <w:rsid w:val="009D2CD0"/>
    <w:rsid w:val="009D3034"/>
    <w:rsid w:val="009D3A5A"/>
    <w:rsid w:val="009D3E1D"/>
    <w:rsid w:val="009D3E1F"/>
    <w:rsid w:val="009D3E56"/>
    <w:rsid w:val="009D4280"/>
    <w:rsid w:val="009D462B"/>
    <w:rsid w:val="009D4B31"/>
    <w:rsid w:val="009D5C83"/>
    <w:rsid w:val="009D6286"/>
    <w:rsid w:val="009D6C21"/>
    <w:rsid w:val="009D783E"/>
    <w:rsid w:val="009D7A46"/>
    <w:rsid w:val="009E02CB"/>
    <w:rsid w:val="009E0459"/>
    <w:rsid w:val="009E0B12"/>
    <w:rsid w:val="009E1116"/>
    <w:rsid w:val="009E1290"/>
    <w:rsid w:val="009E1CCF"/>
    <w:rsid w:val="009E1D90"/>
    <w:rsid w:val="009E1DF1"/>
    <w:rsid w:val="009E255E"/>
    <w:rsid w:val="009E29D8"/>
    <w:rsid w:val="009E2AF3"/>
    <w:rsid w:val="009E2F79"/>
    <w:rsid w:val="009E33A9"/>
    <w:rsid w:val="009E38E8"/>
    <w:rsid w:val="009E3BB5"/>
    <w:rsid w:val="009E3DD8"/>
    <w:rsid w:val="009E4736"/>
    <w:rsid w:val="009E546B"/>
    <w:rsid w:val="009E55AB"/>
    <w:rsid w:val="009E5E68"/>
    <w:rsid w:val="009E6414"/>
    <w:rsid w:val="009E6505"/>
    <w:rsid w:val="009E674B"/>
    <w:rsid w:val="009E7F1B"/>
    <w:rsid w:val="009F0506"/>
    <w:rsid w:val="009F0573"/>
    <w:rsid w:val="009F0BFB"/>
    <w:rsid w:val="009F12CA"/>
    <w:rsid w:val="009F1740"/>
    <w:rsid w:val="009F181B"/>
    <w:rsid w:val="009F1965"/>
    <w:rsid w:val="009F1A77"/>
    <w:rsid w:val="009F1E82"/>
    <w:rsid w:val="009F2426"/>
    <w:rsid w:val="009F2A01"/>
    <w:rsid w:val="009F2C65"/>
    <w:rsid w:val="009F2DA0"/>
    <w:rsid w:val="009F323F"/>
    <w:rsid w:val="009F372B"/>
    <w:rsid w:val="009F37A7"/>
    <w:rsid w:val="009F39EE"/>
    <w:rsid w:val="009F3C25"/>
    <w:rsid w:val="009F4537"/>
    <w:rsid w:val="009F4C0F"/>
    <w:rsid w:val="009F4C30"/>
    <w:rsid w:val="009F4D84"/>
    <w:rsid w:val="009F4EB2"/>
    <w:rsid w:val="009F5961"/>
    <w:rsid w:val="009F60DD"/>
    <w:rsid w:val="009F6404"/>
    <w:rsid w:val="009F73FD"/>
    <w:rsid w:val="009F7420"/>
    <w:rsid w:val="009F7627"/>
    <w:rsid w:val="009F79DC"/>
    <w:rsid w:val="009F7D0B"/>
    <w:rsid w:val="00A00C70"/>
    <w:rsid w:val="00A00F3E"/>
    <w:rsid w:val="00A01BD4"/>
    <w:rsid w:val="00A0254C"/>
    <w:rsid w:val="00A02733"/>
    <w:rsid w:val="00A02A4E"/>
    <w:rsid w:val="00A0309F"/>
    <w:rsid w:val="00A0349A"/>
    <w:rsid w:val="00A03814"/>
    <w:rsid w:val="00A03873"/>
    <w:rsid w:val="00A03C60"/>
    <w:rsid w:val="00A03F6E"/>
    <w:rsid w:val="00A0567A"/>
    <w:rsid w:val="00A06483"/>
    <w:rsid w:val="00A068C1"/>
    <w:rsid w:val="00A06E55"/>
    <w:rsid w:val="00A070C0"/>
    <w:rsid w:val="00A07599"/>
    <w:rsid w:val="00A0762C"/>
    <w:rsid w:val="00A07CC1"/>
    <w:rsid w:val="00A07CE1"/>
    <w:rsid w:val="00A11110"/>
    <w:rsid w:val="00A11382"/>
    <w:rsid w:val="00A12793"/>
    <w:rsid w:val="00A1311D"/>
    <w:rsid w:val="00A13668"/>
    <w:rsid w:val="00A13BF2"/>
    <w:rsid w:val="00A13C27"/>
    <w:rsid w:val="00A13C36"/>
    <w:rsid w:val="00A13F80"/>
    <w:rsid w:val="00A14194"/>
    <w:rsid w:val="00A141B7"/>
    <w:rsid w:val="00A1469D"/>
    <w:rsid w:val="00A15A05"/>
    <w:rsid w:val="00A161E0"/>
    <w:rsid w:val="00A168B4"/>
    <w:rsid w:val="00A177B3"/>
    <w:rsid w:val="00A17840"/>
    <w:rsid w:val="00A20AB3"/>
    <w:rsid w:val="00A20B90"/>
    <w:rsid w:val="00A20D7B"/>
    <w:rsid w:val="00A21300"/>
    <w:rsid w:val="00A2170C"/>
    <w:rsid w:val="00A218B1"/>
    <w:rsid w:val="00A226EB"/>
    <w:rsid w:val="00A22716"/>
    <w:rsid w:val="00A22E07"/>
    <w:rsid w:val="00A231DC"/>
    <w:rsid w:val="00A23694"/>
    <w:rsid w:val="00A23B5D"/>
    <w:rsid w:val="00A23D43"/>
    <w:rsid w:val="00A23E3E"/>
    <w:rsid w:val="00A24307"/>
    <w:rsid w:val="00A24B86"/>
    <w:rsid w:val="00A24CB0"/>
    <w:rsid w:val="00A24E58"/>
    <w:rsid w:val="00A256D3"/>
    <w:rsid w:val="00A26F1A"/>
    <w:rsid w:val="00A27167"/>
    <w:rsid w:val="00A27383"/>
    <w:rsid w:val="00A274E3"/>
    <w:rsid w:val="00A27E29"/>
    <w:rsid w:val="00A27E5B"/>
    <w:rsid w:val="00A27E81"/>
    <w:rsid w:val="00A27F25"/>
    <w:rsid w:val="00A3034C"/>
    <w:rsid w:val="00A308B3"/>
    <w:rsid w:val="00A30AAC"/>
    <w:rsid w:val="00A30FDB"/>
    <w:rsid w:val="00A31623"/>
    <w:rsid w:val="00A318C7"/>
    <w:rsid w:val="00A31AE5"/>
    <w:rsid w:val="00A31D34"/>
    <w:rsid w:val="00A322CA"/>
    <w:rsid w:val="00A32521"/>
    <w:rsid w:val="00A3268E"/>
    <w:rsid w:val="00A32F49"/>
    <w:rsid w:val="00A3321D"/>
    <w:rsid w:val="00A341BC"/>
    <w:rsid w:val="00A34207"/>
    <w:rsid w:val="00A347F9"/>
    <w:rsid w:val="00A35129"/>
    <w:rsid w:val="00A3530D"/>
    <w:rsid w:val="00A3542E"/>
    <w:rsid w:val="00A35707"/>
    <w:rsid w:val="00A35FBD"/>
    <w:rsid w:val="00A36936"/>
    <w:rsid w:val="00A36B00"/>
    <w:rsid w:val="00A36C4F"/>
    <w:rsid w:val="00A36CA7"/>
    <w:rsid w:val="00A378A9"/>
    <w:rsid w:val="00A37AC5"/>
    <w:rsid w:val="00A40B1E"/>
    <w:rsid w:val="00A40C77"/>
    <w:rsid w:val="00A40E3B"/>
    <w:rsid w:val="00A40F47"/>
    <w:rsid w:val="00A416BC"/>
    <w:rsid w:val="00A422A0"/>
    <w:rsid w:val="00A423BB"/>
    <w:rsid w:val="00A424DA"/>
    <w:rsid w:val="00A425FA"/>
    <w:rsid w:val="00A426B0"/>
    <w:rsid w:val="00A42AA8"/>
    <w:rsid w:val="00A42EF8"/>
    <w:rsid w:val="00A436FA"/>
    <w:rsid w:val="00A43DEB"/>
    <w:rsid w:val="00A43E9C"/>
    <w:rsid w:val="00A444DB"/>
    <w:rsid w:val="00A444FA"/>
    <w:rsid w:val="00A451F6"/>
    <w:rsid w:val="00A45B98"/>
    <w:rsid w:val="00A45CB6"/>
    <w:rsid w:val="00A46429"/>
    <w:rsid w:val="00A464D4"/>
    <w:rsid w:val="00A46766"/>
    <w:rsid w:val="00A46F7C"/>
    <w:rsid w:val="00A501C6"/>
    <w:rsid w:val="00A506B5"/>
    <w:rsid w:val="00A50D0D"/>
    <w:rsid w:val="00A51219"/>
    <w:rsid w:val="00A512B0"/>
    <w:rsid w:val="00A5133E"/>
    <w:rsid w:val="00A51F7F"/>
    <w:rsid w:val="00A521EF"/>
    <w:rsid w:val="00A52CAF"/>
    <w:rsid w:val="00A5351B"/>
    <w:rsid w:val="00A5359D"/>
    <w:rsid w:val="00A53C45"/>
    <w:rsid w:val="00A5409F"/>
    <w:rsid w:val="00A54A3A"/>
    <w:rsid w:val="00A56140"/>
    <w:rsid w:val="00A56335"/>
    <w:rsid w:val="00A56E0C"/>
    <w:rsid w:val="00A56E57"/>
    <w:rsid w:val="00A57444"/>
    <w:rsid w:val="00A574FF"/>
    <w:rsid w:val="00A57B5F"/>
    <w:rsid w:val="00A57C4A"/>
    <w:rsid w:val="00A57DC2"/>
    <w:rsid w:val="00A57DD9"/>
    <w:rsid w:val="00A57E5B"/>
    <w:rsid w:val="00A60D4D"/>
    <w:rsid w:val="00A610EE"/>
    <w:rsid w:val="00A61C14"/>
    <w:rsid w:val="00A61C9B"/>
    <w:rsid w:val="00A61E5C"/>
    <w:rsid w:val="00A62585"/>
    <w:rsid w:val="00A62766"/>
    <w:rsid w:val="00A630B4"/>
    <w:rsid w:val="00A6341E"/>
    <w:rsid w:val="00A638F1"/>
    <w:rsid w:val="00A63A7C"/>
    <w:rsid w:val="00A63C5D"/>
    <w:rsid w:val="00A63CF5"/>
    <w:rsid w:val="00A6406C"/>
    <w:rsid w:val="00A649EA"/>
    <w:rsid w:val="00A64B8F"/>
    <w:rsid w:val="00A65B2E"/>
    <w:rsid w:val="00A6673B"/>
    <w:rsid w:val="00A668E4"/>
    <w:rsid w:val="00A6740C"/>
    <w:rsid w:val="00A6766C"/>
    <w:rsid w:val="00A677C6"/>
    <w:rsid w:val="00A70B78"/>
    <w:rsid w:val="00A70EB9"/>
    <w:rsid w:val="00A70F18"/>
    <w:rsid w:val="00A71402"/>
    <w:rsid w:val="00A72833"/>
    <w:rsid w:val="00A72C88"/>
    <w:rsid w:val="00A72F04"/>
    <w:rsid w:val="00A72FC5"/>
    <w:rsid w:val="00A72FD6"/>
    <w:rsid w:val="00A73160"/>
    <w:rsid w:val="00A737A6"/>
    <w:rsid w:val="00A737C5"/>
    <w:rsid w:val="00A73EF6"/>
    <w:rsid w:val="00A743B6"/>
    <w:rsid w:val="00A74CFE"/>
    <w:rsid w:val="00A7560B"/>
    <w:rsid w:val="00A75AAA"/>
    <w:rsid w:val="00A75DBC"/>
    <w:rsid w:val="00A75EDE"/>
    <w:rsid w:val="00A76DEA"/>
    <w:rsid w:val="00A7739C"/>
    <w:rsid w:val="00A7758B"/>
    <w:rsid w:val="00A778C8"/>
    <w:rsid w:val="00A77BDE"/>
    <w:rsid w:val="00A80520"/>
    <w:rsid w:val="00A805EC"/>
    <w:rsid w:val="00A815B1"/>
    <w:rsid w:val="00A81DC5"/>
    <w:rsid w:val="00A82AF2"/>
    <w:rsid w:val="00A83347"/>
    <w:rsid w:val="00A847CB"/>
    <w:rsid w:val="00A849D7"/>
    <w:rsid w:val="00A8542B"/>
    <w:rsid w:val="00A8566F"/>
    <w:rsid w:val="00A85784"/>
    <w:rsid w:val="00A85F8F"/>
    <w:rsid w:val="00A86396"/>
    <w:rsid w:val="00A87F61"/>
    <w:rsid w:val="00A90772"/>
    <w:rsid w:val="00A90BF6"/>
    <w:rsid w:val="00A90C29"/>
    <w:rsid w:val="00A90C39"/>
    <w:rsid w:val="00A90EC0"/>
    <w:rsid w:val="00A90F5B"/>
    <w:rsid w:val="00A915D7"/>
    <w:rsid w:val="00A91AEF"/>
    <w:rsid w:val="00A91C4D"/>
    <w:rsid w:val="00A92D6D"/>
    <w:rsid w:val="00A93139"/>
    <w:rsid w:val="00A94153"/>
    <w:rsid w:val="00A94977"/>
    <w:rsid w:val="00A94A32"/>
    <w:rsid w:val="00A954C8"/>
    <w:rsid w:val="00A955FE"/>
    <w:rsid w:val="00A956AF"/>
    <w:rsid w:val="00A95A5C"/>
    <w:rsid w:val="00A95BEA"/>
    <w:rsid w:val="00A963CD"/>
    <w:rsid w:val="00A96C90"/>
    <w:rsid w:val="00A96F19"/>
    <w:rsid w:val="00A97450"/>
    <w:rsid w:val="00A974D2"/>
    <w:rsid w:val="00A97852"/>
    <w:rsid w:val="00A97C7B"/>
    <w:rsid w:val="00A97E9A"/>
    <w:rsid w:val="00AA03B8"/>
    <w:rsid w:val="00AA08A5"/>
    <w:rsid w:val="00AA09E4"/>
    <w:rsid w:val="00AA0ED1"/>
    <w:rsid w:val="00AA1529"/>
    <w:rsid w:val="00AA1C97"/>
    <w:rsid w:val="00AA1EED"/>
    <w:rsid w:val="00AA37BF"/>
    <w:rsid w:val="00AA455F"/>
    <w:rsid w:val="00AA4872"/>
    <w:rsid w:val="00AA4EFE"/>
    <w:rsid w:val="00AA50F2"/>
    <w:rsid w:val="00AA5736"/>
    <w:rsid w:val="00AA6103"/>
    <w:rsid w:val="00AA6CA7"/>
    <w:rsid w:val="00AA7598"/>
    <w:rsid w:val="00AA7924"/>
    <w:rsid w:val="00AB0011"/>
    <w:rsid w:val="00AB0389"/>
    <w:rsid w:val="00AB0E69"/>
    <w:rsid w:val="00AB1A9F"/>
    <w:rsid w:val="00AB1E92"/>
    <w:rsid w:val="00AB2673"/>
    <w:rsid w:val="00AB2781"/>
    <w:rsid w:val="00AB2CB6"/>
    <w:rsid w:val="00AB2EFD"/>
    <w:rsid w:val="00AB3D2D"/>
    <w:rsid w:val="00AB4227"/>
    <w:rsid w:val="00AB426B"/>
    <w:rsid w:val="00AB435B"/>
    <w:rsid w:val="00AB49A2"/>
    <w:rsid w:val="00AB4ABF"/>
    <w:rsid w:val="00AB4F00"/>
    <w:rsid w:val="00AB523F"/>
    <w:rsid w:val="00AB53E2"/>
    <w:rsid w:val="00AB551C"/>
    <w:rsid w:val="00AB573C"/>
    <w:rsid w:val="00AB5D72"/>
    <w:rsid w:val="00AB645D"/>
    <w:rsid w:val="00AB792B"/>
    <w:rsid w:val="00AB7F1D"/>
    <w:rsid w:val="00AC0119"/>
    <w:rsid w:val="00AC0213"/>
    <w:rsid w:val="00AC03BB"/>
    <w:rsid w:val="00AC058A"/>
    <w:rsid w:val="00AC0879"/>
    <w:rsid w:val="00AC1574"/>
    <w:rsid w:val="00AC189A"/>
    <w:rsid w:val="00AC18A6"/>
    <w:rsid w:val="00AC1CF8"/>
    <w:rsid w:val="00AC2C4C"/>
    <w:rsid w:val="00AC2E6E"/>
    <w:rsid w:val="00AC2FCF"/>
    <w:rsid w:val="00AC35A8"/>
    <w:rsid w:val="00AC37D4"/>
    <w:rsid w:val="00AC3915"/>
    <w:rsid w:val="00AC3AD0"/>
    <w:rsid w:val="00AC3ED8"/>
    <w:rsid w:val="00AC3FF2"/>
    <w:rsid w:val="00AC434A"/>
    <w:rsid w:val="00AC4B8D"/>
    <w:rsid w:val="00AC5A77"/>
    <w:rsid w:val="00AC5AB5"/>
    <w:rsid w:val="00AC61BD"/>
    <w:rsid w:val="00AC67F2"/>
    <w:rsid w:val="00AC73D8"/>
    <w:rsid w:val="00AC740A"/>
    <w:rsid w:val="00AC74EA"/>
    <w:rsid w:val="00AD00DC"/>
    <w:rsid w:val="00AD02EC"/>
    <w:rsid w:val="00AD0E18"/>
    <w:rsid w:val="00AD0F56"/>
    <w:rsid w:val="00AD196D"/>
    <w:rsid w:val="00AD1CDD"/>
    <w:rsid w:val="00AD2755"/>
    <w:rsid w:val="00AD2D74"/>
    <w:rsid w:val="00AD3048"/>
    <w:rsid w:val="00AD38F7"/>
    <w:rsid w:val="00AD3F14"/>
    <w:rsid w:val="00AD422D"/>
    <w:rsid w:val="00AD4775"/>
    <w:rsid w:val="00AD479A"/>
    <w:rsid w:val="00AD48A5"/>
    <w:rsid w:val="00AD4E5F"/>
    <w:rsid w:val="00AD5482"/>
    <w:rsid w:val="00AD54AF"/>
    <w:rsid w:val="00AD5988"/>
    <w:rsid w:val="00AD5A0E"/>
    <w:rsid w:val="00AD6227"/>
    <w:rsid w:val="00AD6694"/>
    <w:rsid w:val="00AD6B22"/>
    <w:rsid w:val="00AD6B6C"/>
    <w:rsid w:val="00AD714D"/>
    <w:rsid w:val="00AD789C"/>
    <w:rsid w:val="00AD7C42"/>
    <w:rsid w:val="00AD7E9C"/>
    <w:rsid w:val="00AE0162"/>
    <w:rsid w:val="00AE0A3B"/>
    <w:rsid w:val="00AE0B6D"/>
    <w:rsid w:val="00AE1398"/>
    <w:rsid w:val="00AE1AA5"/>
    <w:rsid w:val="00AE1B52"/>
    <w:rsid w:val="00AE2592"/>
    <w:rsid w:val="00AE280A"/>
    <w:rsid w:val="00AE2B72"/>
    <w:rsid w:val="00AE3B31"/>
    <w:rsid w:val="00AE3C61"/>
    <w:rsid w:val="00AE3F59"/>
    <w:rsid w:val="00AE41D2"/>
    <w:rsid w:val="00AE4694"/>
    <w:rsid w:val="00AE4A47"/>
    <w:rsid w:val="00AE4D47"/>
    <w:rsid w:val="00AE4F06"/>
    <w:rsid w:val="00AE51F8"/>
    <w:rsid w:val="00AE5B6B"/>
    <w:rsid w:val="00AE5DF7"/>
    <w:rsid w:val="00AE61E8"/>
    <w:rsid w:val="00AE63BF"/>
    <w:rsid w:val="00AE6543"/>
    <w:rsid w:val="00AE6651"/>
    <w:rsid w:val="00AE6B17"/>
    <w:rsid w:val="00AE6EDA"/>
    <w:rsid w:val="00AE70D8"/>
    <w:rsid w:val="00AE7A0D"/>
    <w:rsid w:val="00AE7CC3"/>
    <w:rsid w:val="00AF0F92"/>
    <w:rsid w:val="00AF1567"/>
    <w:rsid w:val="00AF187C"/>
    <w:rsid w:val="00AF199B"/>
    <w:rsid w:val="00AF1ABF"/>
    <w:rsid w:val="00AF1ECA"/>
    <w:rsid w:val="00AF1F8C"/>
    <w:rsid w:val="00AF21B5"/>
    <w:rsid w:val="00AF23D3"/>
    <w:rsid w:val="00AF2420"/>
    <w:rsid w:val="00AF2C76"/>
    <w:rsid w:val="00AF3197"/>
    <w:rsid w:val="00AF3B2F"/>
    <w:rsid w:val="00AF48B7"/>
    <w:rsid w:val="00AF52A2"/>
    <w:rsid w:val="00AF52A4"/>
    <w:rsid w:val="00AF5765"/>
    <w:rsid w:val="00AF6194"/>
    <w:rsid w:val="00AF63E5"/>
    <w:rsid w:val="00AF69FA"/>
    <w:rsid w:val="00AF6DDF"/>
    <w:rsid w:val="00AF70CF"/>
    <w:rsid w:val="00AF7266"/>
    <w:rsid w:val="00AF731C"/>
    <w:rsid w:val="00B006AF"/>
    <w:rsid w:val="00B007D3"/>
    <w:rsid w:val="00B00931"/>
    <w:rsid w:val="00B009FF"/>
    <w:rsid w:val="00B00A52"/>
    <w:rsid w:val="00B00CE8"/>
    <w:rsid w:val="00B01149"/>
    <w:rsid w:val="00B01156"/>
    <w:rsid w:val="00B013C9"/>
    <w:rsid w:val="00B014DA"/>
    <w:rsid w:val="00B015D6"/>
    <w:rsid w:val="00B0190D"/>
    <w:rsid w:val="00B01D80"/>
    <w:rsid w:val="00B020E0"/>
    <w:rsid w:val="00B022E3"/>
    <w:rsid w:val="00B02413"/>
    <w:rsid w:val="00B02626"/>
    <w:rsid w:val="00B026F9"/>
    <w:rsid w:val="00B0277C"/>
    <w:rsid w:val="00B02C07"/>
    <w:rsid w:val="00B02FA9"/>
    <w:rsid w:val="00B0317C"/>
    <w:rsid w:val="00B03917"/>
    <w:rsid w:val="00B04AA5"/>
    <w:rsid w:val="00B04BE9"/>
    <w:rsid w:val="00B04CFB"/>
    <w:rsid w:val="00B05831"/>
    <w:rsid w:val="00B0590D"/>
    <w:rsid w:val="00B05962"/>
    <w:rsid w:val="00B05973"/>
    <w:rsid w:val="00B069D4"/>
    <w:rsid w:val="00B06A43"/>
    <w:rsid w:val="00B06A57"/>
    <w:rsid w:val="00B07358"/>
    <w:rsid w:val="00B0741C"/>
    <w:rsid w:val="00B07712"/>
    <w:rsid w:val="00B07922"/>
    <w:rsid w:val="00B10269"/>
    <w:rsid w:val="00B10887"/>
    <w:rsid w:val="00B10D16"/>
    <w:rsid w:val="00B1102F"/>
    <w:rsid w:val="00B110A9"/>
    <w:rsid w:val="00B1150C"/>
    <w:rsid w:val="00B1174E"/>
    <w:rsid w:val="00B118AF"/>
    <w:rsid w:val="00B12367"/>
    <w:rsid w:val="00B12AC4"/>
    <w:rsid w:val="00B131A7"/>
    <w:rsid w:val="00B13297"/>
    <w:rsid w:val="00B13A20"/>
    <w:rsid w:val="00B14358"/>
    <w:rsid w:val="00B145A3"/>
    <w:rsid w:val="00B14EBB"/>
    <w:rsid w:val="00B14F85"/>
    <w:rsid w:val="00B15414"/>
    <w:rsid w:val="00B15AF9"/>
    <w:rsid w:val="00B15CE9"/>
    <w:rsid w:val="00B15D6F"/>
    <w:rsid w:val="00B162D5"/>
    <w:rsid w:val="00B17594"/>
    <w:rsid w:val="00B1786B"/>
    <w:rsid w:val="00B179A9"/>
    <w:rsid w:val="00B2000B"/>
    <w:rsid w:val="00B20ECF"/>
    <w:rsid w:val="00B20F45"/>
    <w:rsid w:val="00B2103E"/>
    <w:rsid w:val="00B211FF"/>
    <w:rsid w:val="00B2179E"/>
    <w:rsid w:val="00B2198A"/>
    <w:rsid w:val="00B21CB4"/>
    <w:rsid w:val="00B2276E"/>
    <w:rsid w:val="00B2281C"/>
    <w:rsid w:val="00B231D2"/>
    <w:rsid w:val="00B23323"/>
    <w:rsid w:val="00B23390"/>
    <w:rsid w:val="00B233B4"/>
    <w:rsid w:val="00B2346E"/>
    <w:rsid w:val="00B2372D"/>
    <w:rsid w:val="00B23816"/>
    <w:rsid w:val="00B24333"/>
    <w:rsid w:val="00B25166"/>
    <w:rsid w:val="00B25930"/>
    <w:rsid w:val="00B26488"/>
    <w:rsid w:val="00B2687B"/>
    <w:rsid w:val="00B26B7E"/>
    <w:rsid w:val="00B26B90"/>
    <w:rsid w:val="00B27037"/>
    <w:rsid w:val="00B27B10"/>
    <w:rsid w:val="00B27B61"/>
    <w:rsid w:val="00B27D16"/>
    <w:rsid w:val="00B27E7C"/>
    <w:rsid w:val="00B3020F"/>
    <w:rsid w:val="00B30524"/>
    <w:rsid w:val="00B307D5"/>
    <w:rsid w:val="00B30CC1"/>
    <w:rsid w:val="00B31B85"/>
    <w:rsid w:val="00B31D7E"/>
    <w:rsid w:val="00B31DCD"/>
    <w:rsid w:val="00B3202C"/>
    <w:rsid w:val="00B32999"/>
    <w:rsid w:val="00B32B32"/>
    <w:rsid w:val="00B32CF3"/>
    <w:rsid w:val="00B33241"/>
    <w:rsid w:val="00B339B0"/>
    <w:rsid w:val="00B33E75"/>
    <w:rsid w:val="00B343ED"/>
    <w:rsid w:val="00B34B7E"/>
    <w:rsid w:val="00B34D3A"/>
    <w:rsid w:val="00B35464"/>
    <w:rsid w:val="00B356FC"/>
    <w:rsid w:val="00B35E11"/>
    <w:rsid w:val="00B35E3D"/>
    <w:rsid w:val="00B36D20"/>
    <w:rsid w:val="00B371BF"/>
    <w:rsid w:val="00B376B2"/>
    <w:rsid w:val="00B37CFA"/>
    <w:rsid w:val="00B4000E"/>
    <w:rsid w:val="00B40069"/>
    <w:rsid w:val="00B40848"/>
    <w:rsid w:val="00B40A47"/>
    <w:rsid w:val="00B414DB"/>
    <w:rsid w:val="00B4162A"/>
    <w:rsid w:val="00B42A96"/>
    <w:rsid w:val="00B42C97"/>
    <w:rsid w:val="00B42D9D"/>
    <w:rsid w:val="00B42EDC"/>
    <w:rsid w:val="00B431B8"/>
    <w:rsid w:val="00B431DE"/>
    <w:rsid w:val="00B435F6"/>
    <w:rsid w:val="00B43AC9"/>
    <w:rsid w:val="00B43C2C"/>
    <w:rsid w:val="00B443A0"/>
    <w:rsid w:val="00B44A65"/>
    <w:rsid w:val="00B45CF8"/>
    <w:rsid w:val="00B4685B"/>
    <w:rsid w:val="00B4716A"/>
    <w:rsid w:val="00B4718C"/>
    <w:rsid w:val="00B474D4"/>
    <w:rsid w:val="00B47927"/>
    <w:rsid w:val="00B500C6"/>
    <w:rsid w:val="00B5039D"/>
    <w:rsid w:val="00B516D7"/>
    <w:rsid w:val="00B52491"/>
    <w:rsid w:val="00B5276A"/>
    <w:rsid w:val="00B528B7"/>
    <w:rsid w:val="00B528BB"/>
    <w:rsid w:val="00B52B23"/>
    <w:rsid w:val="00B52CE7"/>
    <w:rsid w:val="00B52E1F"/>
    <w:rsid w:val="00B52E4D"/>
    <w:rsid w:val="00B52FB8"/>
    <w:rsid w:val="00B530B7"/>
    <w:rsid w:val="00B534A7"/>
    <w:rsid w:val="00B53B0C"/>
    <w:rsid w:val="00B53BCD"/>
    <w:rsid w:val="00B540DC"/>
    <w:rsid w:val="00B545D2"/>
    <w:rsid w:val="00B547F9"/>
    <w:rsid w:val="00B54CFF"/>
    <w:rsid w:val="00B54F7A"/>
    <w:rsid w:val="00B5521C"/>
    <w:rsid w:val="00B55333"/>
    <w:rsid w:val="00B55C7C"/>
    <w:rsid w:val="00B56789"/>
    <w:rsid w:val="00B56E35"/>
    <w:rsid w:val="00B56EF7"/>
    <w:rsid w:val="00B575D0"/>
    <w:rsid w:val="00B57EDA"/>
    <w:rsid w:val="00B6048A"/>
    <w:rsid w:val="00B60A78"/>
    <w:rsid w:val="00B60AAA"/>
    <w:rsid w:val="00B60F98"/>
    <w:rsid w:val="00B6146A"/>
    <w:rsid w:val="00B6180B"/>
    <w:rsid w:val="00B61AB1"/>
    <w:rsid w:val="00B622F5"/>
    <w:rsid w:val="00B626F1"/>
    <w:rsid w:val="00B62755"/>
    <w:rsid w:val="00B6289E"/>
    <w:rsid w:val="00B62C66"/>
    <w:rsid w:val="00B636C5"/>
    <w:rsid w:val="00B64519"/>
    <w:rsid w:val="00B64918"/>
    <w:rsid w:val="00B64E31"/>
    <w:rsid w:val="00B64F0A"/>
    <w:rsid w:val="00B65227"/>
    <w:rsid w:val="00B65304"/>
    <w:rsid w:val="00B655E2"/>
    <w:rsid w:val="00B65735"/>
    <w:rsid w:val="00B6573C"/>
    <w:rsid w:val="00B65808"/>
    <w:rsid w:val="00B660BB"/>
    <w:rsid w:val="00B66112"/>
    <w:rsid w:val="00B66267"/>
    <w:rsid w:val="00B663BC"/>
    <w:rsid w:val="00B66766"/>
    <w:rsid w:val="00B672F1"/>
    <w:rsid w:val="00B679EC"/>
    <w:rsid w:val="00B67BC1"/>
    <w:rsid w:val="00B67F92"/>
    <w:rsid w:val="00B70086"/>
    <w:rsid w:val="00B714AD"/>
    <w:rsid w:val="00B71704"/>
    <w:rsid w:val="00B71735"/>
    <w:rsid w:val="00B71765"/>
    <w:rsid w:val="00B71EC5"/>
    <w:rsid w:val="00B721D5"/>
    <w:rsid w:val="00B72DAA"/>
    <w:rsid w:val="00B730B4"/>
    <w:rsid w:val="00B73476"/>
    <w:rsid w:val="00B736B3"/>
    <w:rsid w:val="00B73849"/>
    <w:rsid w:val="00B73911"/>
    <w:rsid w:val="00B739DE"/>
    <w:rsid w:val="00B73FC5"/>
    <w:rsid w:val="00B742A1"/>
    <w:rsid w:val="00B74D97"/>
    <w:rsid w:val="00B7524F"/>
    <w:rsid w:val="00B75296"/>
    <w:rsid w:val="00B752A8"/>
    <w:rsid w:val="00B755D0"/>
    <w:rsid w:val="00B755FC"/>
    <w:rsid w:val="00B7611E"/>
    <w:rsid w:val="00B7651A"/>
    <w:rsid w:val="00B76F13"/>
    <w:rsid w:val="00B77095"/>
    <w:rsid w:val="00B777BE"/>
    <w:rsid w:val="00B802D8"/>
    <w:rsid w:val="00B80868"/>
    <w:rsid w:val="00B80ED9"/>
    <w:rsid w:val="00B80FBB"/>
    <w:rsid w:val="00B814B5"/>
    <w:rsid w:val="00B816FE"/>
    <w:rsid w:val="00B81894"/>
    <w:rsid w:val="00B81948"/>
    <w:rsid w:val="00B81D58"/>
    <w:rsid w:val="00B822C5"/>
    <w:rsid w:val="00B82858"/>
    <w:rsid w:val="00B82C9E"/>
    <w:rsid w:val="00B82D19"/>
    <w:rsid w:val="00B82F2B"/>
    <w:rsid w:val="00B83156"/>
    <w:rsid w:val="00B832E7"/>
    <w:rsid w:val="00B83A41"/>
    <w:rsid w:val="00B84E9D"/>
    <w:rsid w:val="00B851BF"/>
    <w:rsid w:val="00B85E64"/>
    <w:rsid w:val="00B85EBB"/>
    <w:rsid w:val="00B86392"/>
    <w:rsid w:val="00B86407"/>
    <w:rsid w:val="00B8677F"/>
    <w:rsid w:val="00B86C15"/>
    <w:rsid w:val="00B86F46"/>
    <w:rsid w:val="00B87D5B"/>
    <w:rsid w:val="00B905CF"/>
    <w:rsid w:val="00B9067E"/>
    <w:rsid w:val="00B9069C"/>
    <w:rsid w:val="00B90A34"/>
    <w:rsid w:val="00B9125F"/>
    <w:rsid w:val="00B91491"/>
    <w:rsid w:val="00B91BE0"/>
    <w:rsid w:val="00B91C44"/>
    <w:rsid w:val="00B92638"/>
    <w:rsid w:val="00B927CE"/>
    <w:rsid w:val="00B92A80"/>
    <w:rsid w:val="00B93D04"/>
    <w:rsid w:val="00B9411B"/>
    <w:rsid w:val="00B94213"/>
    <w:rsid w:val="00B94387"/>
    <w:rsid w:val="00B94CD2"/>
    <w:rsid w:val="00B95776"/>
    <w:rsid w:val="00B95C07"/>
    <w:rsid w:val="00B95D42"/>
    <w:rsid w:val="00B95E50"/>
    <w:rsid w:val="00B96914"/>
    <w:rsid w:val="00B96C50"/>
    <w:rsid w:val="00B97185"/>
    <w:rsid w:val="00B97CC0"/>
    <w:rsid w:val="00BA04C9"/>
    <w:rsid w:val="00BA0813"/>
    <w:rsid w:val="00BA1D02"/>
    <w:rsid w:val="00BA1E75"/>
    <w:rsid w:val="00BA2011"/>
    <w:rsid w:val="00BA2068"/>
    <w:rsid w:val="00BA206D"/>
    <w:rsid w:val="00BA28E8"/>
    <w:rsid w:val="00BA2CEC"/>
    <w:rsid w:val="00BA3212"/>
    <w:rsid w:val="00BA3EB0"/>
    <w:rsid w:val="00BA457E"/>
    <w:rsid w:val="00BA47CF"/>
    <w:rsid w:val="00BA4AA2"/>
    <w:rsid w:val="00BA4D6E"/>
    <w:rsid w:val="00BA51AC"/>
    <w:rsid w:val="00BA5408"/>
    <w:rsid w:val="00BA55AC"/>
    <w:rsid w:val="00BA5900"/>
    <w:rsid w:val="00BA6927"/>
    <w:rsid w:val="00BA71A4"/>
    <w:rsid w:val="00BA7CC5"/>
    <w:rsid w:val="00BA7E87"/>
    <w:rsid w:val="00BB003B"/>
    <w:rsid w:val="00BB09A0"/>
    <w:rsid w:val="00BB0A73"/>
    <w:rsid w:val="00BB1423"/>
    <w:rsid w:val="00BB18EA"/>
    <w:rsid w:val="00BB2EBC"/>
    <w:rsid w:val="00BB32A8"/>
    <w:rsid w:val="00BB45B1"/>
    <w:rsid w:val="00BB4DB4"/>
    <w:rsid w:val="00BB50DD"/>
    <w:rsid w:val="00BB544D"/>
    <w:rsid w:val="00BB58A5"/>
    <w:rsid w:val="00BB64A6"/>
    <w:rsid w:val="00BB69D2"/>
    <w:rsid w:val="00BB7C5A"/>
    <w:rsid w:val="00BC019E"/>
    <w:rsid w:val="00BC0882"/>
    <w:rsid w:val="00BC0D99"/>
    <w:rsid w:val="00BC1233"/>
    <w:rsid w:val="00BC156B"/>
    <w:rsid w:val="00BC1F08"/>
    <w:rsid w:val="00BC2295"/>
    <w:rsid w:val="00BC2378"/>
    <w:rsid w:val="00BC2FBB"/>
    <w:rsid w:val="00BC3D4E"/>
    <w:rsid w:val="00BC40D7"/>
    <w:rsid w:val="00BC4A93"/>
    <w:rsid w:val="00BC5C59"/>
    <w:rsid w:val="00BC64F1"/>
    <w:rsid w:val="00BC73F4"/>
    <w:rsid w:val="00BC7E12"/>
    <w:rsid w:val="00BD0046"/>
    <w:rsid w:val="00BD019D"/>
    <w:rsid w:val="00BD0806"/>
    <w:rsid w:val="00BD190F"/>
    <w:rsid w:val="00BD1A77"/>
    <w:rsid w:val="00BD237D"/>
    <w:rsid w:val="00BD2565"/>
    <w:rsid w:val="00BD25AD"/>
    <w:rsid w:val="00BD2BE2"/>
    <w:rsid w:val="00BD2DDD"/>
    <w:rsid w:val="00BD3176"/>
    <w:rsid w:val="00BD34B4"/>
    <w:rsid w:val="00BD426F"/>
    <w:rsid w:val="00BD4F59"/>
    <w:rsid w:val="00BD669F"/>
    <w:rsid w:val="00BD6CB2"/>
    <w:rsid w:val="00BD6D4E"/>
    <w:rsid w:val="00BD6F2F"/>
    <w:rsid w:val="00BD748E"/>
    <w:rsid w:val="00BD7ADC"/>
    <w:rsid w:val="00BD7CD8"/>
    <w:rsid w:val="00BE047B"/>
    <w:rsid w:val="00BE0682"/>
    <w:rsid w:val="00BE0B88"/>
    <w:rsid w:val="00BE0D45"/>
    <w:rsid w:val="00BE1A33"/>
    <w:rsid w:val="00BE241D"/>
    <w:rsid w:val="00BE2BA8"/>
    <w:rsid w:val="00BE30BA"/>
    <w:rsid w:val="00BE37EC"/>
    <w:rsid w:val="00BE3B54"/>
    <w:rsid w:val="00BE3BE9"/>
    <w:rsid w:val="00BE3F0A"/>
    <w:rsid w:val="00BE412B"/>
    <w:rsid w:val="00BE528A"/>
    <w:rsid w:val="00BE53B9"/>
    <w:rsid w:val="00BE55D7"/>
    <w:rsid w:val="00BE6433"/>
    <w:rsid w:val="00BE6816"/>
    <w:rsid w:val="00BE6D51"/>
    <w:rsid w:val="00BE6D7B"/>
    <w:rsid w:val="00BE7443"/>
    <w:rsid w:val="00BF07DA"/>
    <w:rsid w:val="00BF0A5D"/>
    <w:rsid w:val="00BF0D56"/>
    <w:rsid w:val="00BF0E9F"/>
    <w:rsid w:val="00BF169F"/>
    <w:rsid w:val="00BF1A27"/>
    <w:rsid w:val="00BF1AB2"/>
    <w:rsid w:val="00BF1BE7"/>
    <w:rsid w:val="00BF1CC2"/>
    <w:rsid w:val="00BF1DA8"/>
    <w:rsid w:val="00BF1E4A"/>
    <w:rsid w:val="00BF205D"/>
    <w:rsid w:val="00BF2134"/>
    <w:rsid w:val="00BF2192"/>
    <w:rsid w:val="00BF23E9"/>
    <w:rsid w:val="00BF296F"/>
    <w:rsid w:val="00BF3827"/>
    <w:rsid w:val="00BF3BC1"/>
    <w:rsid w:val="00BF4237"/>
    <w:rsid w:val="00BF4291"/>
    <w:rsid w:val="00BF4C5C"/>
    <w:rsid w:val="00BF4D54"/>
    <w:rsid w:val="00BF4EDB"/>
    <w:rsid w:val="00BF58F2"/>
    <w:rsid w:val="00BF59B1"/>
    <w:rsid w:val="00BF5EED"/>
    <w:rsid w:val="00BF60B6"/>
    <w:rsid w:val="00BF67AF"/>
    <w:rsid w:val="00BF6D6B"/>
    <w:rsid w:val="00BF6E83"/>
    <w:rsid w:val="00BF7888"/>
    <w:rsid w:val="00C0006F"/>
    <w:rsid w:val="00C000FD"/>
    <w:rsid w:val="00C00B31"/>
    <w:rsid w:val="00C00E91"/>
    <w:rsid w:val="00C0135D"/>
    <w:rsid w:val="00C034D1"/>
    <w:rsid w:val="00C03C0A"/>
    <w:rsid w:val="00C03D0A"/>
    <w:rsid w:val="00C03E4D"/>
    <w:rsid w:val="00C04D13"/>
    <w:rsid w:val="00C050F3"/>
    <w:rsid w:val="00C05180"/>
    <w:rsid w:val="00C059A8"/>
    <w:rsid w:val="00C05D2B"/>
    <w:rsid w:val="00C05E84"/>
    <w:rsid w:val="00C0607C"/>
    <w:rsid w:val="00C06136"/>
    <w:rsid w:val="00C06C38"/>
    <w:rsid w:val="00C07440"/>
    <w:rsid w:val="00C074A0"/>
    <w:rsid w:val="00C07A61"/>
    <w:rsid w:val="00C07B81"/>
    <w:rsid w:val="00C07D59"/>
    <w:rsid w:val="00C07DB9"/>
    <w:rsid w:val="00C102B7"/>
    <w:rsid w:val="00C104B1"/>
    <w:rsid w:val="00C10BDE"/>
    <w:rsid w:val="00C11F97"/>
    <w:rsid w:val="00C11F9D"/>
    <w:rsid w:val="00C1211C"/>
    <w:rsid w:val="00C12547"/>
    <w:rsid w:val="00C126BC"/>
    <w:rsid w:val="00C128A3"/>
    <w:rsid w:val="00C12ECE"/>
    <w:rsid w:val="00C135BA"/>
    <w:rsid w:val="00C13640"/>
    <w:rsid w:val="00C13CC4"/>
    <w:rsid w:val="00C1443B"/>
    <w:rsid w:val="00C14833"/>
    <w:rsid w:val="00C14901"/>
    <w:rsid w:val="00C1538E"/>
    <w:rsid w:val="00C15A3E"/>
    <w:rsid w:val="00C1608B"/>
    <w:rsid w:val="00C166F5"/>
    <w:rsid w:val="00C16B32"/>
    <w:rsid w:val="00C16DDB"/>
    <w:rsid w:val="00C16E8A"/>
    <w:rsid w:val="00C17A23"/>
    <w:rsid w:val="00C17A77"/>
    <w:rsid w:val="00C2039F"/>
    <w:rsid w:val="00C20FC3"/>
    <w:rsid w:val="00C210C6"/>
    <w:rsid w:val="00C212F2"/>
    <w:rsid w:val="00C219F7"/>
    <w:rsid w:val="00C227A6"/>
    <w:rsid w:val="00C2289A"/>
    <w:rsid w:val="00C22EF2"/>
    <w:rsid w:val="00C2337E"/>
    <w:rsid w:val="00C23730"/>
    <w:rsid w:val="00C23A70"/>
    <w:rsid w:val="00C23CCA"/>
    <w:rsid w:val="00C242FB"/>
    <w:rsid w:val="00C244D3"/>
    <w:rsid w:val="00C248CD"/>
    <w:rsid w:val="00C248E2"/>
    <w:rsid w:val="00C24AC3"/>
    <w:rsid w:val="00C24CFC"/>
    <w:rsid w:val="00C26419"/>
    <w:rsid w:val="00C264F4"/>
    <w:rsid w:val="00C26A88"/>
    <w:rsid w:val="00C275B4"/>
    <w:rsid w:val="00C2787F"/>
    <w:rsid w:val="00C27A7C"/>
    <w:rsid w:val="00C3000D"/>
    <w:rsid w:val="00C313A7"/>
    <w:rsid w:val="00C314AD"/>
    <w:rsid w:val="00C31F5B"/>
    <w:rsid w:val="00C32475"/>
    <w:rsid w:val="00C3263A"/>
    <w:rsid w:val="00C32C3D"/>
    <w:rsid w:val="00C32FD4"/>
    <w:rsid w:val="00C33389"/>
    <w:rsid w:val="00C335E3"/>
    <w:rsid w:val="00C337B4"/>
    <w:rsid w:val="00C337C6"/>
    <w:rsid w:val="00C33DD5"/>
    <w:rsid w:val="00C34043"/>
    <w:rsid w:val="00C340E8"/>
    <w:rsid w:val="00C3479F"/>
    <w:rsid w:val="00C34983"/>
    <w:rsid w:val="00C34A6C"/>
    <w:rsid w:val="00C34D16"/>
    <w:rsid w:val="00C3537C"/>
    <w:rsid w:val="00C3591D"/>
    <w:rsid w:val="00C36426"/>
    <w:rsid w:val="00C37862"/>
    <w:rsid w:val="00C3799D"/>
    <w:rsid w:val="00C37F26"/>
    <w:rsid w:val="00C37F4F"/>
    <w:rsid w:val="00C37F7D"/>
    <w:rsid w:val="00C403EE"/>
    <w:rsid w:val="00C408C4"/>
    <w:rsid w:val="00C40A02"/>
    <w:rsid w:val="00C417FA"/>
    <w:rsid w:val="00C41810"/>
    <w:rsid w:val="00C41B9D"/>
    <w:rsid w:val="00C41C9A"/>
    <w:rsid w:val="00C42557"/>
    <w:rsid w:val="00C4321B"/>
    <w:rsid w:val="00C434B4"/>
    <w:rsid w:val="00C436D7"/>
    <w:rsid w:val="00C43A70"/>
    <w:rsid w:val="00C4441D"/>
    <w:rsid w:val="00C44937"/>
    <w:rsid w:val="00C45B3B"/>
    <w:rsid w:val="00C45D7A"/>
    <w:rsid w:val="00C46373"/>
    <w:rsid w:val="00C46B89"/>
    <w:rsid w:val="00C46BC3"/>
    <w:rsid w:val="00C46E50"/>
    <w:rsid w:val="00C47233"/>
    <w:rsid w:val="00C47D85"/>
    <w:rsid w:val="00C47E1C"/>
    <w:rsid w:val="00C50200"/>
    <w:rsid w:val="00C50273"/>
    <w:rsid w:val="00C5030C"/>
    <w:rsid w:val="00C505E1"/>
    <w:rsid w:val="00C508BC"/>
    <w:rsid w:val="00C51173"/>
    <w:rsid w:val="00C514C0"/>
    <w:rsid w:val="00C51D22"/>
    <w:rsid w:val="00C52060"/>
    <w:rsid w:val="00C52465"/>
    <w:rsid w:val="00C52549"/>
    <w:rsid w:val="00C528BD"/>
    <w:rsid w:val="00C52914"/>
    <w:rsid w:val="00C52CE9"/>
    <w:rsid w:val="00C5326D"/>
    <w:rsid w:val="00C532AE"/>
    <w:rsid w:val="00C54432"/>
    <w:rsid w:val="00C54BFF"/>
    <w:rsid w:val="00C54D18"/>
    <w:rsid w:val="00C54D72"/>
    <w:rsid w:val="00C54DCB"/>
    <w:rsid w:val="00C558C5"/>
    <w:rsid w:val="00C561B1"/>
    <w:rsid w:val="00C57144"/>
    <w:rsid w:val="00C57322"/>
    <w:rsid w:val="00C57AFD"/>
    <w:rsid w:val="00C57C19"/>
    <w:rsid w:val="00C57CFA"/>
    <w:rsid w:val="00C60038"/>
    <w:rsid w:val="00C60981"/>
    <w:rsid w:val="00C60991"/>
    <w:rsid w:val="00C60A16"/>
    <w:rsid w:val="00C60C50"/>
    <w:rsid w:val="00C60F3E"/>
    <w:rsid w:val="00C617A6"/>
    <w:rsid w:val="00C618A4"/>
    <w:rsid w:val="00C61922"/>
    <w:rsid w:val="00C61E5A"/>
    <w:rsid w:val="00C61ED0"/>
    <w:rsid w:val="00C620B4"/>
    <w:rsid w:val="00C6249D"/>
    <w:rsid w:val="00C62C0D"/>
    <w:rsid w:val="00C62D72"/>
    <w:rsid w:val="00C6300C"/>
    <w:rsid w:val="00C631FD"/>
    <w:rsid w:val="00C637FD"/>
    <w:rsid w:val="00C638A1"/>
    <w:rsid w:val="00C63AB1"/>
    <w:rsid w:val="00C63D47"/>
    <w:rsid w:val="00C641C8"/>
    <w:rsid w:val="00C64305"/>
    <w:rsid w:val="00C646DC"/>
    <w:rsid w:val="00C64B36"/>
    <w:rsid w:val="00C655BF"/>
    <w:rsid w:val="00C65975"/>
    <w:rsid w:val="00C667C9"/>
    <w:rsid w:val="00C66AB7"/>
    <w:rsid w:val="00C66C7A"/>
    <w:rsid w:val="00C66CC7"/>
    <w:rsid w:val="00C67574"/>
    <w:rsid w:val="00C67C6E"/>
    <w:rsid w:val="00C67D62"/>
    <w:rsid w:val="00C70082"/>
    <w:rsid w:val="00C700E3"/>
    <w:rsid w:val="00C70992"/>
    <w:rsid w:val="00C7131C"/>
    <w:rsid w:val="00C718CC"/>
    <w:rsid w:val="00C72287"/>
    <w:rsid w:val="00C72357"/>
    <w:rsid w:val="00C726FD"/>
    <w:rsid w:val="00C72740"/>
    <w:rsid w:val="00C7371F"/>
    <w:rsid w:val="00C73CEC"/>
    <w:rsid w:val="00C73E73"/>
    <w:rsid w:val="00C74050"/>
    <w:rsid w:val="00C74554"/>
    <w:rsid w:val="00C74846"/>
    <w:rsid w:val="00C749EA"/>
    <w:rsid w:val="00C7520C"/>
    <w:rsid w:val="00C75809"/>
    <w:rsid w:val="00C75A3D"/>
    <w:rsid w:val="00C75C10"/>
    <w:rsid w:val="00C764F6"/>
    <w:rsid w:val="00C76EF8"/>
    <w:rsid w:val="00C80478"/>
    <w:rsid w:val="00C80593"/>
    <w:rsid w:val="00C806E8"/>
    <w:rsid w:val="00C80855"/>
    <w:rsid w:val="00C81280"/>
    <w:rsid w:val="00C8186F"/>
    <w:rsid w:val="00C81CD4"/>
    <w:rsid w:val="00C82133"/>
    <w:rsid w:val="00C82B83"/>
    <w:rsid w:val="00C82C82"/>
    <w:rsid w:val="00C835CC"/>
    <w:rsid w:val="00C83DD1"/>
    <w:rsid w:val="00C83EF5"/>
    <w:rsid w:val="00C84BB7"/>
    <w:rsid w:val="00C84D80"/>
    <w:rsid w:val="00C84F74"/>
    <w:rsid w:val="00C85438"/>
    <w:rsid w:val="00C867CD"/>
    <w:rsid w:val="00C86805"/>
    <w:rsid w:val="00C86CD6"/>
    <w:rsid w:val="00C86EBE"/>
    <w:rsid w:val="00C8762C"/>
    <w:rsid w:val="00C900F8"/>
    <w:rsid w:val="00C90896"/>
    <w:rsid w:val="00C909B1"/>
    <w:rsid w:val="00C90DCB"/>
    <w:rsid w:val="00C9110D"/>
    <w:rsid w:val="00C91306"/>
    <w:rsid w:val="00C91B84"/>
    <w:rsid w:val="00C91DB8"/>
    <w:rsid w:val="00C91E08"/>
    <w:rsid w:val="00C92533"/>
    <w:rsid w:val="00C92D40"/>
    <w:rsid w:val="00C931B4"/>
    <w:rsid w:val="00C9329A"/>
    <w:rsid w:val="00C93956"/>
    <w:rsid w:val="00C93AF9"/>
    <w:rsid w:val="00C93BA4"/>
    <w:rsid w:val="00C93C2E"/>
    <w:rsid w:val="00C946FB"/>
    <w:rsid w:val="00C94715"/>
    <w:rsid w:val="00C94835"/>
    <w:rsid w:val="00C94978"/>
    <w:rsid w:val="00C94D39"/>
    <w:rsid w:val="00C94F72"/>
    <w:rsid w:val="00C950E0"/>
    <w:rsid w:val="00C951ED"/>
    <w:rsid w:val="00C95356"/>
    <w:rsid w:val="00C95438"/>
    <w:rsid w:val="00C95824"/>
    <w:rsid w:val="00C962FA"/>
    <w:rsid w:val="00C96512"/>
    <w:rsid w:val="00C9664E"/>
    <w:rsid w:val="00C96BA8"/>
    <w:rsid w:val="00C97213"/>
    <w:rsid w:val="00C9745F"/>
    <w:rsid w:val="00C97F52"/>
    <w:rsid w:val="00CA0136"/>
    <w:rsid w:val="00CA0DFA"/>
    <w:rsid w:val="00CA14F5"/>
    <w:rsid w:val="00CA2BB1"/>
    <w:rsid w:val="00CA33C7"/>
    <w:rsid w:val="00CA35B5"/>
    <w:rsid w:val="00CA4527"/>
    <w:rsid w:val="00CA4AD5"/>
    <w:rsid w:val="00CA5E5D"/>
    <w:rsid w:val="00CA672A"/>
    <w:rsid w:val="00CA68E6"/>
    <w:rsid w:val="00CA6D6B"/>
    <w:rsid w:val="00CA77D8"/>
    <w:rsid w:val="00CA7DDB"/>
    <w:rsid w:val="00CB0603"/>
    <w:rsid w:val="00CB090B"/>
    <w:rsid w:val="00CB0CD7"/>
    <w:rsid w:val="00CB15B5"/>
    <w:rsid w:val="00CB179C"/>
    <w:rsid w:val="00CB1CD6"/>
    <w:rsid w:val="00CB1F9D"/>
    <w:rsid w:val="00CB2293"/>
    <w:rsid w:val="00CB234E"/>
    <w:rsid w:val="00CB23C6"/>
    <w:rsid w:val="00CB293A"/>
    <w:rsid w:val="00CB29CB"/>
    <w:rsid w:val="00CB350A"/>
    <w:rsid w:val="00CB3A4B"/>
    <w:rsid w:val="00CB3BEF"/>
    <w:rsid w:val="00CB50AE"/>
    <w:rsid w:val="00CB5D1B"/>
    <w:rsid w:val="00CB5DA8"/>
    <w:rsid w:val="00CB62E3"/>
    <w:rsid w:val="00CB7715"/>
    <w:rsid w:val="00CB7916"/>
    <w:rsid w:val="00CC0224"/>
    <w:rsid w:val="00CC03CC"/>
    <w:rsid w:val="00CC0919"/>
    <w:rsid w:val="00CC0D26"/>
    <w:rsid w:val="00CC151B"/>
    <w:rsid w:val="00CC1574"/>
    <w:rsid w:val="00CC1816"/>
    <w:rsid w:val="00CC1AA6"/>
    <w:rsid w:val="00CC1C35"/>
    <w:rsid w:val="00CC22C1"/>
    <w:rsid w:val="00CC2311"/>
    <w:rsid w:val="00CC2444"/>
    <w:rsid w:val="00CC2734"/>
    <w:rsid w:val="00CC282D"/>
    <w:rsid w:val="00CC2C36"/>
    <w:rsid w:val="00CC34E8"/>
    <w:rsid w:val="00CC427A"/>
    <w:rsid w:val="00CC4584"/>
    <w:rsid w:val="00CC4A0A"/>
    <w:rsid w:val="00CC5F8C"/>
    <w:rsid w:val="00CC6136"/>
    <w:rsid w:val="00CC6C30"/>
    <w:rsid w:val="00CC6C76"/>
    <w:rsid w:val="00CC702C"/>
    <w:rsid w:val="00CC7CF5"/>
    <w:rsid w:val="00CC7E22"/>
    <w:rsid w:val="00CC7EA6"/>
    <w:rsid w:val="00CD0507"/>
    <w:rsid w:val="00CD0521"/>
    <w:rsid w:val="00CD164D"/>
    <w:rsid w:val="00CD18B4"/>
    <w:rsid w:val="00CD1934"/>
    <w:rsid w:val="00CD19E4"/>
    <w:rsid w:val="00CD1DA9"/>
    <w:rsid w:val="00CD1E94"/>
    <w:rsid w:val="00CD20CA"/>
    <w:rsid w:val="00CD3208"/>
    <w:rsid w:val="00CD351A"/>
    <w:rsid w:val="00CD3CA2"/>
    <w:rsid w:val="00CD42E8"/>
    <w:rsid w:val="00CD4721"/>
    <w:rsid w:val="00CD49AC"/>
    <w:rsid w:val="00CD4E2D"/>
    <w:rsid w:val="00CD525E"/>
    <w:rsid w:val="00CD558E"/>
    <w:rsid w:val="00CD599A"/>
    <w:rsid w:val="00CD5AC5"/>
    <w:rsid w:val="00CD5DC1"/>
    <w:rsid w:val="00CD5FD9"/>
    <w:rsid w:val="00CD635E"/>
    <w:rsid w:val="00CD64B7"/>
    <w:rsid w:val="00CD70C0"/>
    <w:rsid w:val="00CD7231"/>
    <w:rsid w:val="00CD77FC"/>
    <w:rsid w:val="00CD7DE8"/>
    <w:rsid w:val="00CE0BD2"/>
    <w:rsid w:val="00CE1103"/>
    <w:rsid w:val="00CE17D4"/>
    <w:rsid w:val="00CE1C4E"/>
    <w:rsid w:val="00CE1EAA"/>
    <w:rsid w:val="00CE1EED"/>
    <w:rsid w:val="00CE228C"/>
    <w:rsid w:val="00CE2479"/>
    <w:rsid w:val="00CE2CE9"/>
    <w:rsid w:val="00CE2DB6"/>
    <w:rsid w:val="00CE31DF"/>
    <w:rsid w:val="00CE31E3"/>
    <w:rsid w:val="00CE3578"/>
    <w:rsid w:val="00CE360B"/>
    <w:rsid w:val="00CE3AA0"/>
    <w:rsid w:val="00CE3E92"/>
    <w:rsid w:val="00CE425E"/>
    <w:rsid w:val="00CE4A68"/>
    <w:rsid w:val="00CE5674"/>
    <w:rsid w:val="00CE58FB"/>
    <w:rsid w:val="00CE5B62"/>
    <w:rsid w:val="00CE5BF2"/>
    <w:rsid w:val="00CE6214"/>
    <w:rsid w:val="00CE6427"/>
    <w:rsid w:val="00CE710E"/>
    <w:rsid w:val="00CE712F"/>
    <w:rsid w:val="00CF065C"/>
    <w:rsid w:val="00CF06EC"/>
    <w:rsid w:val="00CF0A2B"/>
    <w:rsid w:val="00CF1535"/>
    <w:rsid w:val="00CF2094"/>
    <w:rsid w:val="00CF26C6"/>
    <w:rsid w:val="00CF2D44"/>
    <w:rsid w:val="00CF30C7"/>
    <w:rsid w:val="00CF39C2"/>
    <w:rsid w:val="00CF458F"/>
    <w:rsid w:val="00CF534C"/>
    <w:rsid w:val="00CF554B"/>
    <w:rsid w:val="00CF58AE"/>
    <w:rsid w:val="00CF6199"/>
    <w:rsid w:val="00CF625F"/>
    <w:rsid w:val="00CF6A4F"/>
    <w:rsid w:val="00CF71FE"/>
    <w:rsid w:val="00CF7568"/>
    <w:rsid w:val="00CF7C45"/>
    <w:rsid w:val="00CF7E9F"/>
    <w:rsid w:val="00D000AC"/>
    <w:rsid w:val="00D00A34"/>
    <w:rsid w:val="00D00FAD"/>
    <w:rsid w:val="00D00FB2"/>
    <w:rsid w:val="00D013F2"/>
    <w:rsid w:val="00D01453"/>
    <w:rsid w:val="00D01A38"/>
    <w:rsid w:val="00D01F57"/>
    <w:rsid w:val="00D02A18"/>
    <w:rsid w:val="00D02D32"/>
    <w:rsid w:val="00D02E72"/>
    <w:rsid w:val="00D03969"/>
    <w:rsid w:val="00D04D4C"/>
    <w:rsid w:val="00D06700"/>
    <w:rsid w:val="00D069FD"/>
    <w:rsid w:val="00D07650"/>
    <w:rsid w:val="00D07ABE"/>
    <w:rsid w:val="00D07BC3"/>
    <w:rsid w:val="00D07E9E"/>
    <w:rsid w:val="00D07EA5"/>
    <w:rsid w:val="00D1059E"/>
    <w:rsid w:val="00D1099D"/>
    <w:rsid w:val="00D10E03"/>
    <w:rsid w:val="00D11E3B"/>
    <w:rsid w:val="00D11EE0"/>
    <w:rsid w:val="00D12799"/>
    <w:rsid w:val="00D13201"/>
    <w:rsid w:val="00D136B2"/>
    <w:rsid w:val="00D1370F"/>
    <w:rsid w:val="00D1373F"/>
    <w:rsid w:val="00D13ABC"/>
    <w:rsid w:val="00D1430B"/>
    <w:rsid w:val="00D151E0"/>
    <w:rsid w:val="00D160DC"/>
    <w:rsid w:val="00D16C7A"/>
    <w:rsid w:val="00D16CAC"/>
    <w:rsid w:val="00D17263"/>
    <w:rsid w:val="00D17688"/>
    <w:rsid w:val="00D17A6A"/>
    <w:rsid w:val="00D20114"/>
    <w:rsid w:val="00D2095E"/>
    <w:rsid w:val="00D209A4"/>
    <w:rsid w:val="00D20A13"/>
    <w:rsid w:val="00D20BE3"/>
    <w:rsid w:val="00D21138"/>
    <w:rsid w:val="00D22C59"/>
    <w:rsid w:val="00D22FC7"/>
    <w:rsid w:val="00D23C84"/>
    <w:rsid w:val="00D23D0B"/>
    <w:rsid w:val="00D24142"/>
    <w:rsid w:val="00D2457B"/>
    <w:rsid w:val="00D245B0"/>
    <w:rsid w:val="00D24FA7"/>
    <w:rsid w:val="00D25138"/>
    <w:rsid w:val="00D255B9"/>
    <w:rsid w:val="00D25739"/>
    <w:rsid w:val="00D25972"/>
    <w:rsid w:val="00D25C15"/>
    <w:rsid w:val="00D25F9B"/>
    <w:rsid w:val="00D25FF1"/>
    <w:rsid w:val="00D260A0"/>
    <w:rsid w:val="00D26623"/>
    <w:rsid w:val="00D26759"/>
    <w:rsid w:val="00D2699A"/>
    <w:rsid w:val="00D26F5A"/>
    <w:rsid w:val="00D271D0"/>
    <w:rsid w:val="00D273AF"/>
    <w:rsid w:val="00D2743B"/>
    <w:rsid w:val="00D2752C"/>
    <w:rsid w:val="00D27B65"/>
    <w:rsid w:val="00D27C4F"/>
    <w:rsid w:val="00D27E74"/>
    <w:rsid w:val="00D30EF3"/>
    <w:rsid w:val="00D32017"/>
    <w:rsid w:val="00D32140"/>
    <w:rsid w:val="00D325C5"/>
    <w:rsid w:val="00D32910"/>
    <w:rsid w:val="00D33111"/>
    <w:rsid w:val="00D33710"/>
    <w:rsid w:val="00D33914"/>
    <w:rsid w:val="00D33A23"/>
    <w:rsid w:val="00D33BAE"/>
    <w:rsid w:val="00D343CA"/>
    <w:rsid w:val="00D3578F"/>
    <w:rsid w:val="00D35C23"/>
    <w:rsid w:val="00D35D3C"/>
    <w:rsid w:val="00D35EC3"/>
    <w:rsid w:val="00D36A87"/>
    <w:rsid w:val="00D36E44"/>
    <w:rsid w:val="00D3757A"/>
    <w:rsid w:val="00D3779B"/>
    <w:rsid w:val="00D4071A"/>
    <w:rsid w:val="00D40A98"/>
    <w:rsid w:val="00D40EE0"/>
    <w:rsid w:val="00D427F9"/>
    <w:rsid w:val="00D4292F"/>
    <w:rsid w:val="00D42A7F"/>
    <w:rsid w:val="00D435B3"/>
    <w:rsid w:val="00D439C4"/>
    <w:rsid w:val="00D44076"/>
    <w:rsid w:val="00D443B0"/>
    <w:rsid w:val="00D4486C"/>
    <w:rsid w:val="00D44958"/>
    <w:rsid w:val="00D44C70"/>
    <w:rsid w:val="00D451E0"/>
    <w:rsid w:val="00D45285"/>
    <w:rsid w:val="00D45588"/>
    <w:rsid w:val="00D456F1"/>
    <w:rsid w:val="00D45AB6"/>
    <w:rsid w:val="00D45ACB"/>
    <w:rsid w:val="00D45C6F"/>
    <w:rsid w:val="00D45EE2"/>
    <w:rsid w:val="00D460DB"/>
    <w:rsid w:val="00D461B7"/>
    <w:rsid w:val="00D4747F"/>
    <w:rsid w:val="00D47618"/>
    <w:rsid w:val="00D47740"/>
    <w:rsid w:val="00D477F3"/>
    <w:rsid w:val="00D47C44"/>
    <w:rsid w:val="00D47C57"/>
    <w:rsid w:val="00D47DD2"/>
    <w:rsid w:val="00D50192"/>
    <w:rsid w:val="00D508BA"/>
    <w:rsid w:val="00D5096C"/>
    <w:rsid w:val="00D50D5A"/>
    <w:rsid w:val="00D510E1"/>
    <w:rsid w:val="00D51436"/>
    <w:rsid w:val="00D51542"/>
    <w:rsid w:val="00D52151"/>
    <w:rsid w:val="00D52322"/>
    <w:rsid w:val="00D523B3"/>
    <w:rsid w:val="00D52C89"/>
    <w:rsid w:val="00D52D26"/>
    <w:rsid w:val="00D5322E"/>
    <w:rsid w:val="00D532C8"/>
    <w:rsid w:val="00D53A2E"/>
    <w:rsid w:val="00D54252"/>
    <w:rsid w:val="00D552BB"/>
    <w:rsid w:val="00D5600C"/>
    <w:rsid w:val="00D5601E"/>
    <w:rsid w:val="00D5610D"/>
    <w:rsid w:val="00D56A5D"/>
    <w:rsid w:val="00D56EE0"/>
    <w:rsid w:val="00D570A8"/>
    <w:rsid w:val="00D571B2"/>
    <w:rsid w:val="00D572E5"/>
    <w:rsid w:val="00D5732E"/>
    <w:rsid w:val="00D573D6"/>
    <w:rsid w:val="00D603B5"/>
    <w:rsid w:val="00D60477"/>
    <w:rsid w:val="00D608D6"/>
    <w:rsid w:val="00D60A37"/>
    <w:rsid w:val="00D61146"/>
    <w:rsid w:val="00D61949"/>
    <w:rsid w:val="00D62003"/>
    <w:rsid w:val="00D620C1"/>
    <w:rsid w:val="00D6215C"/>
    <w:rsid w:val="00D62253"/>
    <w:rsid w:val="00D62AB5"/>
    <w:rsid w:val="00D63548"/>
    <w:rsid w:val="00D64ADE"/>
    <w:rsid w:val="00D64F9F"/>
    <w:rsid w:val="00D653D4"/>
    <w:rsid w:val="00D6691F"/>
    <w:rsid w:val="00D67728"/>
    <w:rsid w:val="00D67FF6"/>
    <w:rsid w:val="00D70B60"/>
    <w:rsid w:val="00D70CA2"/>
    <w:rsid w:val="00D71144"/>
    <w:rsid w:val="00D7123D"/>
    <w:rsid w:val="00D72065"/>
    <w:rsid w:val="00D72D5F"/>
    <w:rsid w:val="00D7338C"/>
    <w:rsid w:val="00D73398"/>
    <w:rsid w:val="00D74396"/>
    <w:rsid w:val="00D74611"/>
    <w:rsid w:val="00D7496B"/>
    <w:rsid w:val="00D75570"/>
    <w:rsid w:val="00D758AF"/>
    <w:rsid w:val="00D75DCD"/>
    <w:rsid w:val="00D766E7"/>
    <w:rsid w:val="00D77F2D"/>
    <w:rsid w:val="00D80BDE"/>
    <w:rsid w:val="00D812B5"/>
    <w:rsid w:val="00D814F5"/>
    <w:rsid w:val="00D81BA4"/>
    <w:rsid w:val="00D81CF1"/>
    <w:rsid w:val="00D81FCE"/>
    <w:rsid w:val="00D8205C"/>
    <w:rsid w:val="00D824CD"/>
    <w:rsid w:val="00D82613"/>
    <w:rsid w:val="00D8269B"/>
    <w:rsid w:val="00D8310C"/>
    <w:rsid w:val="00D837A2"/>
    <w:rsid w:val="00D83BC2"/>
    <w:rsid w:val="00D83DC5"/>
    <w:rsid w:val="00D845AA"/>
    <w:rsid w:val="00D84616"/>
    <w:rsid w:val="00D856AF"/>
    <w:rsid w:val="00D85DE9"/>
    <w:rsid w:val="00D869DF"/>
    <w:rsid w:val="00D86CCB"/>
    <w:rsid w:val="00D86D31"/>
    <w:rsid w:val="00D86FD6"/>
    <w:rsid w:val="00D87554"/>
    <w:rsid w:val="00D91099"/>
    <w:rsid w:val="00D9115D"/>
    <w:rsid w:val="00D91787"/>
    <w:rsid w:val="00D91821"/>
    <w:rsid w:val="00D91B12"/>
    <w:rsid w:val="00D92E85"/>
    <w:rsid w:val="00D939F7"/>
    <w:rsid w:val="00D93CDA"/>
    <w:rsid w:val="00D94220"/>
    <w:rsid w:val="00D94AEC"/>
    <w:rsid w:val="00D94B38"/>
    <w:rsid w:val="00D94BE5"/>
    <w:rsid w:val="00D94BFB"/>
    <w:rsid w:val="00D953E6"/>
    <w:rsid w:val="00D955CB"/>
    <w:rsid w:val="00D9573A"/>
    <w:rsid w:val="00D96844"/>
    <w:rsid w:val="00D96A74"/>
    <w:rsid w:val="00D96B49"/>
    <w:rsid w:val="00D972B5"/>
    <w:rsid w:val="00D97521"/>
    <w:rsid w:val="00DA0006"/>
    <w:rsid w:val="00DA037B"/>
    <w:rsid w:val="00DA047B"/>
    <w:rsid w:val="00DA06AB"/>
    <w:rsid w:val="00DA06DC"/>
    <w:rsid w:val="00DA0703"/>
    <w:rsid w:val="00DA0814"/>
    <w:rsid w:val="00DA0B39"/>
    <w:rsid w:val="00DA0C79"/>
    <w:rsid w:val="00DA0D71"/>
    <w:rsid w:val="00DA0FBE"/>
    <w:rsid w:val="00DA146A"/>
    <w:rsid w:val="00DA14EE"/>
    <w:rsid w:val="00DA1DEE"/>
    <w:rsid w:val="00DA2629"/>
    <w:rsid w:val="00DA287B"/>
    <w:rsid w:val="00DA2A83"/>
    <w:rsid w:val="00DA2DCA"/>
    <w:rsid w:val="00DA319F"/>
    <w:rsid w:val="00DA366D"/>
    <w:rsid w:val="00DA3C2F"/>
    <w:rsid w:val="00DA446F"/>
    <w:rsid w:val="00DA46CD"/>
    <w:rsid w:val="00DA4AF8"/>
    <w:rsid w:val="00DA5361"/>
    <w:rsid w:val="00DA56A3"/>
    <w:rsid w:val="00DA5EA1"/>
    <w:rsid w:val="00DA62DF"/>
    <w:rsid w:val="00DA67F3"/>
    <w:rsid w:val="00DA6822"/>
    <w:rsid w:val="00DA6A7C"/>
    <w:rsid w:val="00DA6EC2"/>
    <w:rsid w:val="00DA6FFC"/>
    <w:rsid w:val="00DA7269"/>
    <w:rsid w:val="00DA7569"/>
    <w:rsid w:val="00DA7707"/>
    <w:rsid w:val="00DA7C7E"/>
    <w:rsid w:val="00DB002D"/>
    <w:rsid w:val="00DB06A8"/>
    <w:rsid w:val="00DB1135"/>
    <w:rsid w:val="00DB134D"/>
    <w:rsid w:val="00DB1601"/>
    <w:rsid w:val="00DB1B39"/>
    <w:rsid w:val="00DB2240"/>
    <w:rsid w:val="00DB26D9"/>
    <w:rsid w:val="00DB2918"/>
    <w:rsid w:val="00DB2960"/>
    <w:rsid w:val="00DB2AC7"/>
    <w:rsid w:val="00DB33D0"/>
    <w:rsid w:val="00DB34C3"/>
    <w:rsid w:val="00DB3750"/>
    <w:rsid w:val="00DB42F8"/>
    <w:rsid w:val="00DB495E"/>
    <w:rsid w:val="00DB4D31"/>
    <w:rsid w:val="00DB5017"/>
    <w:rsid w:val="00DB62FD"/>
    <w:rsid w:val="00DB6B4F"/>
    <w:rsid w:val="00DB7268"/>
    <w:rsid w:val="00DB7C2E"/>
    <w:rsid w:val="00DC01F0"/>
    <w:rsid w:val="00DC104B"/>
    <w:rsid w:val="00DC1255"/>
    <w:rsid w:val="00DC1CA0"/>
    <w:rsid w:val="00DC2105"/>
    <w:rsid w:val="00DC21C8"/>
    <w:rsid w:val="00DC3523"/>
    <w:rsid w:val="00DC5927"/>
    <w:rsid w:val="00DC5CBE"/>
    <w:rsid w:val="00DC6009"/>
    <w:rsid w:val="00DC63D3"/>
    <w:rsid w:val="00DC63E8"/>
    <w:rsid w:val="00DC6A7A"/>
    <w:rsid w:val="00DC6AD5"/>
    <w:rsid w:val="00DC6D96"/>
    <w:rsid w:val="00DC7077"/>
    <w:rsid w:val="00DC7084"/>
    <w:rsid w:val="00DC7356"/>
    <w:rsid w:val="00DC74C3"/>
    <w:rsid w:val="00DC7AD7"/>
    <w:rsid w:val="00DC7EF0"/>
    <w:rsid w:val="00DD0C3C"/>
    <w:rsid w:val="00DD0DFE"/>
    <w:rsid w:val="00DD105C"/>
    <w:rsid w:val="00DD117B"/>
    <w:rsid w:val="00DD1283"/>
    <w:rsid w:val="00DD1548"/>
    <w:rsid w:val="00DD1F49"/>
    <w:rsid w:val="00DD204A"/>
    <w:rsid w:val="00DD2162"/>
    <w:rsid w:val="00DD2A2A"/>
    <w:rsid w:val="00DD300C"/>
    <w:rsid w:val="00DD38E1"/>
    <w:rsid w:val="00DD3A44"/>
    <w:rsid w:val="00DD3B71"/>
    <w:rsid w:val="00DD3D0B"/>
    <w:rsid w:val="00DD4166"/>
    <w:rsid w:val="00DD4415"/>
    <w:rsid w:val="00DD4B14"/>
    <w:rsid w:val="00DD4BEB"/>
    <w:rsid w:val="00DD4D22"/>
    <w:rsid w:val="00DD5104"/>
    <w:rsid w:val="00DD5316"/>
    <w:rsid w:val="00DD5C44"/>
    <w:rsid w:val="00DD5F7F"/>
    <w:rsid w:val="00DD6113"/>
    <w:rsid w:val="00DD6379"/>
    <w:rsid w:val="00DD6ADA"/>
    <w:rsid w:val="00DD6C5B"/>
    <w:rsid w:val="00DD6D7F"/>
    <w:rsid w:val="00DD6F6A"/>
    <w:rsid w:val="00DD7104"/>
    <w:rsid w:val="00DD7225"/>
    <w:rsid w:val="00DD7429"/>
    <w:rsid w:val="00DD74A9"/>
    <w:rsid w:val="00DD79C6"/>
    <w:rsid w:val="00DD7ECC"/>
    <w:rsid w:val="00DE15B4"/>
    <w:rsid w:val="00DE1768"/>
    <w:rsid w:val="00DE1EBD"/>
    <w:rsid w:val="00DE3601"/>
    <w:rsid w:val="00DE376A"/>
    <w:rsid w:val="00DE3A07"/>
    <w:rsid w:val="00DE464A"/>
    <w:rsid w:val="00DE4A91"/>
    <w:rsid w:val="00DE58E2"/>
    <w:rsid w:val="00DE5F14"/>
    <w:rsid w:val="00DE6772"/>
    <w:rsid w:val="00DE6835"/>
    <w:rsid w:val="00DE6944"/>
    <w:rsid w:val="00DE6ADF"/>
    <w:rsid w:val="00DE6FDC"/>
    <w:rsid w:val="00DE7511"/>
    <w:rsid w:val="00DE7DC5"/>
    <w:rsid w:val="00DF00FD"/>
    <w:rsid w:val="00DF0233"/>
    <w:rsid w:val="00DF0311"/>
    <w:rsid w:val="00DF0394"/>
    <w:rsid w:val="00DF15D5"/>
    <w:rsid w:val="00DF1741"/>
    <w:rsid w:val="00DF1D86"/>
    <w:rsid w:val="00DF225C"/>
    <w:rsid w:val="00DF2DFA"/>
    <w:rsid w:val="00DF2FDE"/>
    <w:rsid w:val="00DF30C5"/>
    <w:rsid w:val="00DF446F"/>
    <w:rsid w:val="00DF4A53"/>
    <w:rsid w:val="00DF5B41"/>
    <w:rsid w:val="00DF60A5"/>
    <w:rsid w:val="00DF678D"/>
    <w:rsid w:val="00DF6AF3"/>
    <w:rsid w:val="00DF6CB1"/>
    <w:rsid w:val="00DF6D9D"/>
    <w:rsid w:val="00DF6DBF"/>
    <w:rsid w:val="00DF7205"/>
    <w:rsid w:val="00DF76D1"/>
    <w:rsid w:val="00DF797E"/>
    <w:rsid w:val="00DF7ACC"/>
    <w:rsid w:val="00E005EB"/>
    <w:rsid w:val="00E00D33"/>
    <w:rsid w:val="00E00D38"/>
    <w:rsid w:val="00E01F72"/>
    <w:rsid w:val="00E020FB"/>
    <w:rsid w:val="00E022DF"/>
    <w:rsid w:val="00E035EC"/>
    <w:rsid w:val="00E03D8D"/>
    <w:rsid w:val="00E04726"/>
    <w:rsid w:val="00E048BB"/>
    <w:rsid w:val="00E049FD"/>
    <w:rsid w:val="00E04C68"/>
    <w:rsid w:val="00E04FD5"/>
    <w:rsid w:val="00E0524C"/>
    <w:rsid w:val="00E0560E"/>
    <w:rsid w:val="00E05CAE"/>
    <w:rsid w:val="00E05DEC"/>
    <w:rsid w:val="00E067C6"/>
    <w:rsid w:val="00E06D60"/>
    <w:rsid w:val="00E072C4"/>
    <w:rsid w:val="00E0781F"/>
    <w:rsid w:val="00E0782B"/>
    <w:rsid w:val="00E07868"/>
    <w:rsid w:val="00E07AB9"/>
    <w:rsid w:val="00E10358"/>
    <w:rsid w:val="00E1068F"/>
    <w:rsid w:val="00E10F85"/>
    <w:rsid w:val="00E12B20"/>
    <w:rsid w:val="00E1303D"/>
    <w:rsid w:val="00E13452"/>
    <w:rsid w:val="00E13724"/>
    <w:rsid w:val="00E137D9"/>
    <w:rsid w:val="00E1495F"/>
    <w:rsid w:val="00E15023"/>
    <w:rsid w:val="00E15054"/>
    <w:rsid w:val="00E1562B"/>
    <w:rsid w:val="00E16BD0"/>
    <w:rsid w:val="00E16C7A"/>
    <w:rsid w:val="00E16D68"/>
    <w:rsid w:val="00E16E1A"/>
    <w:rsid w:val="00E175CB"/>
    <w:rsid w:val="00E1763E"/>
    <w:rsid w:val="00E1768B"/>
    <w:rsid w:val="00E17752"/>
    <w:rsid w:val="00E20409"/>
    <w:rsid w:val="00E208CF"/>
    <w:rsid w:val="00E20C37"/>
    <w:rsid w:val="00E20F55"/>
    <w:rsid w:val="00E218D8"/>
    <w:rsid w:val="00E21D4C"/>
    <w:rsid w:val="00E21E3F"/>
    <w:rsid w:val="00E223F8"/>
    <w:rsid w:val="00E22635"/>
    <w:rsid w:val="00E22672"/>
    <w:rsid w:val="00E2287B"/>
    <w:rsid w:val="00E22A10"/>
    <w:rsid w:val="00E22D44"/>
    <w:rsid w:val="00E2300F"/>
    <w:rsid w:val="00E230C1"/>
    <w:rsid w:val="00E2321F"/>
    <w:rsid w:val="00E2434C"/>
    <w:rsid w:val="00E25571"/>
    <w:rsid w:val="00E259CA"/>
    <w:rsid w:val="00E25A67"/>
    <w:rsid w:val="00E25DB9"/>
    <w:rsid w:val="00E2631B"/>
    <w:rsid w:val="00E2654E"/>
    <w:rsid w:val="00E26641"/>
    <w:rsid w:val="00E26768"/>
    <w:rsid w:val="00E268E4"/>
    <w:rsid w:val="00E269E4"/>
    <w:rsid w:val="00E26D8C"/>
    <w:rsid w:val="00E26DC2"/>
    <w:rsid w:val="00E27032"/>
    <w:rsid w:val="00E27ABC"/>
    <w:rsid w:val="00E27CF5"/>
    <w:rsid w:val="00E301C3"/>
    <w:rsid w:val="00E30419"/>
    <w:rsid w:val="00E31922"/>
    <w:rsid w:val="00E323DC"/>
    <w:rsid w:val="00E33230"/>
    <w:rsid w:val="00E33380"/>
    <w:rsid w:val="00E3354D"/>
    <w:rsid w:val="00E338AB"/>
    <w:rsid w:val="00E33965"/>
    <w:rsid w:val="00E33BE6"/>
    <w:rsid w:val="00E34047"/>
    <w:rsid w:val="00E3453B"/>
    <w:rsid w:val="00E350A9"/>
    <w:rsid w:val="00E351BA"/>
    <w:rsid w:val="00E35645"/>
    <w:rsid w:val="00E35CA4"/>
    <w:rsid w:val="00E363AE"/>
    <w:rsid w:val="00E3641F"/>
    <w:rsid w:val="00E36C23"/>
    <w:rsid w:val="00E36CB3"/>
    <w:rsid w:val="00E36D73"/>
    <w:rsid w:val="00E36E7B"/>
    <w:rsid w:val="00E37EDE"/>
    <w:rsid w:val="00E4023A"/>
    <w:rsid w:val="00E40336"/>
    <w:rsid w:val="00E40CB2"/>
    <w:rsid w:val="00E41753"/>
    <w:rsid w:val="00E41A90"/>
    <w:rsid w:val="00E41E7F"/>
    <w:rsid w:val="00E42244"/>
    <w:rsid w:val="00E4259A"/>
    <w:rsid w:val="00E42928"/>
    <w:rsid w:val="00E432AA"/>
    <w:rsid w:val="00E43B71"/>
    <w:rsid w:val="00E44359"/>
    <w:rsid w:val="00E446C8"/>
    <w:rsid w:val="00E449FF"/>
    <w:rsid w:val="00E4605F"/>
    <w:rsid w:val="00E4632A"/>
    <w:rsid w:val="00E46441"/>
    <w:rsid w:val="00E464A5"/>
    <w:rsid w:val="00E46E78"/>
    <w:rsid w:val="00E47276"/>
    <w:rsid w:val="00E473EB"/>
    <w:rsid w:val="00E47B4C"/>
    <w:rsid w:val="00E47E0C"/>
    <w:rsid w:val="00E47E92"/>
    <w:rsid w:val="00E5086B"/>
    <w:rsid w:val="00E509CB"/>
    <w:rsid w:val="00E50C8D"/>
    <w:rsid w:val="00E50E02"/>
    <w:rsid w:val="00E510FF"/>
    <w:rsid w:val="00E5111A"/>
    <w:rsid w:val="00E51605"/>
    <w:rsid w:val="00E51ACB"/>
    <w:rsid w:val="00E51BD6"/>
    <w:rsid w:val="00E52485"/>
    <w:rsid w:val="00E52648"/>
    <w:rsid w:val="00E53FD3"/>
    <w:rsid w:val="00E543A5"/>
    <w:rsid w:val="00E54B2A"/>
    <w:rsid w:val="00E54C2D"/>
    <w:rsid w:val="00E54CFF"/>
    <w:rsid w:val="00E54F7D"/>
    <w:rsid w:val="00E55438"/>
    <w:rsid w:val="00E56B26"/>
    <w:rsid w:val="00E57589"/>
    <w:rsid w:val="00E606B9"/>
    <w:rsid w:val="00E60825"/>
    <w:rsid w:val="00E60897"/>
    <w:rsid w:val="00E60CCB"/>
    <w:rsid w:val="00E61766"/>
    <w:rsid w:val="00E617BB"/>
    <w:rsid w:val="00E61A17"/>
    <w:rsid w:val="00E61E61"/>
    <w:rsid w:val="00E623F1"/>
    <w:rsid w:val="00E625A1"/>
    <w:rsid w:val="00E62F3B"/>
    <w:rsid w:val="00E62F47"/>
    <w:rsid w:val="00E6342E"/>
    <w:rsid w:val="00E63F22"/>
    <w:rsid w:val="00E64250"/>
    <w:rsid w:val="00E64445"/>
    <w:rsid w:val="00E65BBE"/>
    <w:rsid w:val="00E6613A"/>
    <w:rsid w:val="00E663B1"/>
    <w:rsid w:val="00E66474"/>
    <w:rsid w:val="00E66760"/>
    <w:rsid w:val="00E66835"/>
    <w:rsid w:val="00E668A2"/>
    <w:rsid w:val="00E677DC"/>
    <w:rsid w:val="00E67D0E"/>
    <w:rsid w:val="00E70258"/>
    <w:rsid w:val="00E702F6"/>
    <w:rsid w:val="00E70B5C"/>
    <w:rsid w:val="00E70D3D"/>
    <w:rsid w:val="00E714C5"/>
    <w:rsid w:val="00E72645"/>
    <w:rsid w:val="00E728D8"/>
    <w:rsid w:val="00E72DFB"/>
    <w:rsid w:val="00E72FBE"/>
    <w:rsid w:val="00E735C2"/>
    <w:rsid w:val="00E738B2"/>
    <w:rsid w:val="00E73AFD"/>
    <w:rsid w:val="00E7482A"/>
    <w:rsid w:val="00E74D91"/>
    <w:rsid w:val="00E74E82"/>
    <w:rsid w:val="00E75864"/>
    <w:rsid w:val="00E758E5"/>
    <w:rsid w:val="00E75C8A"/>
    <w:rsid w:val="00E75FAB"/>
    <w:rsid w:val="00E76BF5"/>
    <w:rsid w:val="00E779BC"/>
    <w:rsid w:val="00E779FC"/>
    <w:rsid w:val="00E77C5F"/>
    <w:rsid w:val="00E77EBC"/>
    <w:rsid w:val="00E8024E"/>
    <w:rsid w:val="00E80635"/>
    <w:rsid w:val="00E80F8D"/>
    <w:rsid w:val="00E812EE"/>
    <w:rsid w:val="00E8142C"/>
    <w:rsid w:val="00E8165E"/>
    <w:rsid w:val="00E818A7"/>
    <w:rsid w:val="00E81C9E"/>
    <w:rsid w:val="00E81FA6"/>
    <w:rsid w:val="00E820EC"/>
    <w:rsid w:val="00E82B4B"/>
    <w:rsid w:val="00E82CB8"/>
    <w:rsid w:val="00E82F3E"/>
    <w:rsid w:val="00E83DD5"/>
    <w:rsid w:val="00E8402F"/>
    <w:rsid w:val="00E8419D"/>
    <w:rsid w:val="00E841E1"/>
    <w:rsid w:val="00E84235"/>
    <w:rsid w:val="00E8532C"/>
    <w:rsid w:val="00E8575B"/>
    <w:rsid w:val="00E86945"/>
    <w:rsid w:val="00E86B76"/>
    <w:rsid w:val="00E87049"/>
    <w:rsid w:val="00E8708A"/>
    <w:rsid w:val="00E876E8"/>
    <w:rsid w:val="00E90180"/>
    <w:rsid w:val="00E90249"/>
    <w:rsid w:val="00E904ED"/>
    <w:rsid w:val="00E90539"/>
    <w:rsid w:val="00E906C0"/>
    <w:rsid w:val="00E90810"/>
    <w:rsid w:val="00E90A22"/>
    <w:rsid w:val="00E90A94"/>
    <w:rsid w:val="00E90C9D"/>
    <w:rsid w:val="00E90F02"/>
    <w:rsid w:val="00E90F53"/>
    <w:rsid w:val="00E917E8"/>
    <w:rsid w:val="00E91DA5"/>
    <w:rsid w:val="00E92CDF"/>
    <w:rsid w:val="00E9377D"/>
    <w:rsid w:val="00E93E3A"/>
    <w:rsid w:val="00E9425B"/>
    <w:rsid w:val="00E94C40"/>
    <w:rsid w:val="00E94E6E"/>
    <w:rsid w:val="00E94EEA"/>
    <w:rsid w:val="00E956FB"/>
    <w:rsid w:val="00E95B24"/>
    <w:rsid w:val="00E95C70"/>
    <w:rsid w:val="00E95F28"/>
    <w:rsid w:val="00E9606E"/>
    <w:rsid w:val="00E96266"/>
    <w:rsid w:val="00E96319"/>
    <w:rsid w:val="00E96CB7"/>
    <w:rsid w:val="00E97E3C"/>
    <w:rsid w:val="00EA0657"/>
    <w:rsid w:val="00EA0C25"/>
    <w:rsid w:val="00EA1D1E"/>
    <w:rsid w:val="00EA214B"/>
    <w:rsid w:val="00EA2241"/>
    <w:rsid w:val="00EA2318"/>
    <w:rsid w:val="00EA2ABD"/>
    <w:rsid w:val="00EA2B7F"/>
    <w:rsid w:val="00EA2FEA"/>
    <w:rsid w:val="00EA34E9"/>
    <w:rsid w:val="00EA3AE1"/>
    <w:rsid w:val="00EA3D42"/>
    <w:rsid w:val="00EA4093"/>
    <w:rsid w:val="00EA4283"/>
    <w:rsid w:val="00EA4A00"/>
    <w:rsid w:val="00EA4B52"/>
    <w:rsid w:val="00EA557A"/>
    <w:rsid w:val="00EA6636"/>
    <w:rsid w:val="00EA668F"/>
    <w:rsid w:val="00EA7118"/>
    <w:rsid w:val="00EA74CF"/>
    <w:rsid w:val="00EA773C"/>
    <w:rsid w:val="00EA7DB5"/>
    <w:rsid w:val="00EB0193"/>
    <w:rsid w:val="00EB0B4E"/>
    <w:rsid w:val="00EB1097"/>
    <w:rsid w:val="00EB1994"/>
    <w:rsid w:val="00EB2324"/>
    <w:rsid w:val="00EB2461"/>
    <w:rsid w:val="00EB2BA9"/>
    <w:rsid w:val="00EB32BD"/>
    <w:rsid w:val="00EB3602"/>
    <w:rsid w:val="00EB395B"/>
    <w:rsid w:val="00EB47D0"/>
    <w:rsid w:val="00EB4B7C"/>
    <w:rsid w:val="00EB57C4"/>
    <w:rsid w:val="00EB63D1"/>
    <w:rsid w:val="00EB6A3F"/>
    <w:rsid w:val="00EB7401"/>
    <w:rsid w:val="00EC014D"/>
    <w:rsid w:val="00EC0417"/>
    <w:rsid w:val="00EC0814"/>
    <w:rsid w:val="00EC0A96"/>
    <w:rsid w:val="00EC0B95"/>
    <w:rsid w:val="00EC14FD"/>
    <w:rsid w:val="00EC1C34"/>
    <w:rsid w:val="00EC2118"/>
    <w:rsid w:val="00EC24C1"/>
    <w:rsid w:val="00EC2671"/>
    <w:rsid w:val="00EC28A4"/>
    <w:rsid w:val="00EC2A5C"/>
    <w:rsid w:val="00EC2B78"/>
    <w:rsid w:val="00EC340E"/>
    <w:rsid w:val="00EC35E5"/>
    <w:rsid w:val="00EC370F"/>
    <w:rsid w:val="00EC382D"/>
    <w:rsid w:val="00EC3F33"/>
    <w:rsid w:val="00EC419B"/>
    <w:rsid w:val="00EC4809"/>
    <w:rsid w:val="00EC4BBF"/>
    <w:rsid w:val="00EC4BC6"/>
    <w:rsid w:val="00EC4D03"/>
    <w:rsid w:val="00EC511C"/>
    <w:rsid w:val="00EC52AF"/>
    <w:rsid w:val="00EC537B"/>
    <w:rsid w:val="00EC54E7"/>
    <w:rsid w:val="00EC557C"/>
    <w:rsid w:val="00EC559F"/>
    <w:rsid w:val="00EC59EE"/>
    <w:rsid w:val="00EC5B5E"/>
    <w:rsid w:val="00EC61CE"/>
    <w:rsid w:val="00EC627F"/>
    <w:rsid w:val="00EC64C9"/>
    <w:rsid w:val="00EC65F9"/>
    <w:rsid w:val="00EC6698"/>
    <w:rsid w:val="00EC6868"/>
    <w:rsid w:val="00EC68C6"/>
    <w:rsid w:val="00EC71E6"/>
    <w:rsid w:val="00EC7A71"/>
    <w:rsid w:val="00ED0029"/>
    <w:rsid w:val="00ED00C3"/>
    <w:rsid w:val="00ED018A"/>
    <w:rsid w:val="00ED01BB"/>
    <w:rsid w:val="00ED052D"/>
    <w:rsid w:val="00ED0F12"/>
    <w:rsid w:val="00ED16B2"/>
    <w:rsid w:val="00ED1942"/>
    <w:rsid w:val="00ED1A76"/>
    <w:rsid w:val="00ED1AC8"/>
    <w:rsid w:val="00ED2B82"/>
    <w:rsid w:val="00ED30DB"/>
    <w:rsid w:val="00ED3451"/>
    <w:rsid w:val="00ED36F1"/>
    <w:rsid w:val="00ED3E35"/>
    <w:rsid w:val="00ED4989"/>
    <w:rsid w:val="00ED53A5"/>
    <w:rsid w:val="00ED5472"/>
    <w:rsid w:val="00ED5EA4"/>
    <w:rsid w:val="00ED6090"/>
    <w:rsid w:val="00ED69D9"/>
    <w:rsid w:val="00ED69E3"/>
    <w:rsid w:val="00ED6F17"/>
    <w:rsid w:val="00ED7221"/>
    <w:rsid w:val="00EE0326"/>
    <w:rsid w:val="00EE09E4"/>
    <w:rsid w:val="00EE125F"/>
    <w:rsid w:val="00EE203D"/>
    <w:rsid w:val="00EE29FC"/>
    <w:rsid w:val="00EE2D02"/>
    <w:rsid w:val="00EE348F"/>
    <w:rsid w:val="00EE37E3"/>
    <w:rsid w:val="00EE3A22"/>
    <w:rsid w:val="00EE3A81"/>
    <w:rsid w:val="00EE4C1D"/>
    <w:rsid w:val="00EE4C68"/>
    <w:rsid w:val="00EE56E5"/>
    <w:rsid w:val="00EE5808"/>
    <w:rsid w:val="00EE6145"/>
    <w:rsid w:val="00EE74E9"/>
    <w:rsid w:val="00EE780E"/>
    <w:rsid w:val="00EE789F"/>
    <w:rsid w:val="00EE7CE2"/>
    <w:rsid w:val="00EF083E"/>
    <w:rsid w:val="00EF0CA6"/>
    <w:rsid w:val="00EF1664"/>
    <w:rsid w:val="00EF1749"/>
    <w:rsid w:val="00EF1C43"/>
    <w:rsid w:val="00EF2465"/>
    <w:rsid w:val="00EF2A2A"/>
    <w:rsid w:val="00EF3CF5"/>
    <w:rsid w:val="00EF4143"/>
    <w:rsid w:val="00EF4191"/>
    <w:rsid w:val="00EF4A3A"/>
    <w:rsid w:val="00EF5585"/>
    <w:rsid w:val="00EF56AB"/>
    <w:rsid w:val="00EF5E7B"/>
    <w:rsid w:val="00EF5F1C"/>
    <w:rsid w:val="00EF608C"/>
    <w:rsid w:val="00EF609C"/>
    <w:rsid w:val="00EF6393"/>
    <w:rsid w:val="00EF6705"/>
    <w:rsid w:val="00EF7224"/>
    <w:rsid w:val="00F00851"/>
    <w:rsid w:val="00F00D73"/>
    <w:rsid w:val="00F00E86"/>
    <w:rsid w:val="00F01207"/>
    <w:rsid w:val="00F014A5"/>
    <w:rsid w:val="00F01CC8"/>
    <w:rsid w:val="00F02078"/>
    <w:rsid w:val="00F02248"/>
    <w:rsid w:val="00F02B6D"/>
    <w:rsid w:val="00F03035"/>
    <w:rsid w:val="00F038DC"/>
    <w:rsid w:val="00F03E03"/>
    <w:rsid w:val="00F04268"/>
    <w:rsid w:val="00F0450A"/>
    <w:rsid w:val="00F048C6"/>
    <w:rsid w:val="00F04A2B"/>
    <w:rsid w:val="00F04B55"/>
    <w:rsid w:val="00F05695"/>
    <w:rsid w:val="00F05780"/>
    <w:rsid w:val="00F05A4A"/>
    <w:rsid w:val="00F05C23"/>
    <w:rsid w:val="00F05EAB"/>
    <w:rsid w:val="00F06551"/>
    <w:rsid w:val="00F07308"/>
    <w:rsid w:val="00F073E7"/>
    <w:rsid w:val="00F075BD"/>
    <w:rsid w:val="00F07D7D"/>
    <w:rsid w:val="00F10092"/>
    <w:rsid w:val="00F10560"/>
    <w:rsid w:val="00F105A0"/>
    <w:rsid w:val="00F10BA7"/>
    <w:rsid w:val="00F11599"/>
    <w:rsid w:val="00F1173F"/>
    <w:rsid w:val="00F117AF"/>
    <w:rsid w:val="00F117FD"/>
    <w:rsid w:val="00F121A0"/>
    <w:rsid w:val="00F1241D"/>
    <w:rsid w:val="00F12A21"/>
    <w:rsid w:val="00F13846"/>
    <w:rsid w:val="00F13C56"/>
    <w:rsid w:val="00F13E38"/>
    <w:rsid w:val="00F13F9B"/>
    <w:rsid w:val="00F14BF0"/>
    <w:rsid w:val="00F14D38"/>
    <w:rsid w:val="00F158C8"/>
    <w:rsid w:val="00F15EA7"/>
    <w:rsid w:val="00F16138"/>
    <w:rsid w:val="00F163CF"/>
    <w:rsid w:val="00F16B7C"/>
    <w:rsid w:val="00F1719B"/>
    <w:rsid w:val="00F17F7F"/>
    <w:rsid w:val="00F2047A"/>
    <w:rsid w:val="00F21918"/>
    <w:rsid w:val="00F21B52"/>
    <w:rsid w:val="00F21E1A"/>
    <w:rsid w:val="00F222CD"/>
    <w:rsid w:val="00F226B5"/>
    <w:rsid w:val="00F22DA6"/>
    <w:rsid w:val="00F2374B"/>
    <w:rsid w:val="00F237B5"/>
    <w:rsid w:val="00F23C85"/>
    <w:rsid w:val="00F23FDD"/>
    <w:rsid w:val="00F24531"/>
    <w:rsid w:val="00F24CB2"/>
    <w:rsid w:val="00F24DE6"/>
    <w:rsid w:val="00F24FE5"/>
    <w:rsid w:val="00F25FE8"/>
    <w:rsid w:val="00F26C64"/>
    <w:rsid w:val="00F27B26"/>
    <w:rsid w:val="00F308B1"/>
    <w:rsid w:val="00F3101C"/>
    <w:rsid w:val="00F31B35"/>
    <w:rsid w:val="00F31EDA"/>
    <w:rsid w:val="00F3399B"/>
    <w:rsid w:val="00F339E2"/>
    <w:rsid w:val="00F33A28"/>
    <w:rsid w:val="00F34126"/>
    <w:rsid w:val="00F349A7"/>
    <w:rsid w:val="00F34B1A"/>
    <w:rsid w:val="00F35223"/>
    <w:rsid w:val="00F353D4"/>
    <w:rsid w:val="00F3546F"/>
    <w:rsid w:val="00F35B39"/>
    <w:rsid w:val="00F35E47"/>
    <w:rsid w:val="00F364DA"/>
    <w:rsid w:val="00F36871"/>
    <w:rsid w:val="00F36B9D"/>
    <w:rsid w:val="00F36ED5"/>
    <w:rsid w:val="00F3728D"/>
    <w:rsid w:val="00F37353"/>
    <w:rsid w:val="00F37576"/>
    <w:rsid w:val="00F37ABE"/>
    <w:rsid w:val="00F37AC4"/>
    <w:rsid w:val="00F37E1A"/>
    <w:rsid w:val="00F405F9"/>
    <w:rsid w:val="00F41905"/>
    <w:rsid w:val="00F41ADF"/>
    <w:rsid w:val="00F41B94"/>
    <w:rsid w:val="00F41CBE"/>
    <w:rsid w:val="00F421EA"/>
    <w:rsid w:val="00F425BB"/>
    <w:rsid w:val="00F42E31"/>
    <w:rsid w:val="00F4304B"/>
    <w:rsid w:val="00F4311C"/>
    <w:rsid w:val="00F43510"/>
    <w:rsid w:val="00F4365D"/>
    <w:rsid w:val="00F4397D"/>
    <w:rsid w:val="00F43BCD"/>
    <w:rsid w:val="00F446AD"/>
    <w:rsid w:val="00F4478F"/>
    <w:rsid w:val="00F448DA"/>
    <w:rsid w:val="00F44902"/>
    <w:rsid w:val="00F44AD6"/>
    <w:rsid w:val="00F44E9E"/>
    <w:rsid w:val="00F44EAA"/>
    <w:rsid w:val="00F450AA"/>
    <w:rsid w:val="00F4599D"/>
    <w:rsid w:val="00F463EC"/>
    <w:rsid w:val="00F46595"/>
    <w:rsid w:val="00F4663A"/>
    <w:rsid w:val="00F46FBE"/>
    <w:rsid w:val="00F47070"/>
    <w:rsid w:val="00F47652"/>
    <w:rsid w:val="00F50100"/>
    <w:rsid w:val="00F506D4"/>
    <w:rsid w:val="00F50DB2"/>
    <w:rsid w:val="00F51132"/>
    <w:rsid w:val="00F5155C"/>
    <w:rsid w:val="00F5196C"/>
    <w:rsid w:val="00F52077"/>
    <w:rsid w:val="00F524A5"/>
    <w:rsid w:val="00F52746"/>
    <w:rsid w:val="00F52B98"/>
    <w:rsid w:val="00F52E7C"/>
    <w:rsid w:val="00F52EFB"/>
    <w:rsid w:val="00F53873"/>
    <w:rsid w:val="00F53EA0"/>
    <w:rsid w:val="00F54379"/>
    <w:rsid w:val="00F543BD"/>
    <w:rsid w:val="00F546A6"/>
    <w:rsid w:val="00F549E5"/>
    <w:rsid w:val="00F549F5"/>
    <w:rsid w:val="00F54A4F"/>
    <w:rsid w:val="00F553A6"/>
    <w:rsid w:val="00F55881"/>
    <w:rsid w:val="00F558CE"/>
    <w:rsid w:val="00F565C3"/>
    <w:rsid w:val="00F56C1E"/>
    <w:rsid w:val="00F56DE6"/>
    <w:rsid w:val="00F5751E"/>
    <w:rsid w:val="00F5791E"/>
    <w:rsid w:val="00F6068B"/>
    <w:rsid w:val="00F60A08"/>
    <w:rsid w:val="00F60C59"/>
    <w:rsid w:val="00F60CE4"/>
    <w:rsid w:val="00F6128D"/>
    <w:rsid w:val="00F613A4"/>
    <w:rsid w:val="00F61D81"/>
    <w:rsid w:val="00F62BF6"/>
    <w:rsid w:val="00F62FCA"/>
    <w:rsid w:val="00F637E9"/>
    <w:rsid w:val="00F63AB0"/>
    <w:rsid w:val="00F6443D"/>
    <w:rsid w:val="00F65359"/>
    <w:rsid w:val="00F65694"/>
    <w:rsid w:val="00F658B8"/>
    <w:rsid w:val="00F65D41"/>
    <w:rsid w:val="00F65FA7"/>
    <w:rsid w:val="00F664E1"/>
    <w:rsid w:val="00F67631"/>
    <w:rsid w:val="00F67836"/>
    <w:rsid w:val="00F67A50"/>
    <w:rsid w:val="00F67AAD"/>
    <w:rsid w:val="00F67B1F"/>
    <w:rsid w:val="00F67ECA"/>
    <w:rsid w:val="00F70789"/>
    <w:rsid w:val="00F717FB"/>
    <w:rsid w:val="00F71837"/>
    <w:rsid w:val="00F720FF"/>
    <w:rsid w:val="00F7261D"/>
    <w:rsid w:val="00F72960"/>
    <w:rsid w:val="00F729C4"/>
    <w:rsid w:val="00F72CAB"/>
    <w:rsid w:val="00F72EFD"/>
    <w:rsid w:val="00F72FE7"/>
    <w:rsid w:val="00F73584"/>
    <w:rsid w:val="00F73844"/>
    <w:rsid w:val="00F73853"/>
    <w:rsid w:val="00F7387A"/>
    <w:rsid w:val="00F73FFB"/>
    <w:rsid w:val="00F74D6A"/>
    <w:rsid w:val="00F75BBE"/>
    <w:rsid w:val="00F7610D"/>
    <w:rsid w:val="00F766E4"/>
    <w:rsid w:val="00F76857"/>
    <w:rsid w:val="00F7686E"/>
    <w:rsid w:val="00F778F6"/>
    <w:rsid w:val="00F77A57"/>
    <w:rsid w:val="00F8048D"/>
    <w:rsid w:val="00F80811"/>
    <w:rsid w:val="00F8135E"/>
    <w:rsid w:val="00F81FC6"/>
    <w:rsid w:val="00F8208B"/>
    <w:rsid w:val="00F823B4"/>
    <w:rsid w:val="00F8285D"/>
    <w:rsid w:val="00F828A2"/>
    <w:rsid w:val="00F82D3E"/>
    <w:rsid w:val="00F830C8"/>
    <w:rsid w:val="00F83B3D"/>
    <w:rsid w:val="00F84511"/>
    <w:rsid w:val="00F84BA1"/>
    <w:rsid w:val="00F85313"/>
    <w:rsid w:val="00F85747"/>
    <w:rsid w:val="00F85890"/>
    <w:rsid w:val="00F85A7E"/>
    <w:rsid w:val="00F85AA1"/>
    <w:rsid w:val="00F8684D"/>
    <w:rsid w:val="00F86ADA"/>
    <w:rsid w:val="00F86C89"/>
    <w:rsid w:val="00F86FDC"/>
    <w:rsid w:val="00F8771A"/>
    <w:rsid w:val="00F90971"/>
    <w:rsid w:val="00F92695"/>
    <w:rsid w:val="00F93037"/>
    <w:rsid w:val="00F931AA"/>
    <w:rsid w:val="00F9345A"/>
    <w:rsid w:val="00F93A56"/>
    <w:rsid w:val="00F941F5"/>
    <w:rsid w:val="00F9443C"/>
    <w:rsid w:val="00F9461F"/>
    <w:rsid w:val="00F95655"/>
    <w:rsid w:val="00F95703"/>
    <w:rsid w:val="00F959EE"/>
    <w:rsid w:val="00F95AA2"/>
    <w:rsid w:val="00F95BB0"/>
    <w:rsid w:val="00F96CF8"/>
    <w:rsid w:val="00F9750A"/>
    <w:rsid w:val="00F97A66"/>
    <w:rsid w:val="00FA0893"/>
    <w:rsid w:val="00FA0D2C"/>
    <w:rsid w:val="00FA13F3"/>
    <w:rsid w:val="00FA147D"/>
    <w:rsid w:val="00FA1600"/>
    <w:rsid w:val="00FA1908"/>
    <w:rsid w:val="00FA23AE"/>
    <w:rsid w:val="00FA252C"/>
    <w:rsid w:val="00FA2961"/>
    <w:rsid w:val="00FA2BDB"/>
    <w:rsid w:val="00FA2C0E"/>
    <w:rsid w:val="00FA2E75"/>
    <w:rsid w:val="00FA3563"/>
    <w:rsid w:val="00FA3733"/>
    <w:rsid w:val="00FA3F04"/>
    <w:rsid w:val="00FA4432"/>
    <w:rsid w:val="00FA4BA1"/>
    <w:rsid w:val="00FA4FDC"/>
    <w:rsid w:val="00FA543A"/>
    <w:rsid w:val="00FA5777"/>
    <w:rsid w:val="00FA68B1"/>
    <w:rsid w:val="00FA7747"/>
    <w:rsid w:val="00FA7DDC"/>
    <w:rsid w:val="00FA7F42"/>
    <w:rsid w:val="00FB001D"/>
    <w:rsid w:val="00FB01AF"/>
    <w:rsid w:val="00FB02F1"/>
    <w:rsid w:val="00FB03FA"/>
    <w:rsid w:val="00FB15DC"/>
    <w:rsid w:val="00FB185F"/>
    <w:rsid w:val="00FB1B19"/>
    <w:rsid w:val="00FB1F1B"/>
    <w:rsid w:val="00FB22FE"/>
    <w:rsid w:val="00FB2CB2"/>
    <w:rsid w:val="00FB32FA"/>
    <w:rsid w:val="00FB359F"/>
    <w:rsid w:val="00FB4179"/>
    <w:rsid w:val="00FB4E2C"/>
    <w:rsid w:val="00FB5501"/>
    <w:rsid w:val="00FB58E4"/>
    <w:rsid w:val="00FB5CC5"/>
    <w:rsid w:val="00FB6085"/>
    <w:rsid w:val="00FB60A3"/>
    <w:rsid w:val="00FB6C3C"/>
    <w:rsid w:val="00FB6C9C"/>
    <w:rsid w:val="00FB6DED"/>
    <w:rsid w:val="00FB6E4D"/>
    <w:rsid w:val="00FB7796"/>
    <w:rsid w:val="00FB77E0"/>
    <w:rsid w:val="00FC0285"/>
    <w:rsid w:val="00FC0374"/>
    <w:rsid w:val="00FC0DD4"/>
    <w:rsid w:val="00FC110D"/>
    <w:rsid w:val="00FC14DD"/>
    <w:rsid w:val="00FC19EC"/>
    <w:rsid w:val="00FC1B21"/>
    <w:rsid w:val="00FC1B35"/>
    <w:rsid w:val="00FC2D33"/>
    <w:rsid w:val="00FC2E4F"/>
    <w:rsid w:val="00FC34BB"/>
    <w:rsid w:val="00FC36F4"/>
    <w:rsid w:val="00FC38A8"/>
    <w:rsid w:val="00FC42AE"/>
    <w:rsid w:val="00FC4733"/>
    <w:rsid w:val="00FC5EA4"/>
    <w:rsid w:val="00FC5F3A"/>
    <w:rsid w:val="00FC642C"/>
    <w:rsid w:val="00FC70F8"/>
    <w:rsid w:val="00FC7BDD"/>
    <w:rsid w:val="00FD0801"/>
    <w:rsid w:val="00FD0D80"/>
    <w:rsid w:val="00FD0DF9"/>
    <w:rsid w:val="00FD10B5"/>
    <w:rsid w:val="00FD10F4"/>
    <w:rsid w:val="00FD13E7"/>
    <w:rsid w:val="00FD1833"/>
    <w:rsid w:val="00FD1C85"/>
    <w:rsid w:val="00FD1D5B"/>
    <w:rsid w:val="00FD1ED0"/>
    <w:rsid w:val="00FD1F92"/>
    <w:rsid w:val="00FD2731"/>
    <w:rsid w:val="00FD2C53"/>
    <w:rsid w:val="00FD2CDA"/>
    <w:rsid w:val="00FD2D68"/>
    <w:rsid w:val="00FD2E1D"/>
    <w:rsid w:val="00FD3619"/>
    <w:rsid w:val="00FD38E4"/>
    <w:rsid w:val="00FD3E94"/>
    <w:rsid w:val="00FD450F"/>
    <w:rsid w:val="00FD4BC9"/>
    <w:rsid w:val="00FD509C"/>
    <w:rsid w:val="00FD5631"/>
    <w:rsid w:val="00FD5F1C"/>
    <w:rsid w:val="00FD625D"/>
    <w:rsid w:val="00FD63E6"/>
    <w:rsid w:val="00FD6829"/>
    <w:rsid w:val="00FD68E5"/>
    <w:rsid w:val="00FD6CF4"/>
    <w:rsid w:val="00FD6D23"/>
    <w:rsid w:val="00FD6DBC"/>
    <w:rsid w:val="00FD6E92"/>
    <w:rsid w:val="00FD70EA"/>
    <w:rsid w:val="00FD7FAE"/>
    <w:rsid w:val="00FE03D4"/>
    <w:rsid w:val="00FE10D1"/>
    <w:rsid w:val="00FE1648"/>
    <w:rsid w:val="00FE1D9F"/>
    <w:rsid w:val="00FE28CA"/>
    <w:rsid w:val="00FE2EAB"/>
    <w:rsid w:val="00FE31F0"/>
    <w:rsid w:val="00FE3301"/>
    <w:rsid w:val="00FE381E"/>
    <w:rsid w:val="00FE3E4B"/>
    <w:rsid w:val="00FE4CCF"/>
    <w:rsid w:val="00FE569F"/>
    <w:rsid w:val="00FE5DCF"/>
    <w:rsid w:val="00FE601D"/>
    <w:rsid w:val="00FE6303"/>
    <w:rsid w:val="00FE630A"/>
    <w:rsid w:val="00FE6353"/>
    <w:rsid w:val="00FE698C"/>
    <w:rsid w:val="00FE69D3"/>
    <w:rsid w:val="00FE700F"/>
    <w:rsid w:val="00FE7D0D"/>
    <w:rsid w:val="00FF05E2"/>
    <w:rsid w:val="00FF0BD6"/>
    <w:rsid w:val="00FF177E"/>
    <w:rsid w:val="00FF1C51"/>
    <w:rsid w:val="00FF1DF3"/>
    <w:rsid w:val="00FF1E73"/>
    <w:rsid w:val="00FF22B0"/>
    <w:rsid w:val="00FF286C"/>
    <w:rsid w:val="00FF3D23"/>
    <w:rsid w:val="00FF4779"/>
    <w:rsid w:val="00FF54E0"/>
    <w:rsid w:val="00FF54E9"/>
    <w:rsid w:val="00FF5A42"/>
    <w:rsid w:val="00FF5FB6"/>
    <w:rsid w:val="00FF624B"/>
    <w:rsid w:val="00FF630E"/>
    <w:rsid w:val="00FF661C"/>
    <w:rsid w:val="00FF684C"/>
    <w:rsid w:val="00FF6C65"/>
    <w:rsid w:val="00FF71A0"/>
    <w:rsid w:val="00FF72FD"/>
    <w:rsid w:val="00FF7A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D456C"/>
    <w:rPr>
      <w:sz w:val="24"/>
      <w:szCs w:val="24"/>
    </w:rPr>
  </w:style>
  <w:style w:type="paragraph" w:styleId="Nagwek1">
    <w:name w:val="heading 1"/>
    <w:basedOn w:val="Normalny"/>
    <w:next w:val="Normalny"/>
    <w:link w:val="Nagwek1Znak"/>
    <w:qFormat/>
    <w:rsid w:val="00A22E07"/>
    <w:pPr>
      <w:keepNext/>
      <w:jc w:val="both"/>
      <w:outlineLvl w:val="0"/>
    </w:pPr>
    <w:rPr>
      <w:b/>
      <w:i/>
      <w:sz w:val="32"/>
      <w:szCs w:val="20"/>
    </w:rPr>
  </w:style>
  <w:style w:type="paragraph" w:styleId="Nagwek2">
    <w:name w:val="heading 2"/>
    <w:basedOn w:val="Normalny"/>
    <w:next w:val="Normalny"/>
    <w:link w:val="Nagwek2Znak"/>
    <w:qFormat/>
    <w:rsid w:val="00660C2D"/>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A22E07"/>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A22E07"/>
    <w:pPr>
      <w:keepNext/>
      <w:jc w:val="center"/>
      <w:outlineLvl w:val="3"/>
    </w:pPr>
    <w:rPr>
      <w:b/>
      <w:sz w:val="32"/>
      <w:szCs w:val="20"/>
    </w:rPr>
  </w:style>
  <w:style w:type="paragraph" w:styleId="Nagwek5">
    <w:name w:val="heading 5"/>
    <w:basedOn w:val="Normalny"/>
    <w:next w:val="Normalny"/>
    <w:link w:val="Nagwek5Znak"/>
    <w:qFormat/>
    <w:rsid w:val="00A22E07"/>
    <w:pPr>
      <w:keepNext/>
      <w:spacing w:line="360" w:lineRule="auto"/>
      <w:jc w:val="both"/>
      <w:outlineLvl w:val="4"/>
    </w:pPr>
    <w:rPr>
      <w:b/>
      <w:szCs w:val="20"/>
    </w:rPr>
  </w:style>
  <w:style w:type="paragraph" w:styleId="Nagwek6">
    <w:name w:val="heading 6"/>
    <w:basedOn w:val="Normalny"/>
    <w:next w:val="Normalny"/>
    <w:link w:val="Nagwek6Znak"/>
    <w:qFormat/>
    <w:rsid w:val="00A22E07"/>
    <w:pPr>
      <w:keepNext/>
      <w:spacing w:line="360" w:lineRule="auto"/>
      <w:jc w:val="both"/>
      <w:outlineLvl w:val="5"/>
    </w:pPr>
    <w:rPr>
      <w:b/>
      <w:sz w:val="28"/>
      <w:szCs w:val="20"/>
    </w:rPr>
  </w:style>
  <w:style w:type="paragraph" w:styleId="Nagwek7">
    <w:name w:val="heading 7"/>
    <w:basedOn w:val="Normalny"/>
    <w:next w:val="Normalny"/>
    <w:link w:val="Nagwek7Znak"/>
    <w:qFormat/>
    <w:rsid w:val="00A22E07"/>
    <w:pPr>
      <w:spacing w:before="240" w:after="60"/>
      <w:outlineLvl w:val="6"/>
    </w:pPr>
    <w:rPr>
      <w:rFonts w:ascii="Calibri" w:hAnsi="Calibri"/>
    </w:rPr>
  </w:style>
  <w:style w:type="paragraph" w:styleId="Nagwek8">
    <w:name w:val="heading 8"/>
    <w:basedOn w:val="Normalny"/>
    <w:next w:val="Normalny"/>
    <w:link w:val="Nagwek8Znak"/>
    <w:qFormat/>
    <w:rsid w:val="00A22E07"/>
    <w:pPr>
      <w:spacing w:before="240" w:after="60"/>
      <w:outlineLvl w:val="7"/>
    </w:pPr>
    <w:rPr>
      <w:rFonts w:ascii="Calibri" w:hAnsi="Calibri"/>
      <w:i/>
      <w:iCs/>
    </w:rPr>
  </w:style>
  <w:style w:type="paragraph" w:styleId="Nagwek9">
    <w:name w:val="heading 9"/>
    <w:basedOn w:val="Normalny"/>
    <w:next w:val="Normalny"/>
    <w:link w:val="Nagwek9Znak"/>
    <w:qFormat/>
    <w:rsid w:val="00A22E07"/>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22E07"/>
    <w:rPr>
      <w:b/>
      <w:i/>
      <w:sz w:val="32"/>
      <w:lang w:val="pl-PL" w:eastAsia="pl-PL" w:bidi="ar-SA"/>
    </w:rPr>
  </w:style>
  <w:style w:type="character" w:customStyle="1" w:styleId="Nagwek3Znak">
    <w:name w:val="Nagłówek 3 Znak"/>
    <w:link w:val="Nagwek3"/>
    <w:rsid w:val="00A22E07"/>
    <w:rPr>
      <w:rFonts w:ascii="Cambria" w:hAnsi="Cambria"/>
      <w:b/>
      <w:bCs/>
      <w:sz w:val="26"/>
      <w:szCs w:val="26"/>
      <w:lang w:val="pl-PL" w:eastAsia="pl-PL" w:bidi="ar-SA"/>
    </w:rPr>
  </w:style>
  <w:style w:type="character" w:customStyle="1" w:styleId="Nagwek4Znak">
    <w:name w:val="Nagłówek 4 Znak"/>
    <w:link w:val="Nagwek4"/>
    <w:rsid w:val="00A22E07"/>
    <w:rPr>
      <w:b/>
      <w:sz w:val="32"/>
      <w:lang w:val="pl-PL" w:eastAsia="pl-PL" w:bidi="ar-SA"/>
    </w:rPr>
  </w:style>
  <w:style w:type="character" w:customStyle="1" w:styleId="Nagwek5Znak">
    <w:name w:val="Nagłówek 5 Znak"/>
    <w:link w:val="Nagwek5"/>
    <w:rsid w:val="00A22E07"/>
    <w:rPr>
      <w:b/>
      <w:sz w:val="24"/>
      <w:lang w:val="pl-PL" w:eastAsia="pl-PL" w:bidi="ar-SA"/>
    </w:rPr>
  </w:style>
  <w:style w:type="character" w:customStyle="1" w:styleId="Nagwek6Znak">
    <w:name w:val="Nagłówek 6 Znak"/>
    <w:link w:val="Nagwek6"/>
    <w:rsid w:val="00A22E07"/>
    <w:rPr>
      <w:b/>
      <w:sz w:val="28"/>
      <w:lang w:val="pl-PL" w:eastAsia="pl-PL" w:bidi="ar-SA"/>
    </w:rPr>
  </w:style>
  <w:style w:type="character" w:customStyle="1" w:styleId="Nagwek7Znak">
    <w:name w:val="Nagłówek 7 Znak"/>
    <w:link w:val="Nagwek7"/>
    <w:semiHidden/>
    <w:rsid w:val="00A22E07"/>
    <w:rPr>
      <w:rFonts w:ascii="Calibri" w:hAnsi="Calibri"/>
      <w:sz w:val="24"/>
      <w:szCs w:val="24"/>
      <w:lang w:val="pl-PL" w:eastAsia="pl-PL" w:bidi="ar-SA"/>
    </w:rPr>
  </w:style>
  <w:style w:type="character" w:customStyle="1" w:styleId="Nagwek8Znak">
    <w:name w:val="Nagłówek 8 Znak"/>
    <w:link w:val="Nagwek8"/>
    <w:semiHidden/>
    <w:rsid w:val="00A22E07"/>
    <w:rPr>
      <w:rFonts w:ascii="Calibri" w:hAnsi="Calibri"/>
      <w:i/>
      <w:iCs/>
      <w:sz w:val="24"/>
      <w:szCs w:val="24"/>
      <w:lang w:val="pl-PL" w:eastAsia="pl-PL" w:bidi="ar-SA"/>
    </w:rPr>
  </w:style>
  <w:style w:type="character" w:customStyle="1" w:styleId="Nagwek9Znak">
    <w:name w:val="Nagłówek 9 Znak"/>
    <w:link w:val="Nagwek9"/>
    <w:semiHidden/>
    <w:rsid w:val="00A22E07"/>
    <w:rPr>
      <w:rFonts w:ascii="Cambria" w:hAnsi="Cambria"/>
      <w:sz w:val="22"/>
      <w:szCs w:val="22"/>
      <w:lang w:val="pl-PL" w:eastAsia="pl-PL" w:bidi="ar-SA"/>
    </w:rPr>
  </w:style>
  <w:style w:type="paragraph" w:styleId="Tekstpodstawowy">
    <w:name w:val="Body Text"/>
    <w:aliases w:val=" Znak Znak,Znak Znak"/>
    <w:basedOn w:val="Normalny"/>
    <w:link w:val="TekstpodstawowyZnak"/>
    <w:rsid w:val="00A22E07"/>
    <w:pPr>
      <w:jc w:val="center"/>
    </w:pPr>
    <w:rPr>
      <w:b/>
      <w:bCs/>
      <w:sz w:val="32"/>
    </w:rPr>
  </w:style>
  <w:style w:type="paragraph" w:styleId="Tekstprzypisudolnego">
    <w:name w:val="footnote text"/>
    <w:basedOn w:val="Normalny"/>
    <w:link w:val="TekstprzypisudolnegoZnak"/>
    <w:rsid w:val="00A22E07"/>
    <w:rPr>
      <w:sz w:val="20"/>
      <w:szCs w:val="20"/>
    </w:rPr>
  </w:style>
  <w:style w:type="character" w:styleId="Numerstrony">
    <w:name w:val="page number"/>
    <w:basedOn w:val="Domylnaczcionkaakapitu"/>
    <w:rsid w:val="00A22E07"/>
  </w:style>
  <w:style w:type="paragraph" w:styleId="Stopka">
    <w:name w:val="footer"/>
    <w:basedOn w:val="Normalny"/>
    <w:link w:val="StopkaZnak"/>
    <w:uiPriority w:val="99"/>
    <w:rsid w:val="00A22E07"/>
    <w:pPr>
      <w:tabs>
        <w:tab w:val="center" w:pos="4536"/>
        <w:tab w:val="right" w:pos="9072"/>
      </w:tabs>
    </w:pPr>
  </w:style>
  <w:style w:type="character" w:customStyle="1" w:styleId="StopkaZnak">
    <w:name w:val="Stopka Znak"/>
    <w:link w:val="Stopka"/>
    <w:uiPriority w:val="99"/>
    <w:rsid w:val="00A22E07"/>
    <w:rPr>
      <w:sz w:val="24"/>
      <w:szCs w:val="24"/>
      <w:lang w:val="pl-PL" w:eastAsia="pl-PL" w:bidi="ar-SA"/>
    </w:rPr>
  </w:style>
  <w:style w:type="paragraph" w:styleId="Tekstpodstawowy2">
    <w:name w:val="Body Text 2"/>
    <w:basedOn w:val="Normalny"/>
    <w:link w:val="Tekstpodstawowy2Znak"/>
    <w:unhideWhenUsed/>
    <w:rsid w:val="00A22E07"/>
    <w:pPr>
      <w:spacing w:after="120" w:line="480" w:lineRule="auto"/>
    </w:pPr>
  </w:style>
  <w:style w:type="character" w:customStyle="1" w:styleId="Tekstpodstawowy2Znak">
    <w:name w:val="Tekst podstawowy 2 Znak"/>
    <w:link w:val="Tekstpodstawowy2"/>
    <w:rsid w:val="00A22E07"/>
    <w:rPr>
      <w:sz w:val="24"/>
      <w:szCs w:val="24"/>
      <w:lang w:val="pl-PL" w:eastAsia="pl-PL" w:bidi="ar-SA"/>
    </w:rPr>
  </w:style>
  <w:style w:type="paragraph" w:styleId="Nagwek">
    <w:name w:val="header"/>
    <w:basedOn w:val="Normalny"/>
    <w:link w:val="NagwekZnak"/>
    <w:uiPriority w:val="99"/>
    <w:unhideWhenUsed/>
    <w:rsid w:val="00A22E07"/>
    <w:pPr>
      <w:tabs>
        <w:tab w:val="center" w:pos="4536"/>
        <w:tab w:val="right" w:pos="9072"/>
      </w:tabs>
    </w:pPr>
  </w:style>
  <w:style w:type="character" w:customStyle="1" w:styleId="NagwekZnak">
    <w:name w:val="Nagłówek Znak"/>
    <w:link w:val="Nagwek"/>
    <w:uiPriority w:val="99"/>
    <w:rsid w:val="00A22E07"/>
    <w:rPr>
      <w:sz w:val="24"/>
      <w:szCs w:val="24"/>
      <w:lang w:val="pl-PL" w:eastAsia="pl-PL" w:bidi="ar-SA"/>
    </w:rPr>
  </w:style>
  <w:style w:type="paragraph" w:styleId="Tekstpodstawowy3">
    <w:name w:val="Body Text 3"/>
    <w:basedOn w:val="Normalny"/>
    <w:link w:val="Tekstpodstawowy3Znak"/>
    <w:unhideWhenUsed/>
    <w:rsid w:val="00A22E07"/>
    <w:pPr>
      <w:spacing w:after="120"/>
    </w:pPr>
    <w:rPr>
      <w:sz w:val="16"/>
      <w:szCs w:val="16"/>
    </w:rPr>
  </w:style>
  <w:style w:type="character" w:customStyle="1" w:styleId="Tekstpodstawowy3Znak">
    <w:name w:val="Tekst podstawowy 3 Znak"/>
    <w:link w:val="Tekstpodstawowy3"/>
    <w:rsid w:val="00A22E07"/>
    <w:rPr>
      <w:sz w:val="16"/>
      <w:szCs w:val="16"/>
      <w:lang w:val="pl-PL" w:eastAsia="pl-PL" w:bidi="ar-SA"/>
    </w:rPr>
  </w:style>
  <w:style w:type="paragraph" w:styleId="Tytu">
    <w:name w:val="Title"/>
    <w:basedOn w:val="Normalny"/>
    <w:link w:val="TytuZnak"/>
    <w:qFormat/>
    <w:rsid w:val="00A22E07"/>
    <w:pPr>
      <w:jc w:val="center"/>
    </w:pPr>
    <w:rPr>
      <w:b/>
      <w:sz w:val="28"/>
      <w:szCs w:val="20"/>
    </w:rPr>
  </w:style>
  <w:style w:type="character" w:customStyle="1" w:styleId="TytuZnak">
    <w:name w:val="Tytuł Znak"/>
    <w:link w:val="Tytu"/>
    <w:rsid w:val="00A22E07"/>
    <w:rPr>
      <w:b/>
      <w:sz w:val="28"/>
      <w:lang w:val="pl-PL" w:eastAsia="pl-PL" w:bidi="ar-SA"/>
    </w:rPr>
  </w:style>
  <w:style w:type="table" w:styleId="Tabela-Siatka">
    <w:name w:val="Table Grid"/>
    <w:basedOn w:val="Standardowy"/>
    <w:rsid w:val="00A22E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cze">
    <w:name w:val="Hyperlink"/>
    <w:rsid w:val="00C91DB8"/>
    <w:rPr>
      <w:color w:val="0000FF"/>
      <w:u w:val="single"/>
    </w:rPr>
  </w:style>
  <w:style w:type="character" w:customStyle="1" w:styleId="TekstprzypisudolnegoZnak">
    <w:name w:val="Tekst przypisu dolnego Znak"/>
    <w:basedOn w:val="Domylnaczcionkaakapitu"/>
    <w:link w:val="Tekstprzypisudolnego"/>
    <w:rsid w:val="00DD105C"/>
  </w:style>
  <w:style w:type="character" w:customStyle="1" w:styleId="Nagwek2Znak">
    <w:name w:val="Nagłówek 2 Znak"/>
    <w:link w:val="Nagwek2"/>
    <w:rsid w:val="00660C2D"/>
    <w:rPr>
      <w:rFonts w:ascii="Cambria" w:eastAsia="Times New Roman" w:hAnsi="Cambria" w:cs="Times New Roman"/>
      <w:b/>
      <w:bCs/>
      <w:i/>
      <w:iCs/>
      <w:sz w:val="28"/>
      <w:szCs w:val="28"/>
    </w:rPr>
  </w:style>
  <w:style w:type="paragraph" w:customStyle="1" w:styleId="tekstost">
    <w:name w:val="tekst ost"/>
    <w:basedOn w:val="Normalny"/>
    <w:rsid w:val="00660C2D"/>
    <w:pPr>
      <w:overflowPunct w:val="0"/>
      <w:autoSpaceDE w:val="0"/>
      <w:autoSpaceDN w:val="0"/>
      <w:adjustRightInd w:val="0"/>
      <w:jc w:val="both"/>
      <w:textAlignment w:val="baseline"/>
    </w:pPr>
    <w:rPr>
      <w:sz w:val="20"/>
      <w:szCs w:val="20"/>
    </w:rPr>
  </w:style>
  <w:style w:type="paragraph" w:customStyle="1" w:styleId="Standardowytekst">
    <w:name w:val="Standardowy.tekst"/>
    <w:rsid w:val="00EF5E7B"/>
    <w:pPr>
      <w:jc w:val="both"/>
    </w:pPr>
  </w:style>
  <w:style w:type="paragraph" w:customStyle="1" w:styleId="StylIwony">
    <w:name w:val="Styl Iwony"/>
    <w:basedOn w:val="Normalny"/>
    <w:rsid w:val="00EF5E7B"/>
    <w:pPr>
      <w:spacing w:before="120" w:after="120"/>
      <w:jc w:val="both"/>
    </w:pPr>
    <w:rPr>
      <w:rFonts w:ascii="Bookman Old Style" w:hAnsi="Bookman Old Style"/>
      <w:szCs w:val="20"/>
    </w:rPr>
  </w:style>
  <w:style w:type="paragraph" w:styleId="Tekstdymka">
    <w:name w:val="Balloon Text"/>
    <w:basedOn w:val="Normalny"/>
    <w:link w:val="TekstdymkaZnak"/>
    <w:rsid w:val="004C497B"/>
    <w:rPr>
      <w:rFonts w:ascii="Tahoma" w:hAnsi="Tahoma" w:cs="Tahoma"/>
      <w:sz w:val="16"/>
      <w:szCs w:val="16"/>
    </w:rPr>
  </w:style>
  <w:style w:type="character" w:customStyle="1" w:styleId="TekstdymkaZnak">
    <w:name w:val="Tekst dymka Znak"/>
    <w:link w:val="Tekstdymka"/>
    <w:rsid w:val="004C497B"/>
    <w:rPr>
      <w:rFonts w:ascii="Tahoma" w:hAnsi="Tahoma" w:cs="Tahoma"/>
      <w:sz w:val="16"/>
      <w:szCs w:val="16"/>
    </w:rPr>
  </w:style>
  <w:style w:type="paragraph" w:styleId="Akapitzlist">
    <w:name w:val="List Paragraph"/>
    <w:basedOn w:val="Normalny"/>
    <w:uiPriority w:val="34"/>
    <w:qFormat/>
    <w:rsid w:val="00526019"/>
    <w:pPr>
      <w:ind w:left="708"/>
    </w:pPr>
  </w:style>
  <w:style w:type="character" w:customStyle="1" w:styleId="TekstpodstawowyZnak">
    <w:name w:val="Tekst podstawowy Znak"/>
    <w:aliases w:val=" Znak Znak Znak,Znak Znak Znak"/>
    <w:link w:val="Tekstpodstawowy"/>
    <w:rsid w:val="00294C19"/>
    <w:rPr>
      <w:b/>
      <w:bCs/>
      <w:sz w:val="32"/>
      <w:szCs w:val="24"/>
    </w:rPr>
  </w:style>
  <w:style w:type="character" w:styleId="Odwoaniedokomentarza">
    <w:name w:val="annotation reference"/>
    <w:rsid w:val="00550C47"/>
    <w:rPr>
      <w:sz w:val="16"/>
      <w:szCs w:val="16"/>
    </w:rPr>
  </w:style>
  <w:style w:type="paragraph" w:styleId="Tekstkomentarza">
    <w:name w:val="annotation text"/>
    <w:basedOn w:val="Normalny"/>
    <w:link w:val="TekstkomentarzaZnak"/>
    <w:rsid w:val="00550C47"/>
    <w:rPr>
      <w:sz w:val="20"/>
      <w:szCs w:val="20"/>
    </w:rPr>
  </w:style>
  <w:style w:type="character" w:customStyle="1" w:styleId="TekstkomentarzaZnak">
    <w:name w:val="Tekst komentarza Znak"/>
    <w:basedOn w:val="Domylnaczcionkaakapitu"/>
    <w:link w:val="Tekstkomentarza"/>
    <w:rsid w:val="00550C47"/>
  </w:style>
  <w:style w:type="paragraph" w:styleId="Tematkomentarza">
    <w:name w:val="annotation subject"/>
    <w:basedOn w:val="Tekstkomentarza"/>
    <w:next w:val="Tekstkomentarza"/>
    <w:link w:val="TematkomentarzaZnak"/>
    <w:rsid w:val="00550C47"/>
    <w:rPr>
      <w:b/>
      <w:bCs/>
    </w:rPr>
  </w:style>
  <w:style w:type="character" w:customStyle="1" w:styleId="TematkomentarzaZnak">
    <w:name w:val="Temat komentarza Znak"/>
    <w:link w:val="Tematkomentarza"/>
    <w:rsid w:val="00550C47"/>
    <w:rPr>
      <w:b/>
      <w:bCs/>
    </w:rPr>
  </w:style>
  <w:style w:type="paragraph" w:customStyle="1" w:styleId="Default">
    <w:name w:val="Default"/>
    <w:rsid w:val="00AA37BF"/>
    <w:pPr>
      <w:autoSpaceDE w:val="0"/>
      <w:autoSpaceDN w:val="0"/>
      <w:adjustRightInd w:val="0"/>
    </w:pPr>
    <w:rPr>
      <w:rFonts w:ascii="Arial" w:hAnsi="Arial" w:cs="Arial"/>
      <w:color w:val="000000"/>
      <w:sz w:val="24"/>
      <w:szCs w:val="24"/>
    </w:rPr>
  </w:style>
  <w:style w:type="paragraph" w:styleId="NormalnyWeb">
    <w:name w:val="Normal (Web)"/>
    <w:basedOn w:val="Normalny"/>
    <w:semiHidden/>
    <w:rsid w:val="001F14F1"/>
    <w:pPr>
      <w:spacing w:before="100" w:beforeAutospacing="1" w:after="100" w:afterAutospacing="1"/>
    </w:pPr>
  </w:style>
  <w:style w:type="paragraph" w:styleId="Tekstprzypisukocowego">
    <w:name w:val="endnote text"/>
    <w:basedOn w:val="Normalny"/>
    <w:link w:val="TekstprzypisukocowegoZnak"/>
    <w:uiPriority w:val="99"/>
    <w:semiHidden/>
    <w:unhideWhenUsed/>
    <w:rsid w:val="00B32CF3"/>
    <w:rPr>
      <w:sz w:val="20"/>
      <w:szCs w:val="20"/>
    </w:rPr>
  </w:style>
  <w:style w:type="character" w:customStyle="1" w:styleId="TekstprzypisukocowegoZnak">
    <w:name w:val="Tekst przypisu końcowego Znak"/>
    <w:basedOn w:val="Domylnaczcionkaakapitu"/>
    <w:link w:val="Tekstprzypisukocowego"/>
    <w:uiPriority w:val="99"/>
    <w:semiHidden/>
    <w:rsid w:val="00B32CF3"/>
  </w:style>
  <w:style w:type="character" w:styleId="Odwoanieprzypisukocowego">
    <w:name w:val="endnote reference"/>
    <w:uiPriority w:val="99"/>
    <w:semiHidden/>
    <w:unhideWhenUsed/>
    <w:rsid w:val="00B32CF3"/>
    <w:rPr>
      <w:vertAlign w:val="superscript"/>
    </w:rPr>
  </w:style>
  <w:style w:type="paragraph" w:styleId="Tekstpodstawowywcity">
    <w:name w:val="Body Text Indent"/>
    <w:basedOn w:val="Normalny"/>
    <w:link w:val="TekstpodstawowywcityZnak"/>
    <w:rsid w:val="004C3201"/>
    <w:pPr>
      <w:shd w:val="clear" w:color="auto" w:fill="FFFFFF"/>
      <w:tabs>
        <w:tab w:val="num" w:pos="1080"/>
      </w:tabs>
      <w:spacing w:before="230"/>
      <w:ind w:left="284"/>
      <w:jc w:val="both"/>
    </w:pPr>
    <w:rPr>
      <w:rFonts w:ascii="Verdana" w:hAnsi="Verdana"/>
      <w:bCs/>
      <w:i/>
      <w:sz w:val="20"/>
      <w:szCs w:val="20"/>
    </w:rPr>
  </w:style>
  <w:style w:type="character" w:customStyle="1" w:styleId="TekstpodstawowywcityZnak">
    <w:name w:val="Tekst podstawowy wcięty Znak"/>
    <w:link w:val="Tekstpodstawowywcity"/>
    <w:rsid w:val="004C3201"/>
    <w:rPr>
      <w:rFonts w:ascii="Verdana" w:hAnsi="Verdana"/>
      <w:bCs/>
      <w:i/>
      <w:shd w:val="clear" w:color="auto" w:fill="FFFFFF"/>
    </w:rPr>
  </w:style>
  <w:style w:type="paragraph" w:styleId="Tekstblokowy">
    <w:name w:val="Block Text"/>
    <w:basedOn w:val="Normalny"/>
    <w:rsid w:val="004C3201"/>
    <w:pPr>
      <w:ind w:left="360" w:right="141" w:hanging="360"/>
      <w:jc w:val="both"/>
    </w:pPr>
    <w:rPr>
      <w:rFonts w:ascii="Verdana" w:hAnsi="Verdana"/>
      <w:i/>
      <w:sz w:val="20"/>
      <w:szCs w:val="20"/>
    </w:rPr>
  </w:style>
  <w:style w:type="paragraph" w:customStyle="1" w:styleId="1111111">
    <w:name w:val="1111111"/>
    <w:basedOn w:val="Normalny"/>
    <w:next w:val="Normalny"/>
    <w:rsid w:val="004C3201"/>
    <w:pPr>
      <w:autoSpaceDE w:val="0"/>
      <w:autoSpaceDN w:val="0"/>
      <w:adjustRightInd w:val="0"/>
      <w:spacing w:after="80"/>
    </w:pPr>
  </w:style>
  <w:style w:type="paragraph" w:customStyle="1" w:styleId="11111111ust">
    <w:name w:val="11111111 ust"/>
    <w:basedOn w:val="Normalny"/>
    <w:next w:val="Normalny"/>
    <w:rsid w:val="004C3201"/>
    <w:pPr>
      <w:autoSpaceDE w:val="0"/>
      <w:autoSpaceDN w:val="0"/>
      <w:adjustRightInd w:val="0"/>
      <w:spacing w:after="80"/>
    </w:pPr>
  </w:style>
  <w:style w:type="character" w:customStyle="1" w:styleId="WW8NumSt1z0">
    <w:name w:val="WW8NumSt1z0"/>
    <w:rsid w:val="004C3201"/>
    <w:rPr>
      <w:rFonts w:ascii="Symbol" w:hAnsi="Symbol"/>
    </w:rPr>
  </w:style>
  <w:style w:type="paragraph" w:styleId="Lista">
    <w:name w:val="List"/>
    <w:basedOn w:val="Tekstpodstawowy"/>
    <w:semiHidden/>
    <w:rsid w:val="004C3201"/>
    <w:pPr>
      <w:suppressAutoHyphens/>
      <w:spacing w:after="120"/>
      <w:jc w:val="left"/>
    </w:pPr>
    <w:rPr>
      <w:rFonts w:cs="Tahoma"/>
      <w:b w:val="0"/>
      <w:bCs w:val="0"/>
      <w:sz w:val="20"/>
      <w:szCs w:val="20"/>
    </w:rPr>
  </w:style>
  <w:style w:type="paragraph" w:styleId="Podpis">
    <w:name w:val="Signature"/>
    <w:basedOn w:val="Normalny"/>
    <w:link w:val="PodpisZnak"/>
    <w:rsid w:val="004C3201"/>
    <w:pPr>
      <w:suppressLineNumbers/>
      <w:suppressAutoHyphens/>
      <w:spacing w:before="120" w:after="120"/>
    </w:pPr>
    <w:rPr>
      <w:rFonts w:cs="Tahoma"/>
      <w:i/>
      <w:iCs/>
    </w:rPr>
  </w:style>
  <w:style w:type="character" w:customStyle="1" w:styleId="PodpisZnak">
    <w:name w:val="Podpis Znak"/>
    <w:link w:val="Podpis"/>
    <w:rsid w:val="004C3201"/>
    <w:rPr>
      <w:rFonts w:cs="Tahoma"/>
      <w:i/>
      <w:iCs/>
      <w:sz w:val="24"/>
      <w:szCs w:val="24"/>
    </w:rPr>
  </w:style>
  <w:style w:type="paragraph" w:customStyle="1" w:styleId="Indeks">
    <w:name w:val="Indeks"/>
    <w:basedOn w:val="Normalny"/>
    <w:rsid w:val="004C3201"/>
    <w:pPr>
      <w:suppressLineNumbers/>
      <w:suppressAutoHyphens/>
    </w:pPr>
    <w:rPr>
      <w:rFonts w:cs="Tahoma"/>
      <w:sz w:val="20"/>
      <w:szCs w:val="20"/>
    </w:rPr>
  </w:style>
  <w:style w:type="paragraph" w:customStyle="1" w:styleId="Zawartotabeli">
    <w:name w:val="Zawartość tabeli"/>
    <w:basedOn w:val="Normalny"/>
    <w:rsid w:val="004C3201"/>
    <w:pPr>
      <w:suppressLineNumbers/>
      <w:suppressAutoHyphens/>
    </w:pPr>
    <w:rPr>
      <w:rFonts w:cs="Century Schoolbook"/>
      <w:sz w:val="20"/>
      <w:szCs w:val="20"/>
    </w:rPr>
  </w:style>
  <w:style w:type="paragraph" w:customStyle="1" w:styleId="Nagwektabeli">
    <w:name w:val="Nagłówek tabeli"/>
    <w:basedOn w:val="Zawartotabeli"/>
    <w:rsid w:val="004C3201"/>
    <w:pPr>
      <w:jc w:val="center"/>
    </w:pPr>
    <w:rPr>
      <w:b/>
      <w:bCs/>
    </w:rPr>
  </w:style>
  <w:style w:type="character" w:styleId="UyteHipercze">
    <w:name w:val="FollowedHyperlink"/>
    <w:rsid w:val="00E363AE"/>
    <w:rPr>
      <w:color w:val="800080"/>
      <w:u w:val="single"/>
    </w:rPr>
  </w:style>
  <w:style w:type="paragraph" w:customStyle="1" w:styleId="xl24">
    <w:name w:val="xl24"/>
    <w:basedOn w:val="Normalny"/>
    <w:rsid w:val="00E363A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25">
    <w:name w:val="xl25"/>
    <w:basedOn w:val="Normalny"/>
    <w:rsid w:val="00E363A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Tekstpodstawowy21">
    <w:name w:val="Tekst podstawowy 21"/>
    <w:basedOn w:val="Normalny"/>
    <w:rsid w:val="00DC6009"/>
    <w:pPr>
      <w:suppressAutoHyphens/>
      <w:spacing w:after="120" w:line="480" w:lineRule="auto"/>
    </w:pPr>
    <w:rPr>
      <w:lang w:eastAsia="ar-SA"/>
    </w:rPr>
  </w:style>
  <w:style w:type="paragraph" w:styleId="Tekstpodstawowywcity2">
    <w:name w:val="Body Text Indent 2"/>
    <w:basedOn w:val="Normalny"/>
    <w:link w:val="Tekstpodstawowywcity2Znak"/>
    <w:uiPriority w:val="99"/>
    <w:unhideWhenUsed/>
    <w:rsid w:val="00B020E0"/>
    <w:pPr>
      <w:spacing w:after="120" w:line="480" w:lineRule="auto"/>
      <w:ind w:left="283"/>
    </w:pPr>
    <w:rPr>
      <w:rFonts w:ascii="Sylfaen" w:hAnsi="Sylfaen"/>
    </w:rPr>
  </w:style>
  <w:style w:type="character" w:customStyle="1" w:styleId="Tekstpodstawowywcity2Znak">
    <w:name w:val="Tekst podstawowy wcięty 2 Znak"/>
    <w:link w:val="Tekstpodstawowywcity2"/>
    <w:uiPriority w:val="99"/>
    <w:rsid w:val="00B020E0"/>
    <w:rPr>
      <w:rFonts w:ascii="Sylfaen" w:hAnsi="Sylfaen"/>
      <w:sz w:val="24"/>
      <w:szCs w:val="24"/>
    </w:rPr>
  </w:style>
  <w:style w:type="character" w:styleId="Odwoanieprzypisudolnego">
    <w:name w:val="footnote reference"/>
    <w:semiHidden/>
    <w:rsid w:val="002627C1"/>
    <w:rPr>
      <w:vertAlign w:val="superscript"/>
    </w:rPr>
  </w:style>
  <w:style w:type="paragraph" w:customStyle="1" w:styleId="Akapitzlist1">
    <w:name w:val="Akapit z listą1"/>
    <w:basedOn w:val="Normalny"/>
    <w:rsid w:val="00405224"/>
    <w:pPr>
      <w:suppressAutoHyphens/>
      <w:ind w:left="720"/>
    </w:pPr>
    <w:rPr>
      <w:lang w:eastAsia="ar-SA"/>
    </w:rPr>
  </w:style>
  <w:style w:type="character" w:customStyle="1" w:styleId="WW8Num13z0">
    <w:name w:val="WW8Num13z0"/>
    <w:rsid w:val="00E60897"/>
    <w:rPr>
      <w:rFonts w:ascii="Arial" w:hAnsi="Arial"/>
      <w:b w:val="0"/>
      <w:i w:val="0"/>
      <w:sz w:val="20"/>
      <w:u w:val="none"/>
    </w:rPr>
  </w:style>
  <w:style w:type="paragraph" w:styleId="Bezodstpw">
    <w:name w:val="No Spacing"/>
    <w:uiPriority w:val="1"/>
    <w:qFormat/>
    <w:rsid w:val="00FD3E94"/>
    <w:rPr>
      <w:sz w:val="24"/>
      <w:szCs w:val="24"/>
    </w:rPr>
  </w:style>
  <w:style w:type="paragraph" w:customStyle="1" w:styleId="Znak1">
    <w:name w:val="Znak1"/>
    <w:basedOn w:val="Normalny"/>
    <w:rsid w:val="0081047B"/>
  </w:style>
  <w:style w:type="character" w:styleId="Pogrubienie">
    <w:name w:val="Strong"/>
    <w:uiPriority w:val="22"/>
    <w:qFormat/>
    <w:rsid w:val="00892FED"/>
    <w:rPr>
      <w:b/>
      <w:bCs/>
    </w:rPr>
  </w:style>
  <w:style w:type="paragraph" w:customStyle="1" w:styleId="Akapitzlist2">
    <w:name w:val="Akapit z listą2"/>
    <w:basedOn w:val="Normalny"/>
    <w:rsid w:val="00C85438"/>
    <w:pPr>
      <w:widowControl w:val="0"/>
      <w:suppressAutoHyphens/>
      <w:spacing w:line="100" w:lineRule="atLeast"/>
      <w:ind w:left="720"/>
    </w:pPr>
    <w:rPr>
      <w:lang w:eastAsia="zh-CN"/>
    </w:rPr>
  </w:style>
  <w:style w:type="character" w:customStyle="1" w:styleId="Nierozpoznanawzmianka">
    <w:name w:val="Nierozpoznana wzmianka"/>
    <w:uiPriority w:val="99"/>
    <w:semiHidden/>
    <w:unhideWhenUsed/>
    <w:rsid w:val="007913E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8737">
      <w:bodyDiv w:val="1"/>
      <w:marLeft w:val="0"/>
      <w:marRight w:val="0"/>
      <w:marTop w:val="0"/>
      <w:marBottom w:val="0"/>
      <w:divBdr>
        <w:top w:val="none" w:sz="0" w:space="0" w:color="auto"/>
        <w:left w:val="none" w:sz="0" w:space="0" w:color="auto"/>
        <w:bottom w:val="none" w:sz="0" w:space="0" w:color="auto"/>
        <w:right w:val="none" w:sz="0" w:space="0" w:color="auto"/>
      </w:divBdr>
    </w:div>
    <w:div w:id="672533788">
      <w:bodyDiv w:val="1"/>
      <w:marLeft w:val="0"/>
      <w:marRight w:val="0"/>
      <w:marTop w:val="0"/>
      <w:marBottom w:val="0"/>
      <w:divBdr>
        <w:top w:val="none" w:sz="0" w:space="0" w:color="auto"/>
        <w:left w:val="none" w:sz="0" w:space="0" w:color="auto"/>
        <w:bottom w:val="none" w:sz="0" w:space="0" w:color="auto"/>
        <w:right w:val="none" w:sz="0" w:space="0" w:color="auto"/>
      </w:divBdr>
    </w:div>
    <w:div w:id="1206211240">
      <w:bodyDiv w:val="1"/>
      <w:marLeft w:val="0"/>
      <w:marRight w:val="0"/>
      <w:marTop w:val="0"/>
      <w:marBottom w:val="0"/>
      <w:divBdr>
        <w:top w:val="none" w:sz="0" w:space="0" w:color="auto"/>
        <w:left w:val="none" w:sz="0" w:space="0" w:color="auto"/>
        <w:bottom w:val="none" w:sz="0" w:space="0" w:color="auto"/>
        <w:right w:val="none" w:sz="0" w:space="0" w:color="auto"/>
      </w:divBdr>
    </w:div>
    <w:div w:id="1310014518">
      <w:bodyDiv w:val="1"/>
      <w:marLeft w:val="0"/>
      <w:marRight w:val="0"/>
      <w:marTop w:val="0"/>
      <w:marBottom w:val="0"/>
      <w:divBdr>
        <w:top w:val="none" w:sz="0" w:space="0" w:color="auto"/>
        <w:left w:val="none" w:sz="0" w:space="0" w:color="auto"/>
        <w:bottom w:val="none" w:sz="0" w:space="0" w:color="auto"/>
        <w:right w:val="none" w:sz="0" w:space="0" w:color="auto"/>
      </w:divBdr>
    </w:div>
    <w:div w:id="1360544396">
      <w:bodyDiv w:val="1"/>
      <w:marLeft w:val="0"/>
      <w:marRight w:val="0"/>
      <w:marTop w:val="0"/>
      <w:marBottom w:val="0"/>
      <w:divBdr>
        <w:top w:val="none" w:sz="0" w:space="0" w:color="auto"/>
        <w:left w:val="none" w:sz="0" w:space="0" w:color="auto"/>
        <w:bottom w:val="none" w:sz="0" w:space="0" w:color="auto"/>
        <w:right w:val="none" w:sz="0" w:space="0" w:color="auto"/>
      </w:divBdr>
    </w:div>
    <w:div w:id="1539049883">
      <w:bodyDiv w:val="1"/>
      <w:marLeft w:val="0"/>
      <w:marRight w:val="0"/>
      <w:marTop w:val="0"/>
      <w:marBottom w:val="0"/>
      <w:divBdr>
        <w:top w:val="none" w:sz="0" w:space="0" w:color="auto"/>
        <w:left w:val="none" w:sz="0" w:space="0" w:color="auto"/>
        <w:bottom w:val="none" w:sz="0" w:space="0" w:color="auto"/>
        <w:right w:val="none" w:sz="0" w:space="0" w:color="auto"/>
      </w:divBdr>
    </w:div>
    <w:div w:id="179694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30642-B9C5-48CE-8D4F-CCE20858C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6601</Words>
  <Characters>39606</Characters>
  <Application>Microsoft Office Word</Application>
  <DocSecurity>0</DocSecurity>
  <Lines>330</Lines>
  <Paragraphs>92</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46115</CharactersWithSpaces>
  <SharedDoc>false</SharedDoc>
  <HLinks>
    <vt:vector size="30" baseType="variant">
      <vt:variant>
        <vt:i4>3342355</vt:i4>
      </vt:variant>
      <vt:variant>
        <vt:i4>12</vt:i4>
      </vt:variant>
      <vt:variant>
        <vt:i4>0</vt:i4>
      </vt:variant>
      <vt:variant>
        <vt:i4>5</vt:i4>
      </vt:variant>
      <vt:variant>
        <vt:lpwstr>mailto:ido@tarnobrzeski.pl</vt:lpwstr>
      </vt:variant>
      <vt:variant>
        <vt:lpwstr/>
      </vt:variant>
      <vt:variant>
        <vt:i4>983062</vt:i4>
      </vt:variant>
      <vt:variant>
        <vt:i4>9</vt:i4>
      </vt:variant>
      <vt:variant>
        <vt:i4>0</vt:i4>
      </vt:variant>
      <vt:variant>
        <vt:i4>5</vt:i4>
      </vt:variant>
      <vt:variant>
        <vt:lpwstr>https://www.youtube.com/channel/UCC1MOVzP91btZMyTaIukPgg</vt:lpwstr>
      </vt:variant>
      <vt:variant>
        <vt:lpwstr/>
      </vt:variant>
      <vt:variant>
        <vt:i4>6357110</vt:i4>
      </vt:variant>
      <vt:variant>
        <vt:i4>6</vt:i4>
      </vt:variant>
      <vt:variant>
        <vt:i4>0</vt:i4>
      </vt:variant>
      <vt:variant>
        <vt:i4>5</vt:i4>
      </vt:variant>
      <vt:variant>
        <vt:lpwstr>http://www.nbp.pl/home.aspx?c=/ascx/archa.ascx</vt:lpwstr>
      </vt:variant>
      <vt:variant>
        <vt:lpwstr/>
      </vt:variant>
      <vt:variant>
        <vt:i4>7733356</vt:i4>
      </vt:variant>
      <vt:variant>
        <vt:i4>3</vt:i4>
      </vt:variant>
      <vt:variant>
        <vt:i4>0</vt:i4>
      </vt:variant>
      <vt:variant>
        <vt:i4>5</vt:i4>
      </vt:variant>
      <vt:variant>
        <vt:lpwstr>http://www.nbp.pl/home.aspx?f=/Kursy/kursy.htm</vt:lpwstr>
      </vt:variant>
      <vt:variant>
        <vt:lpwstr/>
      </vt:variant>
      <vt:variant>
        <vt:i4>5767275</vt:i4>
      </vt:variant>
      <vt:variant>
        <vt:i4>0</vt:i4>
      </vt:variant>
      <vt:variant>
        <vt:i4>0</vt:i4>
      </vt:variant>
      <vt:variant>
        <vt:i4>5</vt:i4>
      </vt:variant>
      <vt:variant>
        <vt:lpwstr>mailto:geodezja@tarnobrzeski.pl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mnakielny</dc:creator>
  <cp:lastModifiedBy>Łukasz Piórek</cp:lastModifiedBy>
  <cp:revision>7</cp:revision>
  <cp:lastPrinted>2020-04-23T12:19:00Z</cp:lastPrinted>
  <dcterms:created xsi:type="dcterms:W3CDTF">2020-06-14T08:05:00Z</dcterms:created>
  <dcterms:modified xsi:type="dcterms:W3CDTF">2020-07-10T13:06:00Z</dcterms:modified>
</cp:coreProperties>
</file>